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226" w:rsidRPr="006B67B5" w:rsidRDefault="00575226">
      <w:pPr>
        <w:ind w:firstLine="284"/>
        <w:jc w:val="right"/>
        <w:rPr>
          <w:sz w:val="24"/>
          <w:szCs w:val="24"/>
        </w:rPr>
      </w:pPr>
      <w:bookmarkStart w:id="0" w:name="_GoBack"/>
      <w:bookmarkEnd w:id="0"/>
    </w:p>
    <w:p w:rsidR="00F16512" w:rsidRDefault="00196A40" w:rsidP="00F16512">
      <w:pPr>
        <w:rPr>
          <w:b/>
          <w:bCs/>
          <w:kern w:val="0"/>
          <w:sz w:val="28"/>
          <w:szCs w:val="28"/>
          <w:lang w:eastAsia="ru-RU"/>
        </w:rPr>
      </w:pPr>
      <w:r w:rsidRPr="006B67B5">
        <w:rPr>
          <w:sz w:val="24"/>
          <w:szCs w:val="24"/>
        </w:rPr>
        <w:t xml:space="preserve">                                                                                             </w:t>
      </w:r>
      <w:r w:rsidR="00F16512" w:rsidRPr="00F16512">
        <w:rPr>
          <w:b/>
          <w:bCs/>
          <w:kern w:val="0"/>
          <w:sz w:val="28"/>
          <w:szCs w:val="28"/>
          <w:lang w:eastAsia="ru-RU"/>
        </w:rPr>
        <w:t xml:space="preserve">               </w:t>
      </w:r>
      <w:r w:rsidR="00F16512">
        <w:rPr>
          <w:b/>
          <w:bCs/>
          <w:kern w:val="0"/>
          <w:sz w:val="28"/>
          <w:szCs w:val="28"/>
          <w:lang w:eastAsia="ru-RU"/>
        </w:rPr>
        <w:t xml:space="preserve">                     </w:t>
      </w:r>
    </w:p>
    <w:p w:rsidR="00F16512" w:rsidRPr="00F16512" w:rsidRDefault="00F16512" w:rsidP="00F16512">
      <w:pPr>
        <w:rPr>
          <w:b/>
          <w:bCs/>
          <w:kern w:val="0"/>
          <w:sz w:val="28"/>
          <w:szCs w:val="28"/>
          <w:lang w:eastAsia="ru-RU"/>
        </w:rPr>
      </w:pPr>
      <w:r>
        <w:rPr>
          <w:b/>
          <w:bCs/>
          <w:kern w:val="0"/>
          <w:sz w:val="28"/>
          <w:szCs w:val="28"/>
          <w:lang w:eastAsia="ru-RU"/>
        </w:rPr>
        <w:t xml:space="preserve">                                  СОВЕТ </w:t>
      </w:r>
      <w:r w:rsidRPr="00F16512">
        <w:rPr>
          <w:b/>
          <w:bCs/>
          <w:kern w:val="0"/>
          <w:sz w:val="28"/>
          <w:szCs w:val="28"/>
          <w:lang w:eastAsia="ru-RU"/>
        </w:rPr>
        <w:t>НАРОДНЫХ ДЕПУТАТОВ</w:t>
      </w:r>
      <w:r w:rsidRPr="00F16512">
        <w:rPr>
          <w:b/>
          <w:kern w:val="0"/>
          <w:sz w:val="28"/>
          <w:szCs w:val="28"/>
          <w:lang w:eastAsia="ru-RU"/>
        </w:rPr>
        <w:t xml:space="preserve"> </w:t>
      </w:r>
    </w:p>
    <w:p w:rsidR="00F16512" w:rsidRPr="00F16512" w:rsidRDefault="004E5D9E" w:rsidP="00F16512">
      <w:pPr>
        <w:suppressAutoHyphens w:val="0"/>
        <w:jc w:val="center"/>
        <w:rPr>
          <w:b/>
          <w:kern w:val="0"/>
          <w:sz w:val="28"/>
          <w:szCs w:val="28"/>
          <w:lang w:eastAsia="ru-RU"/>
        </w:rPr>
      </w:pPr>
      <w:r>
        <w:rPr>
          <w:b/>
          <w:bCs/>
          <w:kern w:val="0"/>
          <w:sz w:val="28"/>
          <w:szCs w:val="28"/>
          <w:lang w:eastAsia="ru-RU"/>
        </w:rPr>
        <w:t>АЛЕКСАНДРО-ДОНСКОГО</w:t>
      </w:r>
      <w:r w:rsidR="00F16512" w:rsidRPr="00F16512">
        <w:rPr>
          <w:b/>
          <w:bCs/>
          <w:kern w:val="0"/>
          <w:sz w:val="28"/>
          <w:szCs w:val="28"/>
          <w:lang w:eastAsia="ru-RU"/>
        </w:rPr>
        <w:t xml:space="preserve"> СЕЛЬСКОГО ПОСЕЛЕНИЯ</w:t>
      </w:r>
    </w:p>
    <w:p w:rsidR="00F16512" w:rsidRPr="00F16512" w:rsidRDefault="00F16512" w:rsidP="00F16512">
      <w:pPr>
        <w:suppressAutoHyphens w:val="0"/>
        <w:jc w:val="center"/>
        <w:rPr>
          <w:b/>
          <w:bCs/>
          <w:kern w:val="0"/>
          <w:sz w:val="28"/>
          <w:szCs w:val="28"/>
          <w:lang w:eastAsia="ru-RU"/>
        </w:rPr>
      </w:pPr>
      <w:r w:rsidRPr="00F16512">
        <w:rPr>
          <w:b/>
          <w:bCs/>
          <w:kern w:val="0"/>
          <w:sz w:val="28"/>
          <w:szCs w:val="28"/>
          <w:lang w:eastAsia="ru-RU"/>
        </w:rPr>
        <w:t xml:space="preserve">ПАВЛОВСКОГО МУНИЦИПАЛЬНОГО РАЙОНА </w:t>
      </w:r>
    </w:p>
    <w:p w:rsidR="00F16512" w:rsidRPr="00F16512" w:rsidRDefault="00F16512" w:rsidP="00F16512">
      <w:pPr>
        <w:suppressAutoHyphens w:val="0"/>
        <w:jc w:val="center"/>
        <w:rPr>
          <w:b/>
          <w:bCs/>
          <w:kern w:val="0"/>
          <w:sz w:val="28"/>
          <w:szCs w:val="28"/>
          <w:lang w:eastAsia="ru-RU"/>
        </w:rPr>
      </w:pPr>
      <w:r w:rsidRPr="00F16512">
        <w:rPr>
          <w:b/>
          <w:bCs/>
          <w:kern w:val="0"/>
          <w:sz w:val="28"/>
          <w:szCs w:val="28"/>
          <w:lang w:eastAsia="ru-RU"/>
        </w:rPr>
        <w:t>ВОРОНЕЖСКОЙ ОБЛАСТИ</w:t>
      </w:r>
    </w:p>
    <w:p w:rsidR="00F16512" w:rsidRPr="00F16512" w:rsidRDefault="00F16512" w:rsidP="00F16512">
      <w:pPr>
        <w:suppressAutoHyphens w:val="0"/>
        <w:spacing w:after="120"/>
        <w:ind w:left="283"/>
        <w:jc w:val="center"/>
        <w:rPr>
          <w:b/>
          <w:kern w:val="0"/>
          <w:sz w:val="28"/>
          <w:szCs w:val="28"/>
          <w:lang w:eastAsia="ru-RU"/>
        </w:rPr>
      </w:pPr>
    </w:p>
    <w:p w:rsidR="00F16512" w:rsidRPr="00F16512" w:rsidRDefault="00F16512" w:rsidP="00F16512">
      <w:pPr>
        <w:suppressAutoHyphens w:val="0"/>
        <w:spacing w:after="120"/>
        <w:ind w:left="283"/>
        <w:jc w:val="center"/>
        <w:rPr>
          <w:b/>
          <w:bCs/>
          <w:kern w:val="0"/>
          <w:sz w:val="28"/>
          <w:szCs w:val="28"/>
          <w:lang w:eastAsia="ru-RU"/>
        </w:rPr>
      </w:pPr>
      <w:r w:rsidRPr="00F16512">
        <w:rPr>
          <w:b/>
          <w:bCs/>
          <w:kern w:val="0"/>
          <w:sz w:val="28"/>
          <w:szCs w:val="28"/>
          <w:lang w:eastAsia="ru-RU"/>
        </w:rPr>
        <w:t>Р Е Ш Е Н И Е</w:t>
      </w:r>
    </w:p>
    <w:p w:rsidR="00F16512" w:rsidRPr="00F16512" w:rsidRDefault="00F16512" w:rsidP="00F16512">
      <w:pPr>
        <w:suppressAutoHyphens w:val="0"/>
        <w:rPr>
          <w:b/>
          <w:kern w:val="0"/>
          <w:sz w:val="28"/>
          <w:szCs w:val="28"/>
          <w:lang w:eastAsia="en-US"/>
        </w:rPr>
      </w:pPr>
      <w:r w:rsidRPr="00F16512">
        <w:rPr>
          <w:b/>
          <w:kern w:val="0"/>
          <w:sz w:val="28"/>
          <w:szCs w:val="28"/>
          <w:lang w:eastAsia="en-US"/>
        </w:rPr>
        <w:t xml:space="preserve"> </w:t>
      </w:r>
    </w:p>
    <w:p w:rsidR="00F16512" w:rsidRPr="00F16512" w:rsidRDefault="004E5D9E" w:rsidP="00F16512">
      <w:pPr>
        <w:suppressAutoHyphens w:val="0"/>
        <w:rPr>
          <w:kern w:val="0"/>
          <w:sz w:val="26"/>
          <w:szCs w:val="26"/>
          <w:u w:val="single"/>
          <w:lang w:eastAsia="ru-RU"/>
        </w:rPr>
      </w:pPr>
      <w:r>
        <w:rPr>
          <w:kern w:val="0"/>
          <w:sz w:val="26"/>
          <w:szCs w:val="26"/>
          <w:u w:val="single"/>
          <w:lang w:eastAsia="ru-RU"/>
        </w:rPr>
        <w:t xml:space="preserve">от </w:t>
      </w:r>
      <w:r w:rsidR="004731AD">
        <w:rPr>
          <w:kern w:val="0"/>
          <w:sz w:val="26"/>
          <w:szCs w:val="26"/>
          <w:u w:val="single"/>
          <w:lang w:eastAsia="ru-RU"/>
        </w:rPr>
        <w:t>27</w:t>
      </w:r>
      <w:r>
        <w:rPr>
          <w:kern w:val="0"/>
          <w:sz w:val="26"/>
          <w:szCs w:val="26"/>
          <w:u w:val="single"/>
          <w:lang w:eastAsia="ru-RU"/>
        </w:rPr>
        <w:t>.04.2018</w:t>
      </w:r>
      <w:r w:rsidR="00F16512">
        <w:rPr>
          <w:kern w:val="0"/>
          <w:sz w:val="26"/>
          <w:szCs w:val="26"/>
          <w:u w:val="single"/>
          <w:lang w:eastAsia="ru-RU"/>
        </w:rPr>
        <w:t>г.№</w:t>
      </w:r>
      <w:r w:rsidR="00F16512" w:rsidRPr="00F16512">
        <w:rPr>
          <w:kern w:val="0"/>
          <w:sz w:val="26"/>
          <w:szCs w:val="26"/>
          <w:u w:val="single"/>
          <w:lang w:eastAsia="ru-RU"/>
        </w:rPr>
        <w:t xml:space="preserve"> </w:t>
      </w:r>
      <w:r w:rsidR="004731AD">
        <w:rPr>
          <w:kern w:val="0"/>
          <w:sz w:val="26"/>
          <w:szCs w:val="26"/>
          <w:u w:val="single"/>
          <w:lang w:eastAsia="ru-RU"/>
        </w:rPr>
        <w:t>193</w:t>
      </w:r>
    </w:p>
    <w:p w:rsidR="00F16512" w:rsidRPr="00F16512" w:rsidRDefault="00F16512" w:rsidP="00F16512">
      <w:pPr>
        <w:suppressAutoHyphens w:val="0"/>
        <w:rPr>
          <w:kern w:val="0"/>
          <w:sz w:val="24"/>
          <w:szCs w:val="24"/>
          <w:lang w:eastAsia="ru-RU"/>
        </w:rPr>
      </w:pPr>
      <w:r w:rsidRPr="00F16512">
        <w:rPr>
          <w:kern w:val="0"/>
          <w:sz w:val="24"/>
          <w:szCs w:val="24"/>
          <w:lang w:eastAsia="ru-RU"/>
        </w:rPr>
        <w:t xml:space="preserve">с. </w:t>
      </w:r>
      <w:r w:rsidR="004E5D9E">
        <w:rPr>
          <w:kern w:val="0"/>
          <w:sz w:val="24"/>
          <w:szCs w:val="24"/>
          <w:lang w:eastAsia="ru-RU"/>
        </w:rPr>
        <w:t>Александровка Донская</w:t>
      </w:r>
    </w:p>
    <w:p w:rsidR="00F16512" w:rsidRPr="004601DD" w:rsidRDefault="00F16512" w:rsidP="00F16512">
      <w:pPr>
        <w:suppressAutoHyphens w:val="0"/>
        <w:rPr>
          <w:kern w:val="0"/>
          <w:sz w:val="26"/>
          <w:szCs w:val="26"/>
          <w:u w:val="single"/>
          <w:lang w:eastAsia="ru-RU"/>
        </w:rPr>
      </w:pPr>
    </w:p>
    <w:p w:rsidR="00F16512" w:rsidRPr="004601DD" w:rsidRDefault="00AA215E" w:rsidP="00F16512">
      <w:pPr>
        <w:tabs>
          <w:tab w:val="left" w:pos="3828"/>
        </w:tabs>
        <w:suppressAutoHyphens w:val="0"/>
        <w:autoSpaceDE w:val="0"/>
        <w:autoSpaceDN w:val="0"/>
        <w:adjustRightInd w:val="0"/>
        <w:ind w:right="4960"/>
        <w:jc w:val="both"/>
        <w:rPr>
          <w:bCs/>
          <w:kern w:val="0"/>
          <w:sz w:val="26"/>
          <w:szCs w:val="26"/>
          <w:lang w:eastAsia="ru-RU"/>
        </w:rPr>
      </w:pPr>
      <w:r w:rsidRPr="004601DD">
        <w:rPr>
          <w:bCs/>
          <w:kern w:val="0"/>
          <w:sz w:val="26"/>
          <w:szCs w:val="26"/>
          <w:lang w:eastAsia="ru-RU"/>
        </w:rPr>
        <w:t xml:space="preserve"> </w:t>
      </w:r>
      <w:r w:rsidR="00F16512" w:rsidRPr="004601DD">
        <w:rPr>
          <w:bCs/>
          <w:kern w:val="0"/>
          <w:sz w:val="26"/>
          <w:szCs w:val="26"/>
          <w:lang w:eastAsia="ru-RU"/>
        </w:rPr>
        <w:t xml:space="preserve">Об утверждении Правил благоустройства территории </w:t>
      </w:r>
      <w:r w:rsidR="004E5D9E" w:rsidRPr="004601DD">
        <w:rPr>
          <w:bCs/>
          <w:kern w:val="0"/>
          <w:sz w:val="26"/>
          <w:szCs w:val="26"/>
          <w:lang w:eastAsia="ru-RU"/>
        </w:rPr>
        <w:t>Александро-Донского</w:t>
      </w:r>
      <w:r w:rsidR="00F16512" w:rsidRPr="004601DD">
        <w:rPr>
          <w:bCs/>
          <w:kern w:val="0"/>
          <w:sz w:val="26"/>
          <w:szCs w:val="26"/>
          <w:lang w:eastAsia="ru-RU"/>
        </w:rPr>
        <w:t xml:space="preserve"> сельского поселения Павловского муниципального района Воронежской области</w:t>
      </w:r>
    </w:p>
    <w:p w:rsidR="00F16512" w:rsidRPr="00F16512" w:rsidRDefault="00F16512" w:rsidP="00F16512">
      <w:pPr>
        <w:suppressAutoHyphens w:val="0"/>
        <w:autoSpaceDE w:val="0"/>
        <w:autoSpaceDN w:val="0"/>
        <w:adjustRightInd w:val="0"/>
        <w:ind w:firstLine="720"/>
        <w:jc w:val="both"/>
        <w:rPr>
          <w:kern w:val="0"/>
          <w:sz w:val="26"/>
          <w:szCs w:val="26"/>
          <w:lang w:eastAsia="ru-RU"/>
        </w:rPr>
      </w:pPr>
    </w:p>
    <w:p w:rsidR="00F16512" w:rsidRPr="00F16512" w:rsidRDefault="00F16512" w:rsidP="00F16512">
      <w:pPr>
        <w:suppressAutoHyphens w:val="0"/>
        <w:autoSpaceDE w:val="0"/>
        <w:autoSpaceDN w:val="0"/>
        <w:adjustRightInd w:val="0"/>
        <w:ind w:firstLine="720"/>
        <w:jc w:val="both"/>
        <w:rPr>
          <w:bCs/>
          <w:kern w:val="0"/>
          <w:sz w:val="26"/>
          <w:szCs w:val="26"/>
          <w:lang w:eastAsia="ru-RU"/>
        </w:rPr>
      </w:pPr>
      <w:r w:rsidRPr="00F16512">
        <w:rPr>
          <w:bCs/>
          <w:kern w:val="0"/>
          <w:sz w:val="26"/>
          <w:szCs w:val="26"/>
          <w:lang w:eastAsia="ru-RU"/>
        </w:rPr>
        <w:t>В целях обеспечения надлежащего санитарного состояния, чистоты и порядка на территории</w:t>
      </w:r>
      <w:r w:rsidRPr="00F16512">
        <w:rPr>
          <w:bCs/>
          <w:i/>
          <w:kern w:val="0"/>
          <w:sz w:val="26"/>
          <w:szCs w:val="26"/>
          <w:lang w:eastAsia="ru-RU"/>
        </w:rPr>
        <w:t xml:space="preserve"> </w:t>
      </w:r>
      <w:r w:rsidR="004E5D9E">
        <w:rPr>
          <w:bCs/>
          <w:kern w:val="0"/>
          <w:sz w:val="26"/>
          <w:szCs w:val="26"/>
          <w:lang w:eastAsia="ru-RU"/>
        </w:rPr>
        <w:t>Александро-Донского</w:t>
      </w:r>
      <w:r w:rsidRPr="00F16512">
        <w:rPr>
          <w:bCs/>
          <w:kern w:val="0"/>
          <w:sz w:val="26"/>
          <w:szCs w:val="26"/>
          <w:lang w:eastAsia="ru-RU"/>
        </w:rPr>
        <w:t xml:space="preserve"> сельского поселения</w:t>
      </w:r>
      <w:r w:rsidRPr="00F16512">
        <w:rPr>
          <w:bCs/>
          <w:i/>
          <w:kern w:val="0"/>
          <w:sz w:val="26"/>
          <w:szCs w:val="26"/>
          <w:lang w:eastAsia="ru-RU"/>
        </w:rPr>
        <w:t xml:space="preserve">, </w:t>
      </w:r>
      <w:r w:rsidRPr="00F16512">
        <w:rPr>
          <w:bCs/>
          <w:kern w:val="0"/>
          <w:sz w:val="26"/>
          <w:szCs w:val="26"/>
          <w:lang w:eastAsia="ru-RU"/>
        </w:rPr>
        <w:t xml:space="preserve">руководствуясь статьями 14, 43 Федерального закона от 06.10.2003 № 131-ФЗ «Об общих принципах организации местного самоуправления в Российской Федерации», приказа Министерства строительства и жилищно-коммунального хозяйства Российской Федерации от 14 апреля 2017 г. №711/пр «Об утверждении методических рекомендаций для подготовки правил благоустройства территорий поселений, городских округов, внутригородских районов», в соответствии с Уставом </w:t>
      </w:r>
      <w:r w:rsidR="004E5D9E">
        <w:rPr>
          <w:bCs/>
          <w:kern w:val="0"/>
          <w:sz w:val="26"/>
          <w:szCs w:val="26"/>
          <w:lang w:eastAsia="ru-RU"/>
        </w:rPr>
        <w:t>Александро-Донского</w:t>
      </w:r>
      <w:r w:rsidRPr="00F16512">
        <w:rPr>
          <w:bCs/>
          <w:kern w:val="0"/>
          <w:sz w:val="26"/>
          <w:szCs w:val="26"/>
          <w:lang w:eastAsia="ru-RU"/>
        </w:rPr>
        <w:t xml:space="preserve"> сельского поселения, Совет народных депутатов </w:t>
      </w:r>
      <w:r w:rsidR="004E5D9E">
        <w:rPr>
          <w:bCs/>
          <w:kern w:val="0"/>
          <w:sz w:val="26"/>
          <w:szCs w:val="26"/>
          <w:lang w:eastAsia="ru-RU"/>
        </w:rPr>
        <w:t>Александро-Донского</w:t>
      </w:r>
      <w:r w:rsidRPr="00F16512">
        <w:rPr>
          <w:bCs/>
          <w:kern w:val="0"/>
          <w:sz w:val="26"/>
          <w:szCs w:val="26"/>
          <w:lang w:eastAsia="ru-RU"/>
        </w:rPr>
        <w:t xml:space="preserve"> сельского поселения</w:t>
      </w:r>
    </w:p>
    <w:p w:rsidR="00F16512" w:rsidRPr="00F16512" w:rsidRDefault="00F16512" w:rsidP="00F16512">
      <w:pPr>
        <w:suppressAutoHyphens w:val="0"/>
        <w:autoSpaceDE w:val="0"/>
        <w:autoSpaceDN w:val="0"/>
        <w:adjustRightInd w:val="0"/>
        <w:ind w:firstLine="720"/>
        <w:jc w:val="both"/>
        <w:rPr>
          <w:bCs/>
          <w:kern w:val="0"/>
          <w:sz w:val="26"/>
          <w:szCs w:val="26"/>
          <w:lang w:eastAsia="ru-RU"/>
        </w:rPr>
      </w:pPr>
    </w:p>
    <w:p w:rsidR="00F16512" w:rsidRPr="00F16512" w:rsidRDefault="00F16512" w:rsidP="00F16512">
      <w:pPr>
        <w:suppressAutoHyphens w:val="0"/>
        <w:autoSpaceDE w:val="0"/>
        <w:autoSpaceDN w:val="0"/>
        <w:adjustRightInd w:val="0"/>
        <w:ind w:firstLine="720"/>
        <w:jc w:val="center"/>
        <w:rPr>
          <w:kern w:val="0"/>
          <w:sz w:val="26"/>
          <w:szCs w:val="26"/>
          <w:lang w:eastAsia="ru-RU"/>
        </w:rPr>
      </w:pPr>
      <w:r w:rsidRPr="00F16512">
        <w:rPr>
          <w:kern w:val="0"/>
          <w:sz w:val="26"/>
          <w:szCs w:val="26"/>
          <w:lang w:eastAsia="ru-RU"/>
        </w:rPr>
        <w:t>РЕШИЛ:</w:t>
      </w:r>
    </w:p>
    <w:p w:rsidR="00A80424" w:rsidRPr="00A80424" w:rsidRDefault="00A80424" w:rsidP="00A80424">
      <w:pPr>
        <w:suppressAutoHyphens w:val="0"/>
        <w:autoSpaceDE w:val="0"/>
        <w:autoSpaceDN w:val="0"/>
        <w:adjustRightInd w:val="0"/>
        <w:ind w:firstLine="720"/>
        <w:jc w:val="both"/>
        <w:rPr>
          <w:kern w:val="0"/>
          <w:sz w:val="26"/>
          <w:szCs w:val="26"/>
          <w:lang w:eastAsia="ru-RU"/>
        </w:rPr>
      </w:pPr>
      <w:r w:rsidRPr="00A80424">
        <w:rPr>
          <w:kern w:val="0"/>
          <w:sz w:val="26"/>
          <w:szCs w:val="26"/>
          <w:lang w:eastAsia="ru-RU"/>
        </w:rPr>
        <w:t xml:space="preserve">1. Утвердить Правила благоустройства территории </w:t>
      </w:r>
      <w:r w:rsidR="004E5D9E">
        <w:rPr>
          <w:bCs/>
          <w:kern w:val="0"/>
          <w:sz w:val="26"/>
          <w:szCs w:val="26"/>
          <w:lang w:eastAsia="ru-RU"/>
        </w:rPr>
        <w:t>Александро-Донского</w:t>
      </w:r>
      <w:r w:rsidRPr="00A80424">
        <w:rPr>
          <w:bCs/>
          <w:kern w:val="0"/>
          <w:sz w:val="26"/>
          <w:szCs w:val="26"/>
          <w:lang w:eastAsia="ru-RU"/>
        </w:rPr>
        <w:t xml:space="preserve">  сельского поселения Павловского муниципального района Воронежской области</w:t>
      </w:r>
      <w:r w:rsidRPr="00A80424">
        <w:rPr>
          <w:kern w:val="0"/>
          <w:sz w:val="26"/>
          <w:szCs w:val="26"/>
          <w:lang w:eastAsia="ru-RU"/>
        </w:rPr>
        <w:t xml:space="preserve">, согласно приложению. </w:t>
      </w:r>
    </w:p>
    <w:p w:rsidR="00A80424" w:rsidRPr="00A80424" w:rsidRDefault="00A80424" w:rsidP="00A80424">
      <w:pPr>
        <w:suppressAutoHyphens w:val="0"/>
        <w:ind w:right="-5" w:firstLine="720"/>
        <w:jc w:val="both"/>
        <w:rPr>
          <w:kern w:val="0"/>
          <w:sz w:val="26"/>
          <w:szCs w:val="26"/>
          <w:lang w:eastAsia="ru-RU"/>
        </w:rPr>
      </w:pPr>
      <w:r w:rsidRPr="00A80424">
        <w:rPr>
          <w:kern w:val="0"/>
          <w:sz w:val="26"/>
          <w:szCs w:val="26"/>
          <w:lang w:eastAsia="ru-RU"/>
        </w:rPr>
        <w:t>2. Признать утратившим силу:</w:t>
      </w:r>
    </w:p>
    <w:p w:rsidR="00A80424" w:rsidRPr="00A80424" w:rsidRDefault="00A80424" w:rsidP="00A80424">
      <w:pPr>
        <w:suppressAutoHyphens w:val="0"/>
        <w:ind w:right="-5" w:firstLine="720"/>
        <w:jc w:val="both"/>
        <w:rPr>
          <w:b/>
          <w:kern w:val="0"/>
          <w:sz w:val="26"/>
          <w:szCs w:val="26"/>
          <w:lang w:eastAsia="ru-RU"/>
        </w:rPr>
      </w:pPr>
      <w:r w:rsidRPr="00A80424">
        <w:rPr>
          <w:kern w:val="0"/>
          <w:sz w:val="26"/>
          <w:szCs w:val="26"/>
          <w:lang w:eastAsia="ru-RU"/>
        </w:rPr>
        <w:t xml:space="preserve">- решение Совета народных депутатов </w:t>
      </w:r>
      <w:r w:rsidR="004E5D9E">
        <w:rPr>
          <w:kern w:val="0"/>
          <w:sz w:val="26"/>
          <w:szCs w:val="26"/>
          <w:lang w:eastAsia="ru-RU"/>
        </w:rPr>
        <w:t>Александро-Донского</w:t>
      </w:r>
      <w:r w:rsidRPr="00A80424">
        <w:rPr>
          <w:kern w:val="0"/>
          <w:sz w:val="26"/>
          <w:szCs w:val="26"/>
          <w:lang w:eastAsia="ru-RU"/>
        </w:rPr>
        <w:t xml:space="preserve"> сельского поселения </w:t>
      </w:r>
      <w:r w:rsidR="0050284E">
        <w:rPr>
          <w:kern w:val="0"/>
          <w:sz w:val="26"/>
          <w:szCs w:val="26"/>
          <w:lang w:eastAsia="ru-RU"/>
        </w:rPr>
        <w:t>от  25.</w:t>
      </w:r>
      <w:r w:rsidR="004E5D9E">
        <w:rPr>
          <w:kern w:val="0"/>
          <w:sz w:val="26"/>
          <w:szCs w:val="26"/>
          <w:lang w:eastAsia="ru-RU"/>
        </w:rPr>
        <w:t>10</w:t>
      </w:r>
      <w:r>
        <w:rPr>
          <w:kern w:val="0"/>
          <w:sz w:val="26"/>
          <w:szCs w:val="26"/>
          <w:lang w:eastAsia="ru-RU"/>
        </w:rPr>
        <w:t>.2017 г. №</w:t>
      </w:r>
      <w:r w:rsidR="004E5D9E">
        <w:rPr>
          <w:kern w:val="0"/>
          <w:sz w:val="26"/>
          <w:szCs w:val="26"/>
          <w:lang w:eastAsia="ru-RU"/>
        </w:rPr>
        <w:t>145</w:t>
      </w:r>
      <w:r w:rsidRPr="00A80424">
        <w:rPr>
          <w:b/>
          <w:kern w:val="0"/>
          <w:sz w:val="26"/>
          <w:szCs w:val="26"/>
          <w:lang w:eastAsia="ru-RU"/>
        </w:rPr>
        <w:t xml:space="preserve"> «</w:t>
      </w:r>
      <w:r w:rsidRPr="00A80424">
        <w:rPr>
          <w:bCs/>
          <w:kern w:val="0"/>
          <w:sz w:val="26"/>
          <w:szCs w:val="26"/>
          <w:lang w:eastAsia="ru-RU"/>
        </w:rPr>
        <w:t xml:space="preserve">Об утверждении Правил благоустройства, озеленения и содержания территории </w:t>
      </w:r>
      <w:r w:rsidR="004E5D9E">
        <w:rPr>
          <w:bCs/>
          <w:kern w:val="0"/>
          <w:sz w:val="26"/>
          <w:szCs w:val="26"/>
          <w:lang w:eastAsia="ru-RU"/>
        </w:rPr>
        <w:t>Александро-Донского</w:t>
      </w:r>
      <w:r w:rsidRPr="00A80424">
        <w:rPr>
          <w:bCs/>
          <w:kern w:val="0"/>
          <w:sz w:val="26"/>
          <w:szCs w:val="26"/>
          <w:lang w:eastAsia="ru-RU"/>
        </w:rPr>
        <w:t xml:space="preserve"> сельского поселения»</w:t>
      </w:r>
    </w:p>
    <w:p w:rsidR="00F16512" w:rsidRPr="00F16512" w:rsidRDefault="00F16512" w:rsidP="00F16512">
      <w:pPr>
        <w:pStyle w:val="afa"/>
        <w:suppressAutoHyphens w:val="0"/>
        <w:autoSpaceDE w:val="0"/>
        <w:autoSpaceDN w:val="0"/>
        <w:adjustRightInd w:val="0"/>
        <w:ind w:left="2505"/>
        <w:rPr>
          <w:bCs/>
          <w:kern w:val="0"/>
          <w:sz w:val="26"/>
          <w:szCs w:val="26"/>
          <w:lang w:eastAsia="ru-RU"/>
        </w:rPr>
      </w:pPr>
    </w:p>
    <w:p w:rsidR="00F16512" w:rsidRDefault="00F16512" w:rsidP="00F16512">
      <w:pPr>
        <w:widowControl w:val="0"/>
        <w:suppressAutoHyphens w:val="0"/>
        <w:autoSpaceDE w:val="0"/>
        <w:autoSpaceDN w:val="0"/>
        <w:adjustRightInd w:val="0"/>
        <w:rPr>
          <w:kern w:val="0"/>
          <w:sz w:val="26"/>
          <w:szCs w:val="26"/>
          <w:lang w:eastAsia="ru-RU"/>
        </w:rPr>
      </w:pPr>
      <w:r>
        <w:rPr>
          <w:kern w:val="0"/>
          <w:sz w:val="26"/>
          <w:szCs w:val="26"/>
          <w:lang w:eastAsia="ru-RU"/>
        </w:rPr>
        <w:t xml:space="preserve"> 2 </w:t>
      </w:r>
      <w:r w:rsidRPr="00F16512">
        <w:rPr>
          <w:kern w:val="0"/>
          <w:sz w:val="26"/>
          <w:szCs w:val="26"/>
          <w:lang w:eastAsia="ru-RU"/>
        </w:rPr>
        <w:t xml:space="preserve">. Обнародовать настоящее решение в соответствии с Положением о порядке обнародования муниципальных правовых актов </w:t>
      </w:r>
      <w:r w:rsidR="004E5D9E">
        <w:rPr>
          <w:kern w:val="0"/>
          <w:sz w:val="26"/>
          <w:szCs w:val="26"/>
          <w:lang w:eastAsia="ru-RU"/>
        </w:rPr>
        <w:t>Александро-Донского</w:t>
      </w:r>
      <w:r w:rsidRPr="00F16512">
        <w:rPr>
          <w:kern w:val="0"/>
          <w:sz w:val="26"/>
          <w:szCs w:val="26"/>
          <w:lang w:eastAsia="ru-RU"/>
        </w:rPr>
        <w:t xml:space="preserve"> сельского поселения и разместить на официальном сайте администрации </w:t>
      </w:r>
      <w:r w:rsidR="004E5D9E">
        <w:rPr>
          <w:kern w:val="0"/>
          <w:sz w:val="26"/>
          <w:szCs w:val="26"/>
          <w:lang w:eastAsia="ru-RU"/>
        </w:rPr>
        <w:t>Александро-Донского</w:t>
      </w:r>
      <w:r w:rsidRPr="00F16512">
        <w:rPr>
          <w:kern w:val="0"/>
          <w:sz w:val="26"/>
          <w:szCs w:val="26"/>
          <w:lang w:eastAsia="ru-RU"/>
        </w:rPr>
        <w:t xml:space="preserve"> сельского поселения в сети Интернет.</w:t>
      </w:r>
    </w:p>
    <w:p w:rsidR="0050284E" w:rsidRDefault="0050284E" w:rsidP="00F16512">
      <w:pPr>
        <w:suppressAutoHyphens w:val="0"/>
        <w:rPr>
          <w:rFonts w:eastAsiaTheme="minorEastAsia"/>
          <w:kern w:val="0"/>
          <w:sz w:val="26"/>
          <w:szCs w:val="26"/>
          <w:lang w:eastAsia="ru-RU"/>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82"/>
      </w:tblGrid>
      <w:tr w:rsidR="004E5D9E" w:rsidTr="004E5D9E">
        <w:tc>
          <w:tcPr>
            <w:tcW w:w="4785" w:type="dxa"/>
          </w:tcPr>
          <w:p w:rsidR="004601DD" w:rsidRDefault="004601DD" w:rsidP="00F16512">
            <w:pPr>
              <w:rPr>
                <w:sz w:val="26"/>
                <w:szCs w:val="26"/>
              </w:rPr>
            </w:pPr>
            <w:r>
              <w:rPr>
                <w:sz w:val="26"/>
                <w:szCs w:val="26"/>
              </w:rPr>
              <w:t xml:space="preserve">Глава  </w:t>
            </w:r>
            <w:r w:rsidR="004E5D9E" w:rsidRPr="004601DD">
              <w:rPr>
                <w:sz w:val="26"/>
                <w:szCs w:val="26"/>
              </w:rPr>
              <w:t xml:space="preserve">Александро-Донского </w:t>
            </w:r>
          </w:p>
          <w:p w:rsidR="004E5D9E" w:rsidRPr="004601DD" w:rsidRDefault="004E5D9E" w:rsidP="00F16512">
            <w:pPr>
              <w:rPr>
                <w:sz w:val="26"/>
                <w:szCs w:val="26"/>
              </w:rPr>
            </w:pPr>
            <w:r w:rsidRPr="004601DD">
              <w:rPr>
                <w:sz w:val="26"/>
                <w:szCs w:val="26"/>
              </w:rPr>
              <w:t>сельского поселения</w:t>
            </w:r>
          </w:p>
        </w:tc>
        <w:tc>
          <w:tcPr>
            <w:tcW w:w="4785" w:type="dxa"/>
          </w:tcPr>
          <w:p w:rsidR="004E5D9E" w:rsidRPr="004601DD" w:rsidRDefault="004E5D9E" w:rsidP="00F16512">
            <w:pPr>
              <w:rPr>
                <w:sz w:val="26"/>
                <w:szCs w:val="26"/>
              </w:rPr>
            </w:pPr>
            <w:r w:rsidRPr="004601DD">
              <w:rPr>
                <w:sz w:val="26"/>
                <w:szCs w:val="26"/>
              </w:rPr>
              <w:t xml:space="preserve">          </w:t>
            </w:r>
          </w:p>
          <w:p w:rsidR="004E5D9E" w:rsidRPr="004601DD" w:rsidRDefault="004E5D9E" w:rsidP="004601DD">
            <w:pPr>
              <w:jc w:val="right"/>
              <w:rPr>
                <w:sz w:val="26"/>
                <w:szCs w:val="26"/>
              </w:rPr>
            </w:pPr>
            <w:r w:rsidRPr="004601DD">
              <w:rPr>
                <w:sz w:val="26"/>
                <w:szCs w:val="26"/>
              </w:rPr>
              <w:t xml:space="preserve">                                             </w:t>
            </w:r>
            <w:r w:rsidR="004601DD">
              <w:rPr>
                <w:sz w:val="26"/>
                <w:szCs w:val="26"/>
              </w:rPr>
              <w:t xml:space="preserve">                                                   </w:t>
            </w:r>
            <w:r w:rsidRPr="004601DD">
              <w:rPr>
                <w:sz w:val="26"/>
                <w:szCs w:val="26"/>
              </w:rPr>
              <w:t>В.И.Антоненко</w:t>
            </w:r>
          </w:p>
        </w:tc>
      </w:tr>
    </w:tbl>
    <w:p w:rsidR="00F16512" w:rsidRDefault="00F16512" w:rsidP="00F16512">
      <w:pPr>
        <w:rPr>
          <w:sz w:val="24"/>
          <w:szCs w:val="24"/>
        </w:rPr>
      </w:pPr>
    </w:p>
    <w:p w:rsidR="004601DD" w:rsidRDefault="00F16512" w:rsidP="00F16512">
      <w:pPr>
        <w:ind w:firstLine="284"/>
        <w:jc w:val="center"/>
        <w:rPr>
          <w:sz w:val="24"/>
          <w:szCs w:val="24"/>
        </w:rPr>
      </w:pPr>
      <w:r>
        <w:rPr>
          <w:sz w:val="24"/>
          <w:szCs w:val="24"/>
        </w:rPr>
        <w:lastRenderedPageBreak/>
        <w:t xml:space="preserve">                                                                      </w:t>
      </w:r>
    </w:p>
    <w:p w:rsidR="00981E63" w:rsidRPr="006B67B5" w:rsidRDefault="004601DD" w:rsidP="00F16512">
      <w:pPr>
        <w:ind w:firstLine="284"/>
        <w:jc w:val="center"/>
        <w:rPr>
          <w:sz w:val="24"/>
          <w:szCs w:val="24"/>
        </w:rPr>
      </w:pPr>
      <w:r>
        <w:rPr>
          <w:sz w:val="24"/>
          <w:szCs w:val="24"/>
        </w:rPr>
        <w:t xml:space="preserve">                                                                      </w:t>
      </w:r>
      <w:r w:rsidR="00006C45" w:rsidRPr="006B67B5">
        <w:rPr>
          <w:sz w:val="24"/>
          <w:szCs w:val="24"/>
        </w:rPr>
        <w:t>Приложение к Решению Совета</w:t>
      </w:r>
    </w:p>
    <w:p w:rsidR="00196A40" w:rsidRPr="006B67B5" w:rsidRDefault="004E5D9E" w:rsidP="00196A40">
      <w:pPr>
        <w:ind w:left="4320" w:firstLine="720"/>
        <w:rPr>
          <w:sz w:val="24"/>
          <w:szCs w:val="24"/>
        </w:rPr>
      </w:pPr>
      <w:r>
        <w:rPr>
          <w:sz w:val="24"/>
          <w:szCs w:val="24"/>
        </w:rPr>
        <w:t xml:space="preserve">   </w:t>
      </w:r>
      <w:r w:rsidR="00196A40" w:rsidRPr="006B67B5">
        <w:rPr>
          <w:sz w:val="24"/>
          <w:szCs w:val="24"/>
        </w:rPr>
        <w:t xml:space="preserve"> </w:t>
      </w:r>
      <w:r w:rsidR="00006C45" w:rsidRPr="006B67B5">
        <w:rPr>
          <w:sz w:val="24"/>
          <w:szCs w:val="24"/>
        </w:rPr>
        <w:t xml:space="preserve">народных депутатов </w:t>
      </w:r>
    </w:p>
    <w:p w:rsidR="004E5D9E" w:rsidRDefault="004E5D9E" w:rsidP="004E5D9E">
      <w:pPr>
        <w:rPr>
          <w:sz w:val="24"/>
          <w:szCs w:val="24"/>
        </w:rPr>
      </w:pPr>
      <w:r>
        <w:rPr>
          <w:sz w:val="24"/>
          <w:szCs w:val="24"/>
        </w:rPr>
        <w:t xml:space="preserve">                                                                                       </w:t>
      </w:r>
      <w:r w:rsidR="00196A40" w:rsidRPr="006B67B5">
        <w:rPr>
          <w:sz w:val="24"/>
          <w:szCs w:val="24"/>
        </w:rPr>
        <w:t xml:space="preserve"> </w:t>
      </w:r>
      <w:r>
        <w:rPr>
          <w:sz w:val="24"/>
          <w:szCs w:val="24"/>
        </w:rPr>
        <w:t xml:space="preserve">Александро-Донского </w:t>
      </w:r>
    </w:p>
    <w:p w:rsidR="00196A40" w:rsidRPr="006B67B5" w:rsidRDefault="004E5D9E" w:rsidP="004E5D9E">
      <w:pPr>
        <w:rPr>
          <w:sz w:val="24"/>
          <w:szCs w:val="24"/>
        </w:rPr>
      </w:pPr>
      <w:r>
        <w:rPr>
          <w:sz w:val="24"/>
          <w:szCs w:val="24"/>
        </w:rPr>
        <w:t xml:space="preserve">                                                                                        </w:t>
      </w:r>
      <w:r w:rsidR="00EC4A5D" w:rsidRPr="006B67B5">
        <w:rPr>
          <w:sz w:val="24"/>
          <w:szCs w:val="24"/>
        </w:rPr>
        <w:t xml:space="preserve">сельского поселения </w:t>
      </w:r>
    </w:p>
    <w:p w:rsidR="00006C45" w:rsidRPr="006B67B5" w:rsidRDefault="004E5D9E" w:rsidP="004E5D9E">
      <w:pPr>
        <w:rPr>
          <w:sz w:val="24"/>
          <w:szCs w:val="24"/>
        </w:rPr>
      </w:pPr>
      <w:r>
        <w:rPr>
          <w:sz w:val="24"/>
          <w:szCs w:val="24"/>
        </w:rPr>
        <w:t xml:space="preserve">                                                                                        от </w:t>
      </w:r>
      <w:r w:rsidR="004731AD">
        <w:rPr>
          <w:sz w:val="24"/>
          <w:szCs w:val="24"/>
        </w:rPr>
        <w:t>27</w:t>
      </w:r>
      <w:r w:rsidR="00F16512">
        <w:rPr>
          <w:sz w:val="24"/>
          <w:szCs w:val="24"/>
        </w:rPr>
        <w:t xml:space="preserve"> </w:t>
      </w:r>
      <w:r>
        <w:rPr>
          <w:sz w:val="24"/>
          <w:szCs w:val="24"/>
        </w:rPr>
        <w:t>апреля</w:t>
      </w:r>
      <w:r w:rsidR="00EC4A5D" w:rsidRPr="006B67B5">
        <w:rPr>
          <w:sz w:val="24"/>
          <w:szCs w:val="24"/>
        </w:rPr>
        <w:t xml:space="preserve"> </w:t>
      </w:r>
      <w:r>
        <w:rPr>
          <w:sz w:val="24"/>
          <w:szCs w:val="24"/>
        </w:rPr>
        <w:t>2018</w:t>
      </w:r>
      <w:r w:rsidR="00006C45" w:rsidRPr="006B67B5">
        <w:rPr>
          <w:sz w:val="24"/>
          <w:szCs w:val="24"/>
        </w:rPr>
        <w:t>г.</w:t>
      </w:r>
      <w:r w:rsidR="00196A40" w:rsidRPr="006B67B5">
        <w:rPr>
          <w:sz w:val="24"/>
          <w:szCs w:val="24"/>
        </w:rPr>
        <w:t xml:space="preserve"> </w:t>
      </w:r>
      <w:r w:rsidR="00EC4A5D" w:rsidRPr="006B67B5">
        <w:rPr>
          <w:sz w:val="24"/>
          <w:szCs w:val="24"/>
        </w:rPr>
        <w:t>№</w:t>
      </w:r>
      <w:r w:rsidR="00196A40" w:rsidRPr="006B67B5">
        <w:rPr>
          <w:sz w:val="24"/>
          <w:szCs w:val="24"/>
        </w:rPr>
        <w:t xml:space="preserve"> </w:t>
      </w:r>
      <w:r w:rsidR="004731AD">
        <w:rPr>
          <w:sz w:val="24"/>
          <w:szCs w:val="24"/>
        </w:rPr>
        <w:t>193</w:t>
      </w:r>
    </w:p>
    <w:p w:rsidR="00006C45" w:rsidRPr="006B67B5" w:rsidRDefault="00006C45">
      <w:pPr>
        <w:ind w:firstLine="284"/>
        <w:jc w:val="center"/>
        <w:rPr>
          <w:b/>
          <w:sz w:val="24"/>
          <w:szCs w:val="24"/>
        </w:rPr>
      </w:pPr>
    </w:p>
    <w:p w:rsidR="00A17A49" w:rsidRPr="006B67B5" w:rsidRDefault="00575226">
      <w:pPr>
        <w:ind w:firstLine="284"/>
        <w:jc w:val="center"/>
        <w:rPr>
          <w:b/>
          <w:sz w:val="26"/>
          <w:szCs w:val="26"/>
        </w:rPr>
      </w:pPr>
      <w:r w:rsidRPr="006B67B5">
        <w:rPr>
          <w:b/>
          <w:sz w:val="26"/>
          <w:szCs w:val="26"/>
        </w:rPr>
        <w:t>П</w:t>
      </w:r>
      <w:r w:rsidR="00A17A49" w:rsidRPr="006B67B5">
        <w:rPr>
          <w:b/>
          <w:sz w:val="26"/>
          <w:szCs w:val="26"/>
        </w:rPr>
        <w:t>РАВИЛА</w:t>
      </w:r>
      <w:r w:rsidRPr="006B67B5">
        <w:rPr>
          <w:b/>
          <w:sz w:val="26"/>
          <w:szCs w:val="26"/>
        </w:rPr>
        <w:t xml:space="preserve"> </w:t>
      </w:r>
    </w:p>
    <w:p w:rsidR="00575226" w:rsidRPr="006B67B5" w:rsidRDefault="00575226">
      <w:pPr>
        <w:ind w:firstLine="284"/>
        <w:jc w:val="center"/>
        <w:rPr>
          <w:b/>
          <w:sz w:val="26"/>
          <w:szCs w:val="26"/>
        </w:rPr>
      </w:pPr>
      <w:r w:rsidRPr="006B67B5">
        <w:rPr>
          <w:b/>
          <w:sz w:val="26"/>
          <w:szCs w:val="26"/>
        </w:rPr>
        <w:t xml:space="preserve">благоустройства </w:t>
      </w:r>
      <w:r w:rsidR="004E5D9E">
        <w:rPr>
          <w:b/>
          <w:sz w:val="26"/>
          <w:szCs w:val="26"/>
        </w:rPr>
        <w:t>Александро-Донского</w:t>
      </w:r>
      <w:r w:rsidR="00B1086D" w:rsidRPr="006B67B5">
        <w:rPr>
          <w:b/>
          <w:sz w:val="26"/>
          <w:szCs w:val="26"/>
        </w:rPr>
        <w:t xml:space="preserve"> сельского</w:t>
      </w:r>
      <w:r w:rsidR="00857EAB" w:rsidRPr="006B67B5">
        <w:rPr>
          <w:b/>
          <w:sz w:val="26"/>
          <w:szCs w:val="26"/>
        </w:rPr>
        <w:t xml:space="preserve"> </w:t>
      </w:r>
      <w:r w:rsidRPr="006B67B5">
        <w:rPr>
          <w:b/>
          <w:sz w:val="26"/>
          <w:szCs w:val="26"/>
        </w:rPr>
        <w:t xml:space="preserve">поселения </w:t>
      </w:r>
      <w:r w:rsidR="00902E63" w:rsidRPr="006B67B5">
        <w:rPr>
          <w:b/>
          <w:sz w:val="26"/>
          <w:szCs w:val="26"/>
        </w:rPr>
        <w:t>Павловского муниципального района</w:t>
      </w:r>
      <w:r w:rsidRPr="006B67B5">
        <w:rPr>
          <w:b/>
          <w:sz w:val="26"/>
          <w:szCs w:val="26"/>
        </w:rPr>
        <w:t xml:space="preserve"> </w:t>
      </w:r>
      <w:r w:rsidR="001D631C" w:rsidRPr="006B67B5">
        <w:rPr>
          <w:b/>
          <w:sz w:val="26"/>
          <w:szCs w:val="26"/>
        </w:rPr>
        <w:t>Воронежской</w:t>
      </w:r>
      <w:r w:rsidRPr="006B67B5">
        <w:rPr>
          <w:b/>
          <w:sz w:val="26"/>
          <w:szCs w:val="26"/>
        </w:rPr>
        <w:t xml:space="preserve"> области</w:t>
      </w:r>
    </w:p>
    <w:p w:rsidR="00A17A49" w:rsidRPr="006B67B5" w:rsidRDefault="00A17A49">
      <w:pPr>
        <w:ind w:firstLine="284"/>
        <w:jc w:val="center"/>
        <w:rPr>
          <w:sz w:val="26"/>
          <w:szCs w:val="26"/>
        </w:rPr>
      </w:pPr>
    </w:p>
    <w:p w:rsidR="00575226" w:rsidRPr="006B67B5" w:rsidRDefault="00575226" w:rsidP="00DC04CC">
      <w:pPr>
        <w:ind w:firstLine="709"/>
        <w:jc w:val="both"/>
        <w:rPr>
          <w:kern w:val="0"/>
          <w:sz w:val="26"/>
          <w:szCs w:val="26"/>
          <w:lang w:eastAsia="ru-RU"/>
        </w:rPr>
      </w:pPr>
      <w:r w:rsidRPr="006B67B5">
        <w:rPr>
          <w:sz w:val="26"/>
          <w:szCs w:val="26"/>
        </w:rPr>
        <w:t xml:space="preserve">Правила благоустройства </w:t>
      </w:r>
      <w:r w:rsidR="004E5D9E">
        <w:rPr>
          <w:sz w:val="26"/>
          <w:szCs w:val="26"/>
        </w:rPr>
        <w:t>Александро-Донского</w:t>
      </w:r>
      <w:r w:rsidR="00B1086D" w:rsidRPr="006B67B5">
        <w:rPr>
          <w:sz w:val="26"/>
          <w:szCs w:val="26"/>
        </w:rPr>
        <w:t xml:space="preserve"> сельского</w:t>
      </w:r>
      <w:r w:rsidRPr="006B67B5">
        <w:rPr>
          <w:sz w:val="26"/>
          <w:szCs w:val="26"/>
        </w:rPr>
        <w:t xml:space="preserve"> поселения  </w:t>
      </w:r>
      <w:r w:rsidR="00DC04CC" w:rsidRPr="006B67B5">
        <w:rPr>
          <w:color w:val="00000A"/>
          <w:sz w:val="26"/>
          <w:szCs w:val="26"/>
        </w:rPr>
        <w:t xml:space="preserve">Павловского муниципального района </w:t>
      </w:r>
      <w:r w:rsidR="001D631C" w:rsidRPr="006B67B5">
        <w:rPr>
          <w:sz w:val="26"/>
          <w:szCs w:val="26"/>
        </w:rPr>
        <w:t>Воронежской</w:t>
      </w:r>
      <w:r w:rsidRPr="006B67B5">
        <w:rPr>
          <w:sz w:val="26"/>
          <w:szCs w:val="26"/>
        </w:rPr>
        <w:t xml:space="preserve"> области (далее - Правила) разработаны в соответствии с</w:t>
      </w:r>
      <w:r w:rsidR="00902E63" w:rsidRPr="006B67B5">
        <w:rPr>
          <w:sz w:val="26"/>
          <w:szCs w:val="26"/>
        </w:rPr>
        <w:t xml:space="preserve"> пунктом  19 части 1 статьи 14 </w:t>
      </w:r>
      <w:r w:rsidR="001D631C" w:rsidRPr="006B67B5">
        <w:rPr>
          <w:kern w:val="0"/>
          <w:sz w:val="26"/>
          <w:szCs w:val="26"/>
          <w:lang w:eastAsia="ru-RU"/>
        </w:rPr>
        <w:t>Федеральн</w:t>
      </w:r>
      <w:r w:rsidR="00902E63" w:rsidRPr="006B67B5">
        <w:rPr>
          <w:kern w:val="0"/>
          <w:sz w:val="26"/>
          <w:szCs w:val="26"/>
          <w:lang w:eastAsia="ru-RU"/>
        </w:rPr>
        <w:t xml:space="preserve">ого </w:t>
      </w:r>
      <w:r w:rsidR="001D631C" w:rsidRPr="006B67B5">
        <w:rPr>
          <w:kern w:val="0"/>
          <w:sz w:val="26"/>
          <w:szCs w:val="26"/>
          <w:lang w:eastAsia="ru-RU"/>
        </w:rPr>
        <w:t xml:space="preserve"> закон</w:t>
      </w:r>
      <w:r w:rsidR="00902E63" w:rsidRPr="006B67B5">
        <w:rPr>
          <w:kern w:val="0"/>
          <w:sz w:val="26"/>
          <w:szCs w:val="26"/>
          <w:lang w:eastAsia="ru-RU"/>
        </w:rPr>
        <w:t>а</w:t>
      </w:r>
      <w:r w:rsidR="001D631C" w:rsidRPr="006B67B5">
        <w:rPr>
          <w:kern w:val="0"/>
          <w:sz w:val="26"/>
          <w:szCs w:val="26"/>
          <w:lang w:eastAsia="ru-RU"/>
        </w:rPr>
        <w:t xml:space="preserve"> от 06.10.2003 </w:t>
      </w:r>
      <w:r w:rsidR="00902E63" w:rsidRPr="006B67B5">
        <w:rPr>
          <w:kern w:val="0"/>
          <w:sz w:val="26"/>
          <w:szCs w:val="26"/>
          <w:lang w:eastAsia="ru-RU"/>
        </w:rPr>
        <w:t>№</w:t>
      </w:r>
      <w:r w:rsidR="001D631C" w:rsidRPr="006B67B5">
        <w:rPr>
          <w:kern w:val="0"/>
          <w:sz w:val="26"/>
          <w:szCs w:val="26"/>
          <w:lang w:eastAsia="ru-RU"/>
        </w:rPr>
        <w:t xml:space="preserve"> 131-ФЗ</w:t>
      </w:r>
      <w:r w:rsidR="00902E63" w:rsidRPr="006B67B5">
        <w:rPr>
          <w:kern w:val="0"/>
          <w:sz w:val="26"/>
          <w:szCs w:val="26"/>
          <w:lang w:eastAsia="ru-RU"/>
        </w:rPr>
        <w:t xml:space="preserve"> «</w:t>
      </w:r>
      <w:r w:rsidR="001D631C" w:rsidRPr="006B67B5">
        <w:rPr>
          <w:kern w:val="0"/>
          <w:sz w:val="26"/>
          <w:szCs w:val="26"/>
          <w:lang w:eastAsia="ru-RU"/>
        </w:rPr>
        <w:t>Об общих принципах организации местного самоуправления в Российской Федерации</w:t>
      </w:r>
      <w:r w:rsidR="00902E63" w:rsidRPr="006B67B5">
        <w:rPr>
          <w:kern w:val="0"/>
          <w:sz w:val="26"/>
          <w:szCs w:val="26"/>
          <w:lang w:eastAsia="ru-RU"/>
        </w:rPr>
        <w:t xml:space="preserve">», </w:t>
      </w:r>
      <w:r w:rsidRPr="006B67B5">
        <w:rPr>
          <w:sz w:val="26"/>
          <w:szCs w:val="26"/>
        </w:rPr>
        <w:t>Приказом Минстроя России от 13.04.2017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575226" w:rsidRPr="006B67B5" w:rsidRDefault="00575226">
      <w:pPr>
        <w:ind w:firstLine="709"/>
        <w:jc w:val="both"/>
        <w:rPr>
          <w:sz w:val="26"/>
          <w:szCs w:val="26"/>
        </w:rPr>
      </w:pPr>
    </w:p>
    <w:p w:rsidR="00575226" w:rsidRPr="006B67B5" w:rsidRDefault="00575226">
      <w:pPr>
        <w:ind w:firstLine="709"/>
        <w:jc w:val="center"/>
        <w:rPr>
          <w:color w:val="00000A"/>
          <w:sz w:val="26"/>
          <w:szCs w:val="26"/>
        </w:rPr>
      </w:pPr>
      <w:r w:rsidRPr="006B67B5">
        <w:rPr>
          <w:sz w:val="26"/>
          <w:szCs w:val="26"/>
        </w:rPr>
        <w:t>1. Общие положения.</w:t>
      </w:r>
    </w:p>
    <w:p w:rsidR="00575226" w:rsidRPr="006B67B5" w:rsidRDefault="00575226">
      <w:pPr>
        <w:ind w:firstLine="709"/>
        <w:jc w:val="both"/>
        <w:rPr>
          <w:sz w:val="26"/>
          <w:szCs w:val="26"/>
        </w:rPr>
      </w:pPr>
      <w:r w:rsidRPr="006B67B5">
        <w:rPr>
          <w:color w:val="00000A"/>
          <w:sz w:val="26"/>
          <w:szCs w:val="26"/>
        </w:rPr>
        <w:t xml:space="preserve">1.1. Правила устанавливают единые нормы и требования по благоустройству территории </w:t>
      </w:r>
      <w:r w:rsidR="004E5D9E">
        <w:rPr>
          <w:color w:val="00000A"/>
          <w:sz w:val="26"/>
          <w:szCs w:val="26"/>
        </w:rPr>
        <w:t>Александро-Донского</w:t>
      </w:r>
      <w:r w:rsidR="00B1086D" w:rsidRPr="006B67B5">
        <w:rPr>
          <w:color w:val="00000A"/>
          <w:sz w:val="26"/>
          <w:szCs w:val="26"/>
        </w:rPr>
        <w:t xml:space="preserve"> сельского</w:t>
      </w:r>
      <w:r w:rsidRPr="006B67B5">
        <w:rPr>
          <w:color w:val="00000A"/>
          <w:sz w:val="26"/>
          <w:szCs w:val="26"/>
        </w:rPr>
        <w:t xml:space="preserve"> поселения</w:t>
      </w:r>
      <w:r w:rsidR="00902E63" w:rsidRPr="006B67B5">
        <w:rPr>
          <w:color w:val="00000A"/>
          <w:sz w:val="26"/>
          <w:szCs w:val="26"/>
        </w:rPr>
        <w:t xml:space="preserve"> Павловского муниципального района Воронежской области</w:t>
      </w:r>
      <w:r w:rsidRPr="006B67B5">
        <w:rPr>
          <w:color w:val="00000A"/>
          <w:sz w:val="26"/>
          <w:szCs w:val="26"/>
        </w:rPr>
        <w:t xml:space="preserve">,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 них) и сооружений 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 </w:t>
      </w:r>
    </w:p>
    <w:p w:rsidR="00575226" w:rsidRPr="006B67B5" w:rsidRDefault="00575226">
      <w:pPr>
        <w:ind w:firstLine="709"/>
        <w:jc w:val="both"/>
        <w:rPr>
          <w:sz w:val="26"/>
          <w:szCs w:val="26"/>
        </w:rPr>
      </w:pPr>
      <w:r w:rsidRPr="006B67B5">
        <w:rPr>
          <w:sz w:val="26"/>
          <w:szCs w:val="26"/>
        </w:rPr>
        <w:t>1.2. Настоящие Правила обязательны для исполнения всеми юридическими</w:t>
      </w:r>
      <w:r w:rsidR="00B47510" w:rsidRPr="006B67B5">
        <w:rPr>
          <w:sz w:val="26"/>
          <w:szCs w:val="26"/>
        </w:rPr>
        <w:t xml:space="preserve"> лицами, индивидуальными предпринимателями</w:t>
      </w:r>
      <w:r w:rsidRPr="006B67B5">
        <w:rPr>
          <w:sz w:val="26"/>
          <w:szCs w:val="26"/>
        </w:rPr>
        <w:t xml:space="preserve"> и физическими лицами</w:t>
      </w:r>
      <w:r w:rsidR="00B47510" w:rsidRPr="006B67B5">
        <w:rPr>
          <w:sz w:val="26"/>
          <w:szCs w:val="26"/>
        </w:rPr>
        <w:t xml:space="preserve"> </w:t>
      </w:r>
      <w:r w:rsidRPr="006B67B5">
        <w:rPr>
          <w:sz w:val="26"/>
          <w:szCs w:val="26"/>
        </w:rPr>
        <w:t xml:space="preserve"> на территории </w:t>
      </w:r>
      <w:r w:rsidR="00B47510" w:rsidRPr="006B67B5">
        <w:rPr>
          <w:sz w:val="26"/>
          <w:szCs w:val="26"/>
        </w:rPr>
        <w:t>поселения</w:t>
      </w:r>
      <w:r w:rsidRPr="006B67B5">
        <w:rPr>
          <w:sz w:val="26"/>
          <w:szCs w:val="26"/>
        </w:rPr>
        <w:t>.</w:t>
      </w:r>
    </w:p>
    <w:p w:rsidR="00575226" w:rsidRPr="006B67B5" w:rsidRDefault="00575226">
      <w:pPr>
        <w:ind w:firstLine="709"/>
        <w:jc w:val="both"/>
        <w:rPr>
          <w:sz w:val="26"/>
          <w:szCs w:val="26"/>
        </w:rPr>
      </w:pPr>
      <w:r w:rsidRPr="006B67B5">
        <w:rPr>
          <w:sz w:val="26"/>
          <w:szCs w:val="26"/>
        </w:rPr>
        <w:t xml:space="preserve">1.3. Благоустройство территории </w:t>
      </w:r>
      <w:r w:rsidR="00B47510" w:rsidRPr="006B67B5">
        <w:rPr>
          <w:sz w:val="26"/>
          <w:szCs w:val="26"/>
        </w:rPr>
        <w:t>поселения</w:t>
      </w:r>
      <w:r w:rsidRPr="006B67B5">
        <w:rPr>
          <w:sz w:val="26"/>
          <w:szCs w:val="26"/>
        </w:rPr>
        <w:t xml:space="preserve"> обеспечивается:</w:t>
      </w:r>
    </w:p>
    <w:p w:rsidR="00575226" w:rsidRPr="006B67B5" w:rsidRDefault="00575226">
      <w:pPr>
        <w:ind w:firstLine="709"/>
        <w:jc w:val="both"/>
        <w:rPr>
          <w:sz w:val="26"/>
          <w:szCs w:val="26"/>
        </w:rPr>
      </w:pPr>
      <w:r w:rsidRPr="006B67B5">
        <w:rPr>
          <w:sz w:val="26"/>
          <w:szCs w:val="26"/>
        </w:rPr>
        <w:t xml:space="preserve">- органами местного самоуправления </w:t>
      </w:r>
      <w:r w:rsidR="004E5D9E">
        <w:rPr>
          <w:sz w:val="26"/>
          <w:szCs w:val="26"/>
        </w:rPr>
        <w:t>Александро-Донского</w:t>
      </w:r>
      <w:r w:rsidR="00B1086D" w:rsidRPr="006B67B5">
        <w:rPr>
          <w:sz w:val="26"/>
          <w:szCs w:val="26"/>
        </w:rPr>
        <w:t xml:space="preserve"> сельского</w:t>
      </w:r>
      <w:r w:rsidR="00BF2217" w:rsidRPr="006B67B5">
        <w:rPr>
          <w:sz w:val="26"/>
          <w:szCs w:val="26"/>
        </w:rPr>
        <w:t xml:space="preserve"> поселения </w:t>
      </w:r>
      <w:r w:rsidR="00F951B6" w:rsidRPr="006B67B5">
        <w:rPr>
          <w:sz w:val="26"/>
          <w:szCs w:val="26"/>
        </w:rPr>
        <w:t>Павловского муниципального района Воронежской</w:t>
      </w:r>
      <w:r w:rsidR="00BF2217" w:rsidRPr="006B67B5">
        <w:rPr>
          <w:sz w:val="26"/>
          <w:szCs w:val="26"/>
        </w:rPr>
        <w:t xml:space="preserve"> области (далее – органы местного самоуправления)</w:t>
      </w:r>
      <w:r w:rsidRPr="006B67B5">
        <w:rPr>
          <w:sz w:val="26"/>
          <w:szCs w:val="26"/>
        </w:rPr>
        <w:t>, осуществляющими организационную и контролирующую функции;</w:t>
      </w:r>
    </w:p>
    <w:p w:rsidR="00575226" w:rsidRPr="006B67B5" w:rsidRDefault="00575226">
      <w:pPr>
        <w:ind w:firstLine="709"/>
        <w:jc w:val="both"/>
        <w:rPr>
          <w:sz w:val="26"/>
          <w:szCs w:val="26"/>
        </w:rPr>
      </w:pPr>
      <w:r w:rsidRPr="006B67B5">
        <w:rPr>
          <w:sz w:val="26"/>
          <w:szCs w:val="26"/>
        </w:rPr>
        <w:t>- организациями, выполняющими работы по содержанию и благоустройству муниципального образования;</w:t>
      </w:r>
    </w:p>
    <w:p w:rsidR="00575226" w:rsidRPr="006B67B5" w:rsidRDefault="00575226">
      <w:pPr>
        <w:ind w:firstLine="709"/>
        <w:jc w:val="both"/>
        <w:rPr>
          <w:sz w:val="26"/>
          <w:szCs w:val="26"/>
        </w:rPr>
      </w:pPr>
      <w:r w:rsidRPr="006B67B5">
        <w:rPr>
          <w:sz w:val="26"/>
          <w:szCs w:val="26"/>
        </w:rPr>
        <w:t>-  юридическими лицами и индивидуальными предпринимателями (далее - организации), а также гражданами, осуществляющими содержание принадлежащего им имущества и  прилегающих территорий.</w:t>
      </w:r>
    </w:p>
    <w:p w:rsidR="00575226" w:rsidRPr="006B67B5" w:rsidRDefault="00575226">
      <w:pPr>
        <w:ind w:firstLine="709"/>
        <w:jc w:val="both"/>
        <w:rPr>
          <w:sz w:val="26"/>
          <w:szCs w:val="26"/>
        </w:rPr>
      </w:pPr>
      <w:r w:rsidRPr="006B67B5">
        <w:rPr>
          <w:sz w:val="26"/>
          <w:szCs w:val="26"/>
        </w:rPr>
        <w:lastRenderedPageBreak/>
        <w:t>1.4.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575226" w:rsidRPr="006B67B5" w:rsidRDefault="00575226">
      <w:pPr>
        <w:ind w:firstLine="709"/>
        <w:jc w:val="both"/>
        <w:rPr>
          <w:sz w:val="26"/>
          <w:szCs w:val="26"/>
        </w:rPr>
      </w:pPr>
      <w:r w:rsidRPr="006B67B5">
        <w:rPr>
          <w:sz w:val="26"/>
          <w:szCs w:val="26"/>
        </w:rPr>
        <w:t>Участниками деятельности по благоустройству выступают:</w:t>
      </w:r>
    </w:p>
    <w:p w:rsidR="00575226" w:rsidRPr="006B67B5" w:rsidRDefault="00575226">
      <w:pPr>
        <w:ind w:firstLine="709"/>
        <w:jc w:val="both"/>
        <w:rPr>
          <w:sz w:val="26"/>
          <w:szCs w:val="26"/>
        </w:rPr>
      </w:pPr>
      <w:r w:rsidRPr="006B67B5">
        <w:rPr>
          <w:sz w:val="26"/>
          <w:szCs w:val="26"/>
        </w:rPr>
        <w:t>- население</w:t>
      </w:r>
      <w:r w:rsidR="00B1086D" w:rsidRPr="006B67B5">
        <w:rPr>
          <w:sz w:val="26"/>
          <w:szCs w:val="26"/>
        </w:rPr>
        <w:t xml:space="preserve"> </w:t>
      </w:r>
      <w:r w:rsidR="004E5D9E">
        <w:rPr>
          <w:sz w:val="26"/>
          <w:szCs w:val="26"/>
        </w:rPr>
        <w:t>Александро-Донского</w:t>
      </w:r>
      <w:r w:rsidR="00B1086D" w:rsidRPr="006B67B5">
        <w:rPr>
          <w:sz w:val="26"/>
          <w:szCs w:val="26"/>
        </w:rPr>
        <w:t xml:space="preserve"> сельского</w:t>
      </w:r>
      <w:r w:rsidRPr="006B67B5">
        <w:rPr>
          <w:sz w:val="26"/>
          <w:szCs w:val="26"/>
        </w:rPr>
        <w:t xml:space="preserve"> </w:t>
      </w:r>
      <w:r w:rsidR="00B47510" w:rsidRPr="006B67B5">
        <w:rPr>
          <w:sz w:val="26"/>
          <w:szCs w:val="26"/>
        </w:rPr>
        <w:t>поселения</w:t>
      </w:r>
      <w:r w:rsidRPr="006B67B5">
        <w:rPr>
          <w:sz w:val="26"/>
          <w:szCs w:val="26"/>
        </w:rPr>
        <w:t xml:space="preserve">, которое формирует запрос на благоустройство и принимает участие в оценке предлагаемых решений. В отдельных случаях жители </w:t>
      </w:r>
      <w:r w:rsidR="00B47510" w:rsidRPr="006B67B5">
        <w:rPr>
          <w:sz w:val="26"/>
          <w:szCs w:val="26"/>
        </w:rPr>
        <w:t>поселения</w:t>
      </w:r>
      <w:r w:rsidRPr="006B67B5">
        <w:rPr>
          <w:sz w:val="26"/>
          <w:szCs w:val="26"/>
        </w:rPr>
        <w:t xml:space="preserve"> участвуют в выполнении работ. Жители могут быть представлены общественными организациями и объединениями;</w:t>
      </w:r>
    </w:p>
    <w:p w:rsidR="00575226" w:rsidRPr="006B67B5" w:rsidRDefault="00575226">
      <w:pPr>
        <w:ind w:firstLine="709"/>
        <w:jc w:val="both"/>
        <w:rPr>
          <w:sz w:val="26"/>
          <w:szCs w:val="26"/>
        </w:rPr>
      </w:pPr>
      <w:r w:rsidRPr="006B67B5">
        <w:rPr>
          <w:sz w:val="26"/>
          <w:szCs w:val="26"/>
        </w:rPr>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575226" w:rsidRPr="006B67B5" w:rsidRDefault="00575226">
      <w:pPr>
        <w:ind w:firstLine="709"/>
        <w:jc w:val="both"/>
        <w:rPr>
          <w:sz w:val="26"/>
          <w:szCs w:val="26"/>
        </w:rPr>
      </w:pPr>
      <w:r w:rsidRPr="006B67B5">
        <w:rPr>
          <w:sz w:val="26"/>
          <w:szCs w:val="26"/>
        </w:rPr>
        <w:t>-</w:t>
      </w:r>
      <w:r w:rsidR="00C35F29" w:rsidRPr="006B67B5">
        <w:rPr>
          <w:sz w:val="26"/>
          <w:szCs w:val="26"/>
        </w:rPr>
        <w:t xml:space="preserve"> </w:t>
      </w:r>
      <w:r w:rsidRPr="006B67B5">
        <w:rPr>
          <w:sz w:val="26"/>
          <w:szCs w:val="26"/>
        </w:rPr>
        <w:t>хозяйствующие субъекты, осуществляющие деятельност</w:t>
      </w:r>
      <w:r w:rsidR="00C35F29" w:rsidRPr="006B67B5">
        <w:rPr>
          <w:sz w:val="26"/>
          <w:szCs w:val="26"/>
        </w:rPr>
        <w:t xml:space="preserve">ь на территории </w:t>
      </w:r>
      <w:r w:rsidRPr="006B67B5">
        <w:rPr>
          <w:sz w:val="26"/>
          <w:szCs w:val="26"/>
        </w:rPr>
        <w:t xml:space="preserve"> </w:t>
      </w:r>
      <w:r w:rsidR="00B47510" w:rsidRPr="006B67B5">
        <w:rPr>
          <w:sz w:val="26"/>
          <w:szCs w:val="26"/>
        </w:rPr>
        <w:t>поселения</w:t>
      </w:r>
      <w:r w:rsidRPr="006B67B5">
        <w:rPr>
          <w:sz w:val="26"/>
          <w:szCs w:val="26"/>
        </w:rPr>
        <w:t>, которые могут участвовать в формировании запроса на благоустройство, а также в финансировании мероприятий по благоустройству;</w:t>
      </w:r>
    </w:p>
    <w:p w:rsidR="00575226" w:rsidRPr="006B67B5" w:rsidRDefault="00575226">
      <w:pPr>
        <w:ind w:firstLine="709"/>
        <w:jc w:val="both"/>
        <w:rPr>
          <w:sz w:val="26"/>
          <w:szCs w:val="26"/>
        </w:rPr>
      </w:pPr>
      <w:r w:rsidRPr="006B67B5">
        <w:rPr>
          <w:sz w:val="26"/>
          <w:szCs w:val="26"/>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575226" w:rsidRPr="006B67B5" w:rsidRDefault="00575226">
      <w:pPr>
        <w:ind w:firstLine="709"/>
        <w:jc w:val="both"/>
        <w:rPr>
          <w:sz w:val="26"/>
          <w:szCs w:val="26"/>
        </w:rPr>
      </w:pPr>
      <w:r w:rsidRPr="006B67B5">
        <w:rPr>
          <w:sz w:val="26"/>
          <w:szCs w:val="26"/>
        </w:rPr>
        <w:t>- исполнители работ, специалисты по благоустройству и озеленению, в том числе возведению малых архитектурных форм;</w:t>
      </w:r>
    </w:p>
    <w:p w:rsidR="00575226" w:rsidRPr="006B67B5" w:rsidRDefault="00575226">
      <w:pPr>
        <w:ind w:firstLine="709"/>
        <w:jc w:val="both"/>
        <w:rPr>
          <w:sz w:val="26"/>
          <w:szCs w:val="26"/>
        </w:rPr>
      </w:pPr>
      <w:r w:rsidRPr="006B67B5">
        <w:rPr>
          <w:sz w:val="26"/>
          <w:szCs w:val="26"/>
        </w:rPr>
        <w:t>- иные заинтересованные в благоустройстве территории лица.</w:t>
      </w:r>
    </w:p>
    <w:p w:rsidR="00575226" w:rsidRPr="006B67B5" w:rsidRDefault="00575226">
      <w:pPr>
        <w:ind w:firstLine="709"/>
        <w:jc w:val="both"/>
        <w:rPr>
          <w:sz w:val="26"/>
          <w:szCs w:val="26"/>
        </w:rPr>
      </w:pPr>
      <w:r w:rsidRPr="006B67B5">
        <w:rPr>
          <w:sz w:val="26"/>
          <w:szCs w:val="26"/>
        </w:rPr>
        <w:t xml:space="preserve">1.5. Физические </w:t>
      </w:r>
      <w:r w:rsidR="00B47510" w:rsidRPr="006B67B5">
        <w:rPr>
          <w:sz w:val="26"/>
          <w:szCs w:val="26"/>
        </w:rPr>
        <w:t>лиц</w:t>
      </w:r>
      <w:r w:rsidR="00D92807">
        <w:rPr>
          <w:sz w:val="26"/>
          <w:szCs w:val="26"/>
        </w:rPr>
        <w:t>а</w:t>
      </w:r>
      <w:r w:rsidR="00B47510" w:rsidRPr="006B67B5">
        <w:rPr>
          <w:sz w:val="26"/>
          <w:szCs w:val="26"/>
        </w:rPr>
        <w:t xml:space="preserve">, индивидуальные предприниматели </w:t>
      </w:r>
      <w:r w:rsidRPr="006B67B5">
        <w:rPr>
          <w:sz w:val="26"/>
          <w:szCs w:val="26"/>
        </w:rPr>
        <w:t>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w:t>
      </w:r>
      <w:r w:rsidR="00DA5FA7" w:rsidRPr="006B67B5">
        <w:rPr>
          <w:sz w:val="26"/>
          <w:szCs w:val="26"/>
        </w:rPr>
        <w:t>, праве аренды</w:t>
      </w:r>
      <w:r w:rsidRPr="006B67B5">
        <w:rPr>
          <w:sz w:val="26"/>
          <w:szCs w:val="26"/>
        </w:rPr>
        <w:t xml:space="preserve"> земельных участков и прилегающих территорий в соответствии с законодательством, настоящими Правилами и муниципальными правовыми актами</w:t>
      </w:r>
      <w:r w:rsidR="00D92807">
        <w:rPr>
          <w:sz w:val="26"/>
          <w:szCs w:val="26"/>
        </w:rPr>
        <w:t>, принимать меры по защите от зарастания сорными растениями</w:t>
      </w:r>
      <w:r w:rsidRPr="006B67B5">
        <w:rPr>
          <w:sz w:val="26"/>
          <w:szCs w:val="26"/>
        </w:rPr>
        <w:t>.</w:t>
      </w:r>
      <w:r w:rsidR="00D92807">
        <w:rPr>
          <w:sz w:val="26"/>
          <w:szCs w:val="26"/>
        </w:rPr>
        <w:t xml:space="preserve"> Проводить сенокошение на сенокосах.</w:t>
      </w:r>
    </w:p>
    <w:p w:rsidR="00575226" w:rsidRPr="006B67B5" w:rsidRDefault="00575226">
      <w:pPr>
        <w:ind w:firstLine="709"/>
        <w:jc w:val="both"/>
        <w:rPr>
          <w:b/>
          <w:sz w:val="26"/>
          <w:szCs w:val="26"/>
        </w:rPr>
      </w:pPr>
      <w:r w:rsidRPr="006B67B5">
        <w:rPr>
          <w:sz w:val="26"/>
          <w:szCs w:val="26"/>
        </w:rPr>
        <w:t>Организация  уборки и содержания иных территорий</w:t>
      </w:r>
      <w:r w:rsidR="003C3CB5" w:rsidRPr="006B67B5">
        <w:rPr>
          <w:b/>
          <w:sz w:val="26"/>
          <w:szCs w:val="26"/>
        </w:rPr>
        <w:t xml:space="preserve"> </w:t>
      </w:r>
      <w:r w:rsidR="003C3CB5" w:rsidRPr="006B67B5">
        <w:rPr>
          <w:sz w:val="26"/>
          <w:szCs w:val="26"/>
        </w:rPr>
        <w:t>(в том числе</w:t>
      </w:r>
      <w:r w:rsidRPr="006B67B5">
        <w:rPr>
          <w:b/>
          <w:sz w:val="26"/>
          <w:szCs w:val="26"/>
        </w:rPr>
        <w:t xml:space="preserve"> </w:t>
      </w:r>
      <w:r w:rsidR="00E0602C" w:rsidRPr="006B67B5">
        <w:rPr>
          <w:sz w:val="26"/>
          <w:szCs w:val="26"/>
        </w:rPr>
        <w:t>т</w:t>
      </w:r>
      <w:r w:rsidR="003C3CB5" w:rsidRPr="006B67B5">
        <w:rPr>
          <w:sz w:val="26"/>
          <w:szCs w:val="26"/>
        </w:rPr>
        <w:t>ерритори</w:t>
      </w:r>
      <w:r w:rsidR="001E3A31" w:rsidRPr="006B67B5">
        <w:rPr>
          <w:sz w:val="26"/>
          <w:szCs w:val="26"/>
        </w:rPr>
        <w:t>й</w:t>
      </w:r>
      <w:r w:rsidR="003C3CB5" w:rsidRPr="006B67B5">
        <w:rPr>
          <w:sz w:val="26"/>
          <w:szCs w:val="26"/>
        </w:rPr>
        <w:t xml:space="preserve"> общего пользования, не являющи</w:t>
      </w:r>
      <w:r w:rsidR="00DA5FA7" w:rsidRPr="006B67B5">
        <w:rPr>
          <w:sz w:val="26"/>
          <w:szCs w:val="26"/>
        </w:rPr>
        <w:t>х</w:t>
      </w:r>
      <w:r w:rsidR="003C3CB5" w:rsidRPr="006B67B5">
        <w:rPr>
          <w:sz w:val="26"/>
          <w:szCs w:val="26"/>
        </w:rPr>
        <w:t>ся прилегающими и не закрепленны</w:t>
      </w:r>
      <w:r w:rsidR="00DA5FA7" w:rsidRPr="006B67B5">
        <w:rPr>
          <w:sz w:val="26"/>
          <w:szCs w:val="26"/>
        </w:rPr>
        <w:t>х</w:t>
      </w:r>
      <w:r w:rsidR="003C3CB5" w:rsidRPr="006B67B5">
        <w:rPr>
          <w:sz w:val="26"/>
          <w:szCs w:val="26"/>
        </w:rPr>
        <w:t xml:space="preserve"> за юридическими</w:t>
      </w:r>
      <w:r w:rsidR="00B47510" w:rsidRPr="006B67B5">
        <w:rPr>
          <w:sz w:val="26"/>
          <w:szCs w:val="26"/>
        </w:rPr>
        <w:t xml:space="preserve"> лицами, индивидуальными предпринимателями</w:t>
      </w:r>
      <w:r w:rsidR="003C3CB5" w:rsidRPr="006B67B5">
        <w:rPr>
          <w:sz w:val="26"/>
          <w:szCs w:val="26"/>
        </w:rPr>
        <w:t xml:space="preserve"> и физическими лицами в соответствии с соглашением</w:t>
      </w:r>
      <w:r w:rsidR="00E0602C" w:rsidRPr="006B67B5">
        <w:rPr>
          <w:sz w:val="26"/>
          <w:szCs w:val="26"/>
        </w:rPr>
        <w:t>)</w:t>
      </w:r>
      <w:r w:rsidR="003C3CB5" w:rsidRPr="006B67B5">
        <w:rPr>
          <w:b/>
          <w:sz w:val="26"/>
          <w:szCs w:val="26"/>
        </w:rPr>
        <w:t xml:space="preserve"> </w:t>
      </w:r>
      <w:r w:rsidRPr="006B67B5">
        <w:rPr>
          <w:sz w:val="26"/>
          <w:szCs w:val="26"/>
        </w:rPr>
        <w:t xml:space="preserve">осуществляется </w:t>
      </w:r>
      <w:r w:rsidR="00E0602C" w:rsidRPr="006B67B5">
        <w:rPr>
          <w:sz w:val="26"/>
          <w:szCs w:val="26"/>
        </w:rPr>
        <w:t>администрацией поселения</w:t>
      </w:r>
      <w:r w:rsidRPr="006B67B5">
        <w:rPr>
          <w:sz w:val="26"/>
          <w:szCs w:val="26"/>
        </w:rPr>
        <w:t>.</w:t>
      </w:r>
    </w:p>
    <w:p w:rsidR="001E3A31" w:rsidRPr="006B67B5" w:rsidRDefault="001E3A31" w:rsidP="001E3A31">
      <w:pPr>
        <w:ind w:firstLine="709"/>
        <w:jc w:val="both"/>
        <w:rPr>
          <w:sz w:val="26"/>
          <w:szCs w:val="26"/>
        </w:rPr>
      </w:pPr>
      <w:r w:rsidRPr="006B67B5">
        <w:rPr>
          <w:sz w:val="26"/>
          <w:szCs w:val="26"/>
        </w:rPr>
        <w:t>1.5.1.</w:t>
      </w:r>
      <w:r w:rsidRPr="006B67B5">
        <w:rPr>
          <w:b/>
          <w:sz w:val="26"/>
          <w:szCs w:val="26"/>
        </w:rPr>
        <w:t xml:space="preserve"> </w:t>
      </w:r>
      <w:r w:rsidRPr="006B67B5">
        <w:rPr>
          <w:sz w:val="26"/>
          <w:szCs w:val="26"/>
        </w:rPr>
        <w:t>Юридические лица, должностные и физические лица в целях соблюдения настоящих Правил обязаны выполнять мероприятия по борьбе с сорными и карантинными травами, вредителями зеленых насаждений (покос, иные сезонные работы).</w:t>
      </w:r>
    </w:p>
    <w:p w:rsidR="001E3A31" w:rsidRPr="006B67B5" w:rsidRDefault="001E3A31" w:rsidP="001E3A31">
      <w:pPr>
        <w:ind w:firstLine="709"/>
        <w:jc w:val="both"/>
        <w:rPr>
          <w:b/>
          <w:sz w:val="26"/>
          <w:szCs w:val="26"/>
        </w:rPr>
      </w:pPr>
      <w:r w:rsidRPr="006B67B5">
        <w:rPr>
          <w:sz w:val="26"/>
          <w:szCs w:val="26"/>
        </w:rPr>
        <w:t xml:space="preserve">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на территории поселения, обязаны производить покос травы. Границы уборки территорий определяются границами земельного участка на основании кадастрового и межевого плана, и прилегающей по периметру территории земельного участка на расстоянии </w:t>
      </w:r>
      <w:r w:rsidR="00C35F29" w:rsidRPr="006B67B5">
        <w:rPr>
          <w:sz w:val="26"/>
          <w:szCs w:val="26"/>
        </w:rPr>
        <w:t xml:space="preserve">    </w:t>
      </w:r>
      <w:r w:rsidRPr="006B67B5">
        <w:rPr>
          <w:sz w:val="26"/>
          <w:szCs w:val="26"/>
        </w:rPr>
        <w:t xml:space="preserve">5 метров. Высота травяного покрова на </w:t>
      </w:r>
      <w:r w:rsidR="001302E4" w:rsidRPr="006B67B5">
        <w:rPr>
          <w:sz w:val="26"/>
          <w:szCs w:val="26"/>
        </w:rPr>
        <w:t xml:space="preserve">прилегающей  </w:t>
      </w:r>
      <w:r w:rsidRPr="006B67B5">
        <w:rPr>
          <w:sz w:val="26"/>
          <w:szCs w:val="26"/>
        </w:rPr>
        <w:t xml:space="preserve">территории не должна превышать </w:t>
      </w:r>
      <w:r w:rsidR="001302E4" w:rsidRPr="006B67B5">
        <w:rPr>
          <w:sz w:val="26"/>
          <w:szCs w:val="26"/>
        </w:rPr>
        <w:t>150</w:t>
      </w:r>
      <w:r w:rsidRPr="006B67B5">
        <w:rPr>
          <w:sz w:val="26"/>
          <w:szCs w:val="26"/>
        </w:rPr>
        <w:t xml:space="preserve"> </w:t>
      </w:r>
      <w:r w:rsidR="001302E4" w:rsidRPr="006B67B5">
        <w:rPr>
          <w:sz w:val="26"/>
          <w:szCs w:val="26"/>
        </w:rPr>
        <w:t>м</w:t>
      </w:r>
      <w:r w:rsidRPr="006B67B5">
        <w:rPr>
          <w:sz w:val="26"/>
          <w:szCs w:val="26"/>
        </w:rPr>
        <w:t>м.</w:t>
      </w:r>
    </w:p>
    <w:p w:rsidR="00575226" w:rsidRPr="006B67B5" w:rsidRDefault="00575226">
      <w:pPr>
        <w:ind w:firstLine="709"/>
        <w:jc w:val="both"/>
        <w:rPr>
          <w:color w:val="00000A"/>
          <w:sz w:val="26"/>
          <w:szCs w:val="26"/>
        </w:rPr>
      </w:pPr>
      <w:r w:rsidRPr="006B67B5">
        <w:rPr>
          <w:sz w:val="26"/>
          <w:szCs w:val="26"/>
        </w:rPr>
        <w:t>1.6. В настоящих Правилах используются следующие понятия</w:t>
      </w:r>
      <w:r w:rsidR="00BF2217" w:rsidRPr="006B67B5">
        <w:rPr>
          <w:sz w:val="26"/>
          <w:szCs w:val="26"/>
        </w:rPr>
        <w:t>:</w:t>
      </w:r>
    </w:p>
    <w:p w:rsidR="00575226" w:rsidRPr="006B67B5" w:rsidRDefault="00BF2217">
      <w:pPr>
        <w:ind w:firstLine="709"/>
        <w:jc w:val="both"/>
        <w:rPr>
          <w:color w:val="00000A"/>
          <w:sz w:val="26"/>
          <w:szCs w:val="26"/>
        </w:rPr>
      </w:pPr>
      <w:r w:rsidRPr="006B67B5">
        <w:rPr>
          <w:b/>
          <w:color w:val="00000A"/>
          <w:sz w:val="26"/>
          <w:szCs w:val="26"/>
        </w:rPr>
        <w:t>б</w:t>
      </w:r>
      <w:r w:rsidR="00575226" w:rsidRPr="006B67B5">
        <w:rPr>
          <w:b/>
          <w:color w:val="00000A"/>
          <w:sz w:val="26"/>
          <w:szCs w:val="26"/>
        </w:rPr>
        <w:t>лагоустройство</w:t>
      </w:r>
      <w:r w:rsidR="00575226" w:rsidRPr="006B67B5">
        <w:rPr>
          <w:color w:val="00000A"/>
          <w:sz w:val="26"/>
          <w:szCs w:val="26"/>
        </w:rPr>
        <w:t xml:space="preserve"> - комплекс мероприятий по содержанию территории </w:t>
      </w:r>
      <w:r w:rsidR="004E5D9E">
        <w:rPr>
          <w:color w:val="00000A"/>
          <w:sz w:val="26"/>
          <w:szCs w:val="26"/>
        </w:rPr>
        <w:t>Александро-Донского</w:t>
      </w:r>
      <w:r w:rsidR="00B1086D" w:rsidRPr="006B67B5">
        <w:rPr>
          <w:color w:val="00000A"/>
          <w:sz w:val="26"/>
          <w:szCs w:val="26"/>
        </w:rPr>
        <w:t xml:space="preserve"> сельского</w:t>
      </w:r>
      <w:r w:rsidR="00575226" w:rsidRPr="006B67B5">
        <w:rPr>
          <w:color w:val="00000A"/>
          <w:sz w:val="26"/>
          <w:szCs w:val="26"/>
        </w:rPr>
        <w:t xml:space="preserve"> поселения</w:t>
      </w:r>
      <w:r w:rsidR="00F951B6" w:rsidRPr="006B67B5">
        <w:rPr>
          <w:color w:val="00000A"/>
          <w:sz w:val="26"/>
          <w:szCs w:val="26"/>
        </w:rPr>
        <w:t xml:space="preserve"> Павловского муниципального района </w:t>
      </w:r>
      <w:r w:rsidR="00F951B6" w:rsidRPr="006B67B5">
        <w:rPr>
          <w:color w:val="00000A"/>
          <w:sz w:val="26"/>
          <w:szCs w:val="26"/>
        </w:rPr>
        <w:lastRenderedPageBreak/>
        <w:t xml:space="preserve">Воронежского </w:t>
      </w:r>
      <w:r w:rsidR="00575226" w:rsidRPr="006B67B5">
        <w:rPr>
          <w:color w:val="00000A"/>
          <w:sz w:val="26"/>
          <w:szCs w:val="26"/>
        </w:rPr>
        <w:t xml:space="preserve"> области,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w:t>
      </w:r>
      <w:r w:rsidRPr="006B67B5">
        <w:rPr>
          <w:color w:val="00000A"/>
          <w:sz w:val="26"/>
          <w:szCs w:val="26"/>
        </w:rPr>
        <w:t>ритории;</w:t>
      </w:r>
    </w:p>
    <w:p w:rsidR="00575226" w:rsidRPr="006B67B5" w:rsidRDefault="00BF2217">
      <w:pPr>
        <w:ind w:firstLine="709"/>
        <w:jc w:val="both"/>
        <w:rPr>
          <w:color w:val="00000A"/>
          <w:sz w:val="26"/>
          <w:szCs w:val="26"/>
        </w:rPr>
      </w:pPr>
      <w:r w:rsidRPr="006B67B5">
        <w:rPr>
          <w:b/>
          <w:color w:val="00000A"/>
          <w:sz w:val="26"/>
          <w:szCs w:val="26"/>
        </w:rPr>
        <w:t>с</w:t>
      </w:r>
      <w:r w:rsidR="00575226" w:rsidRPr="006B67B5">
        <w:rPr>
          <w:b/>
          <w:color w:val="00000A"/>
          <w:sz w:val="26"/>
          <w:szCs w:val="26"/>
        </w:rPr>
        <w:t>одержание территории</w:t>
      </w:r>
      <w:r w:rsidR="00575226" w:rsidRPr="006B67B5">
        <w:rPr>
          <w:color w:val="00000A"/>
          <w:sz w:val="26"/>
          <w:szCs w:val="26"/>
        </w:rPr>
        <w:t xml:space="preserve"> – комплекс мероприятий и работ по уборке и поддержанию в надлежащем техническом, физическом, эстетическом состоянии территории и объектов благоуст</w:t>
      </w:r>
      <w:r w:rsidRPr="006B67B5">
        <w:rPr>
          <w:color w:val="00000A"/>
          <w:sz w:val="26"/>
          <w:szCs w:val="26"/>
        </w:rPr>
        <w:t>ройства, их отдельных элементов;</w:t>
      </w:r>
    </w:p>
    <w:p w:rsidR="00575226" w:rsidRPr="006B67B5" w:rsidRDefault="00BF2217">
      <w:pPr>
        <w:ind w:firstLine="709"/>
        <w:jc w:val="both"/>
        <w:rPr>
          <w:color w:val="00000A"/>
          <w:sz w:val="26"/>
          <w:szCs w:val="26"/>
        </w:rPr>
      </w:pPr>
      <w:r w:rsidRPr="006B67B5">
        <w:rPr>
          <w:b/>
          <w:color w:val="00000A"/>
          <w:sz w:val="26"/>
          <w:szCs w:val="26"/>
        </w:rPr>
        <w:t>у</w:t>
      </w:r>
      <w:r w:rsidR="00575226" w:rsidRPr="006B67B5">
        <w:rPr>
          <w:b/>
          <w:color w:val="00000A"/>
          <w:sz w:val="26"/>
          <w:szCs w:val="26"/>
        </w:rPr>
        <w:t>борка территории</w:t>
      </w:r>
      <w:r w:rsidR="00575226" w:rsidRPr="006B67B5">
        <w:rPr>
          <w:color w:val="00000A"/>
          <w:sz w:val="26"/>
          <w:szCs w:val="26"/>
        </w:rPr>
        <w:t xml:space="preserve"> -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w:t>
      </w:r>
      <w:r w:rsidRPr="006B67B5">
        <w:rPr>
          <w:color w:val="00000A"/>
          <w:sz w:val="26"/>
          <w:szCs w:val="26"/>
        </w:rPr>
        <w:t>ического благополучия населения;</w:t>
      </w:r>
    </w:p>
    <w:p w:rsidR="00575226" w:rsidRPr="006B67B5" w:rsidRDefault="005B5499">
      <w:pPr>
        <w:ind w:firstLine="709"/>
        <w:jc w:val="both"/>
        <w:rPr>
          <w:color w:val="00000A"/>
          <w:sz w:val="26"/>
          <w:szCs w:val="26"/>
        </w:rPr>
      </w:pPr>
      <w:r w:rsidRPr="006B67B5">
        <w:rPr>
          <w:b/>
          <w:color w:val="00000A"/>
          <w:sz w:val="26"/>
          <w:szCs w:val="26"/>
        </w:rPr>
        <w:t>о</w:t>
      </w:r>
      <w:r w:rsidR="00575226" w:rsidRPr="006B67B5">
        <w:rPr>
          <w:b/>
          <w:color w:val="00000A"/>
          <w:sz w:val="26"/>
          <w:szCs w:val="26"/>
        </w:rPr>
        <w:t>бъекты благоустройства</w:t>
      </w:r>
      <w:r w:rsidR="00575226" w:rsidRPr="006B67B5">
        <w:rPr>
          <w:color w:val="00000A"/>
          <w:sz w:val="26"/>
          <w:szCs w:val="26"/>
        </w:rPr>
        <w:t xml:space="preserve"> - территории городских, сельских поселений, </w:t>
      </w:r>
      <w:r w:rsidR="00F951B6" w:rsidRPr="006B67B5">
        <w:rPr>
          <w:color w:val="00000A"/>
          <w:sz w:val="26"/>
          <w:szCs w:val="26"/>
        </w:rPr>
        <w:t>Павловского муниципального района Воронеж</w:t>
      </w:r>
      <w:r w:rsidR="00575226" w:rsidRPr="006B67B5">
        <w:rPr>
          <w:color w:val="00000A"/>
          <w:sz w:val="26"/>
          <w:szCs w:val="26"/>
        </w:rPr>
        <w:t>ской области с расположенными на ней элементами объектов благоустройства 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 разграничена; внешние поверхнос</w:t>
      </w:r>
      <w:r w:rsidRPr="006B67B5">
        <w:rPr>
          <w:color w:val="00000A"/>
          <w:sz w:val="26"/>
          <w:szCs w:val="26"/>
        </w:rPr>
        <w:t>ти зданий, строений, сооружений;</w:t>
      </w:r>
    </w:p>
    <w:p w:rsidR="00575226" w:rsidRPr="006B67B5" w:rsidRDefault="005B5499">
      <w:pPr>
        <w:ind w:firstLine="709"/>
        <w:jc w:val="both"/>
        <w:rPr>
          <w:color w:val="00000A"/>
          <w:sz w:val="26"/>
          <w:szCs w:val="26"/>
        </w:rPr>
      </w:pPr>
      <w:bookmarkStart w:id="1" w:name="sub_24"/>
      <w:r w:rsidRPr="006B67B5">
        <w:rPr>
          <w:b/>
          <w:color w:val="00000A"/>
          <w:sz w:val="26"/>
          <w:szCs w:val="26"/>
        </w:rPr>
        <w:t>э</w:t>
      </w:r>
      <w:r w:rsidR="00575226" w:rsidRPr="006B67B5">
        <w:rPr>
          <w:b/>
          <w:color w:val="00000A"/>
          <w:sz w:val="26"/>
          <w:szCs w:val="26"/>
        </w:rPr>
        <w:t>лементы объектов благоустройства</w:t>
      </w:r>
      <w:r w:rsidR="00575226" w:rsidRPr="006B67B5">
        <w:rPr>
          <w:color w:val="00000A"/>
          <w:sz w:val="26"/>
          <w:szCs w:val="26"/>
        </w:rPr>
        <w:t xml:space="preserve">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а также использование (эксплуатацию) объектов благоустройства в соответствии </w:t>
      </w:r>
      <w:r w:rsidRPr="006B67B5">
        <w:rPr>
          <w:color w:val="00000A"/>
          <w:sz w:val="26"/>
          <w:szCs w:val="26"/>
        </w:rPr>
        <w:t>с их функциональным назначением;</w:t>
      </w:r>
    </w:p>
    <w:bookmarkEnd w:id="1"/>
    <w:p w:rsidR="00575226" w:rsidRPr="006B67B5" w:rsidRDefault="005B5499">
      <w:pPr>
        <w:ind w:firstLine="709"/>
        <w:jc w:val="both"/>
        <w:rPr>
          <w:color w:val="00000A"/>
          <w:sz w:val="26"/>
          <w:szCs w:val="26"/>
        </w:rPr>
      </w:pPr>
      <w:r w:rsidRPr="006B67B5">
        <w:rPr>
          <w:b/>
          <w:color w:val="00000A"/>
          <w:sz w:val="26"/>
          <w:szCs w:val="26"/>
        </w:rPr>
        <w:t>з</w:t>
      </w:r>
      <w:r w:rsidR="00575226" w:rsidRPr="006B67B5">
        <w:rPr>
          <w:b/>
          <w:color w:val="00000A"/>
          <w:sz w:val="26"/>
          <w:szCs w:val="26"/>
        </w:rPr>
        <w:t>еленые  насаждения</w:t>
      </w:r>
      <w:r w:rsidR="00575226" w:rsidRPr="006B67B5">
        <w:rPr>
          <w:color w:val="00000A"/>
          <w:sz w:val="26"/>
          <w:szCs w:val="26"/>
        </w:rPr>
        <w:t xml:space="preserve"> - древесно-кустарниковая  и травянистая  растительность естественного</w:t>
      </w:r>
      <w:r w:rsidRPr="006B67B5">
        <w:rPr>
          <w:color w:val="00000A"/>
          <w:sz w:val="26"/>
          <w:szCs w:val="26"/>
        </w:rPr>
        <w:t xml:space="preserve"> и искусственного происхождения;</w:t>
      </w:r>
    </w:p>
    <w:p w:rsidR="00575226" w:rsidRPr="006B67B5" w:rsidRDefault="005B5499">
      <w:pPr>
        <w:ind w:firstLine="709"/>
        <w:jc w:val="both"/>
        <w:rPr>
          <w:color w:val="00000A"/>
          <w:sz w:val="26"/>
          <w:szCs w:val="26"/>
        </w:rPr>
      </w:pPr>
      <w:r w:rsidRPr="006B67B5">
        <w:rPr>
          <w:b/>
          <w:color w:val="00000A"/>
          <w:sz w:val="26"/>
          <w:szCs w:val="26"/>
        </w:rPr>
        <w:t>э</w:t>
      </w:r>
      <w:r w:rsidR="00575226" w:rsidRPr="006B67B5">
        <w:rPr>
          <w:b/>
          <w:color w:val="00000A"/>
          <w:sz w:val="26"/>
          <w:szCs w:val="26"/>
        </w:rPr>
        <w:t>лементы озеленения</w:t>
      </w:r>
      <w:r w:rsidR="00575226" w:rsidRPr="006B67B5">
        <w:rPr>
          <w:color w:val="00000A"/>
          <w:sz w:val="26"/>
          <w:szCs w:val="26"/>
        </w:rPr>
        <w:t xml:space="preserve"> —   скверы, сады, бульвары, парки, озелененные участки перед различными зданиями в промышленной и жилой застройке, в общественно- </w:t>
      </w:r>
      <w:r w:rsidRPr="006B67B5">
        <w:rPr>
          <w:color w:val="00000A"/>
          <w:sz w:val="26"/>
          <w:szCs w:val="26"/>
        </w:rPr>
        <w:t>а</w:t>
      </w:r>
      <w:r w:rsidR="00575226" w:rsidRPr="006B67B5">
        <w:rPr>
          <w:color w:val="00000A"/>
          <w:sz w:val="26"/>
          <w:szCs w:val="26"/>
        </w:rPr>
        <w:t>дминистративных центрах, а также на улицах и магистралях, в пригородной зоне или лечебно-оздоровительном районе, а также территории</w:t>
      </w:r>
      <w:r w:rsidRPr="006B67B5">
        <w:rPr>
          <w:color w:val="00000A"/>
          <w:sz w:val="26"/>
          <w:szCs w:val="26"/>
        </w:rPr>
        <w:t xml:space="preserve"> предназначенные для озеленения;</w:t>
      </w:r>
    </w:p>
    <w:p w:rsidR="00575226" w:rsidRPr="006B67B5" w:rsidRDefault="005B5499">
      <w:pPr>
        <w:ind w:firstLine="709"/>
        <w:jc w:val="both"/>
        <w:rPr>
          <w:rFonts w:ascii="Arial" w:hAnsi="Arial" w:cs="Arial"/>
          <w:sz w:val="26"/>
          <w:szCs w:val="26"/>
        </w:rPr>
      </w:pPr>
      <w:r w:rsidRPr="006B67B5">
        <w:rPr>
          <w:b/>
          <w:color w:val="00000A"/>
          <w:sz w:val="26"/>
          <w:szCs w:val="26"/>
        </w:rPr>
        <w:t>г</w:t>
      </w:r>
      <w:r w:rsidR="00575226" w:rsidRPr="006B67B5">
        <w:rPr>
          <w:b/>
          <w:color w:val="00000A"/>
          <w:sz w:val="26"/>
          <w:szCs w:val="26"/>
        </w:rPr>
        <w:t>азон</w:t>
      </w:r>
      <w:r w:rsidR="00575226" w:rsidRPr="006B67B5">
        <w:rPr>
          <w:color w:val="00000A"/>
          <w:sz w:val="26"/>
          <w:szCs w:val="26"/>
        </w:rPr>
        <w:t xml:space="preserve"> - поверхность земельного участка, не имеющая твердого покрытия, занятая травянистой и (или) древесно-кустарниковой растительностью естественного или искусственного происхождения либо предназначенная для озеленения</w:t>
      </w:r>
      <w:r w:rsidRPr="006B67B5">
        <w:rPr>
          <w:color w:val="00000A"/>
          <w:sz w:val="26"/>
          <w:szCs w:val="26"/>
        </w:rPr>
        <w:t>;</w:t>
      </w:r>
    </w:p>
    <w:p w:rsidR="00575226" w:rsidRPr="006B67B5" w:rsidRDefault="00575226">
      <w:pPr>
        <w:ind w:firstLine="709"/>
        <w:jc w:val="both"/>
        <w:rPr>
          <w:sz w:val="26"/>
          <w:szCs w:val="26"/>
        </w:rPr>
      </w:pPr>
      <w:r w:rsidRPr="006B67B5">
        <w:rPr>
          <w:rFonts w:ascii="Arial" w:hAnsi="Arial" w:cs="Arial"/>
          <w:sz w:val="26"/>
          <w:szCs w:val="26"/>
        </w:rPr>
        <w:t xml:space="preserve"> </w:t>
      </w:r>
      <w:r w:rsidR="005B5499" w:rsidRPr="006B67B5">
        <w:rPr>
          <w:b/>
          <w:sz w:val="26"/>
          <w:szCs w:val="26"/>
        </w:rPr>
        <w:t>ц</w:t>
      </w:r>
      <w:r w:rsidRPr="006B67B5">
        <w:rPr>
          <w:b/>
          <w:sz w:val="26"/>
          <w:szCs w:val="26"/>
        </w:rPr>
        <w:t>ветник</w:t>
      </w:r>
      <w:r w:rsidRPr="006B67B5">
        <w:rPr>
          <w:sz w:val="26"/>
          <w:szCs w:val="26"/>
        </w:rPr>
        <w:t xml:space="preserve"> - элемент благоустройства, включающий в себя участок поверхности любой формы и размера, занятый посеянными или выса</w:t>
      </w:r>
      <w:r w:rsidR="005B5499" w:rsidRPr="006B67B5">
        <w:rPr>
          <w:sz w:val="26"/>
          <w:szCs w:val="26"/>
        </w:rPr>
        <w:t>женными цветочными растениями;</w:t>
      </w:r>
    </w:p>
    <w:p w:rsidR="00575226" w:rsidRPr="006B67B5" w:rsidRDefault="005B5499">
      <w:pPr>
        <w:ind w:firstLine="709"/>
        <w:jc w:val="both"/>
        <w:rPr>
          <w:sz w:val="26"/>
          <w:szCs w:val="26"/>
        </w:rPr>
      </w:pPr>
      <w:r w:rsidRPr="006B67B5">
        <w:rPr>
          <w:b/>
          <w:sz w:val="26"/>
          <w:szCs w:val="26"/>
        </w:rPr>
        <w:t>п</w:t>
      </w:r>
      <w:r w:rsidR="00575226" w:rsidRPr="006B67B5">
        <w:rPr>
          <w:b/>
          <w:sz w:val="26"/>
          <w:szCs w:val="26"/>
        </w:rPr>
        <w:t>овреждение зеленых насаждений</w:t>
      </w:r>
      <w:r w:rsidR="00575226" w:rsidRPr="006B67B5">
        <w:rPr>
          <w:sz w:val="26"/>
          <w:szCs w:val="26"/>
        </w:rPr>
        <w:t xml:space="preserve"> -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 корневой зоне нефтепродуктами, иными вре</w:t>
      </w:r>
      <w:r w:rsidRPr="006B67B5">
        <w:rPr>
          <w:sz w:val="26"/>
          <w:szCs w:val="26"/>
        </w:rPr>
        <w:t>дными или пачкающими веществами;</w:t>
      </w:r>
    </w:p>
    <w:p w:rsidR="00575226" w:rsidRPr="006B67B5" w:rsidRDefault="005B5499">
      <w:pPr>
        <w:ind w:firstLine="709"/>
        <w:jc w:val="both"/>
        <w:rPr>
          <w:sz w:val="26"/>
          <w:szCs w:val="26"/>
        </w:rPr>
      </w:pPr>
      <w:r w:rsidRPr="006B67B5">
        <w:rPr>
          <w:b/>
          <w:sz w:val="26"/>
          <w:szCs w:val="26"/>
        </w:rPr>
        <w:t>у</w:t>
      </w:r>
      <w:r w:rsidR="00575226" w:rsidRPr="006B67B5">
        <w:rPr>
          <w:b/>
          <w:sz w:val="26"/>
          <w:szCs w:val="26"/>
        </w:rPr>
        <w:t>ничтожение зеленых насаждений</w:t>
      </w:r>
      <w:r w:rsidR="00575226" w:rsidRPr="006B67B5">
        <w:rPr>
          <w:sz w:val="26"/>
          <w:szCs w:val="26"/>
        </w:rPr>
        <w:t xml:space="preserve"> - повреждение зеленых насаждений, повлекшее прекращен</w:t>
      </w:r>
      <w:r w:rsidRPr="006B67B5">
        <w:rPr>
          <w:sz w:val="26"/>
          <w:szCs w:val="26"/>
        </w:rPr>
        <w:t>ие их роста или гибель растения;</w:t>
      </w:r>
    </w:p>
    <w:p w:rsidR="00575226" w:rsidRPr="006B67B5" w:rsidRDefault="005B5499">
      <w:pPr>
        <w:ind w:firstLine="709"/>
        <w:jc w:val="both"/>
        <w:rPr>
          <w:color w:val="00000A"/>
          <w:sz w:val="26"/>
          <w:szCs w:val="26"/>
        </w:rPr>
      </w:pPr>
      <w:r w:rsidRPr="006B67B5">
        <w:rPr>
          <w:b/>
          <w:sz w:val="26"/>
          <w:szCs w:val="26"/>
        </w:rPr>
        <w:t>к</w:t>
      </w:r>
      <w:r w:rsidR="00575226" w:rsidRPr="006B67B5">
        <w:rPr>
          <w:b/>
          <w:sz w:val="26"/>
          <w:szCs w:val="26"/>
        </w:rPr>
        <w:t>омпенсационное озеленение</w:t>
      </w:r>
      <w:r w:rsidR="00575226" w:rsidRPr="006B67B5">
        <w:rPr>
          <w:sz w:val="26"/>
          <w:szCs w:val="26"/>
        </w:rPr>
        <w:t xml:space="preserve"> - воспроизводство зеленых насаждений взамен у</w:t>
      </w:r>
      <w:r w:rsidRPr="006B67B5">
        <w:rPr>
          <w:sz w:val="26"/>
          <w:szCs w:val="26"/>
        </w:rPr>
        <w:t>ничтоженных или поврежденных;</w:t>
      </w:r>
    </w:p>
    <w:p w:rsidR="00575226" w:rsidRPr="006B67B5" w:rsidRDefault="005B5499">
      <w:pPr>
        <w:ind w:firstLine="709"/>
        <w:jc w:val="both"/>
        <w:rPr>
          <w:bCs/>
          <w:color w:val="00000A"/>
          <w:sz w:val="26"/>
          <w:szCs w:val="26"/>
        </w:rPr>
      </w:pPr>
      <w:r w:rsidRPr="006B67B5">
        <w:rPr>
          <w:b/>
          <w:color w:val="00000A"/>
          <w:sz w:val="26"/>
          <w:szCs w:val="26"/>
        </w:rPr>
        <w:t>в</w:t>
      </w:r>
      <w:r w:rsidR="00575226" w:rsidRPr="006B67B5">
        <w:rPr>
          <w:b/>
          <w:color w:val="00000A"/>
          <w:sz w:val="26"/>
          <w:szCs w:val="26"/>
        </w:rPr>
        <w:t>ырубка деревьев и кустарников (снос зеленых насаждений)</w:t>
      </w:r>
      <w:r w:rsidR="00575226" w:rsidRPr="006B67B5">
        <w:rPr>
          <w:color w:val="00000A"/>
          <w:sz w:val="26"/>
          <w:szCs w:val="26"/>
        </w:rPr>
        <w:t xml:space="preserve"> - вырубка деревьев, кустарников, выкапывание (раскапывание) цветников, газонов, </w:t>
      </w:r>
      <w:r w:rsidR="00575226" w:rsidRPr="006B67B5">
        <w:rPr>
          <w:color w:val="00000A"/>
          <w:sz w:val="26"/>
          <w:szCs w:val="26"/>
        </w:rPr>
        <w:lastRenderedPageBreak/>
        <w:t>оформленные в порядке, установленном Правилами,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w:t>
      </w:r>
      <w:r w:rsidRPr="006B67B5">
        <w:rPr>
          <w:color w:val="00000A"/>
          <w:sz w:val="26"/>
          <w:szCs w:val="26"/>
        </w:rPr>
        <w:t>печения охраны окружающей среды;</w:t>
      </w:r>
    </w:p>
    <w:p w:rsidR="00575226" w:rsidRPr="006B67B5" w:rsidRDefault="005B5499">
      <w:pPr>
        <w:ind w:firstLine="709"/>
        <w:jc w:val="both"/>
        <w:rPr>
          <w:color w:val="00000A"/>
          <w:sz w:val="26"/>
          <w:szCs w:val="26"/>
        </w:rPr>
      </w:pPr>
      <w:r w:rsidRPr="006B67B5">
        <w:rPr>
          <w:b/>
          <w:bCs/>
          <w:color w:val="00000A"/>
          <w:sz w:val="26"/>
          <w:szCs w:val="26"/>
        </w:rPr>
        <w:t>п</w:t>
      </w:r>
      <w:r w:rsidR="00575226" w:rsidRPr="006B67B5">
        <w:rPr>
          <w:b/>
          <w:bCs/>
          <w:color w:val="00000A"/>
          <w:sz w:val="26"/>
          <w:szCs w:val="26"/>
        </w:rPr>
        <w:t>ересадка зеленых насаждений</w:t>
      </w:r>
      <w:r w:rsidR="00575226" w:rsidRPr="006B67B5">
        <w:rPr>
          <w:color w:val="00000A"/>
          <w:sz w:val="26"/>
          <w:szCs w:val="26"/>
        </w:rPr>
        <w:t xml:space="preserve"> - способ сохранения зеленых насаждений, попадающих в зону строительства новых и </w:t>
      </w:r>
      <w:r w:rsidR="00575226" w:rsidRPr="006B67B5">
        <w:rPr>
          <w:bCs/>
          <w:color w:val="00000A"/>
          <w:sz w:val="26"/>
          <w:szCs w:val="26"/>
        </w:rPr>
        <w:t>реконструкции</w:t>
      </w:r>
      <w:r w:rsidR="00575226" w:rsidRPr="006B67B5">
        <w:rPr>
          <w:color w:val="00000A"/>
          <w:sz w:val="26"/>
          <w:szCs w:val="26"/>
        </w:rPr>
        <w:t xml:space="preserve"> существующих объектов, путем выкапывания зеленых насаждений </w:t>
      </w:r>
      <w:r w:rsidRPr="006B67B5">
        <w:rPr>
          <w:color w:val="00000A"/>
          <w:sz w:val="26"/>
          <w:szCs w:val="26"/>
        </w:rPr>
        <w:t>и посадки на других территориях;</w:t>
      </w:r>
    </w:p>
    <w:p w:rsidR="00575226" w:rsidRPr="006B67B5" w:rsidRDefault="005B5499">
      <w:pPr>
        <w:ind w:firstLine="709"/>
        <w:jc w:val="both"/>
        <w:rPr>
          <w:sz w:val="26"/>
          <w:szCs w:val="26"/>
        </w:rPr>
      </w:pPr>
      <w:r w:rsidRPr="006B67B5">
        <w:rPr>
          <w:b/>
          <w:color w:val="00000A"/>
          <w:sz w:val="26"/>
          <w:szCs w:val="26"/>
        </w:rPr>
        <w:t>в</w:t>
      </w:r>
      <w:r w:rsidR="00575226" w:rsidRPr="006B67B5">
        <w:rPr>
          <w:b/>
          <w:color w:val="00000A"/>
          <w:sz w:val="26"/>
          <w:szCs w:val="26"/>
        </w:rPr>
        <w:t>осстановительная стоимость зеленых насаждений</w:t>
      </w:r>
      <w:r w:rsidR="00575226" w:rsidRPr="006B67B5">
        <w:rPr>
          <w:bCs/>
          <w:color w:val="00000A"/>
          <w:sz w:val="26"/>
          <w:szCs w:val="26"/>
        </w:rPr>
        <w:t xml:space="preserve"> - стоимость зеленых насаждений, которая устанавливается для исчисления их ценности при их сносе, пересадке и </w:t>
      </w:r>
      <w:r w:rsidRPr="006B67B5">
        <w:rPr>
          <w:color w:val="00000A"/>
          <w:sz w:val="26"/>
          <w:szCs w:val="26"/>
        </w:rPr>
        <w:t>уничтожении;</w:t>
      </w:r>
    </w:p>
    <w:p w:rsidR="00575226" w:rsidRPr="006B67B5" w:rsidRDefault="005B5499">
      <w:pPr>
        <w:ind w:firstLine="709"/>
        <w:jc w:val="both"/>
        <w:rPr>
          <w:sz w:val="26"/>
          <w:szCs w:val="26"/>
        </w:rPr>
      </w:pPr>
      <w:r w:rsidRPr="006B67B5">
        <w:rPr>
          <w:b/>
          <w:sz w:val="26"/>
          <w:szCs w:val="26"/>
        </w:rPr>
        <w:t>р</w:t>
      </w:r>
      <w:r w:rsidR="00575226" w:rsidRPr="006B67B5">
        <w:rPr>
          <w:b/>
          <w:sz w:val="26"/>
          <w:szCs w:val="26"/>
        </w:rPr>
        <w:t>еконструкция зеленых насаждений</w:t>
      </w:r>
      <w:r w:rsidR="00575226" w:rsidRPr="006B67B5">
        <w:rPr>
          <w:sz w:val="26"/>
          <w:szCs w:val="26"/>
        </w:rPr>
        <w:t xml:space="preserve"> - 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w:t>
      </w:r>
      <w:r w:rsidRPr="006B67B5">
        <w:rPr>
          <w:sz w:val="26"/>
          <w:szCs w:val="26"/>
        </w:rPr>
        <w:t>иных полезных свойств и функций;</w:t>
      </w:r>
    </w:p>
    <w:p w:rsidR="00575226" w:rsidRPr="006B67B5" w:rsidRDefault="005B5499">
      <w:pPr>
        <w:ind w:firstLine="709"/>
        <w:jc w:val="both"/>
        <w:rPr>
          <w:sz w:val="26"/>
          <w:szCs w:val="26"/>
        </w:rPr>
      </w:pPr>
      <w:r w:rsidRPr="006B67B5">
        <w:rPr>
          <w:b/>
          <w:sz w:val="26"/>
          <w:szCs w:val="26"/>
        </w:rPr>
        <w:t>с</w:t>
      </w:r>
      <w:r w:rsidR="00575226" w:rsidRPr="006B67B5">
        <w:rPr>
          <w:b/>
          <w:sz w:val="26"/>
          <w:szCs w:val="26"/>
        </w:rPr>
        <w:t>анитарная рубка</w:t>
      </w:r>
      <w:r w:rsidR="00575226" w:rsidRPr="006B67B5">
        <w:rPr>
          <w:sz w:val="26"/>
          <w:szCs w:val="26"/>
        </w:rPr>
        <w:t xml:space="preserve"> - вырубка (снос) сухостойных, больных деревьев и кустарников, не по</w:t>
      </w:r>
      <w:r w:rsidRPr="006B67B5">
        <w:rPr>
          <w:sz w:val="26"/>
          <w:szCs w:val="26"/>
        </w:rPr>
        <w:t>длежащих лечению и оздоровлению;</w:t>
      </w:r>
    </w:p>
    <w:p w:rsidR="00575226" w:rsidRPr="006B67B5" w:rsidRDefault="005B5499">
      <w:pPr>
        <w:ind w:firstLine="709"/>
        <w:jc w:val="both"/>
        <w:rPr>
          <w:sz w:val="26"/>
          <w:szCs w:val="26"/>
        </w:rPr>
      </w:pPr>
      <w:r w:rsidRPr="006B67B5">
        <w:rPr>
          <w:b/>
          <w:sz w:val="26"/>
          <w:szCs w:val="26"/>
        </w:rPr>
        <w:t>р</w:t>
      </w:r>
      <w:r w:rsidR="00575226" w:rsidRPr="006B67B5">
        <w:rPr>
          <w:b/>
          <w:sz w:val="26"/>
          <w:szCs w:val="26"/>
        </w:rPr>
        <w:t>убка ухода</w:t>
      </w:r>
      <w:r w:rsidR="00575226" w:rsidRPr="006B67B5">
        <w:rPr>
          <w:sz w:val="26"/>
          <w:szCs w:val="26"/>
        </w:rPr>
        <w:t xml:space="preserve"> - вырубка деревьев и кустарников с целью прореживания загущенных насаждений, удаления неперспективного самосева, а также опиливание (обрезка) с целью формирования желаемого вида крон отдельных деревьев и кустарников</w:t>
      </w:r>
      <w:r w:rsidRPr="006B67B5">
        <w:rPr>
          <w:sz w:val="26"/>
          <w:szCs w:val="26"/>
        </w:rPr>
        <w:t>;</w:t>
      </w:r>
    </w:p>
    <w:p w:rsidR="00575226" w:rsidRPr="006B67B5" w:rsidRDefault="005B5499">
      <w:pPr>
        <w:ind w:firstLine="709"/>
        <w:jc w:val="both"/>
        <w:rPr>
          <w:sz w:val="26"/>
          <w:szCs w:val="26"/>
        </w:rPr>
      </w:pPr>
      <w:r w:rsidRPr="006B67B5">
        <w:rPr>
          <w:b/>
          <w:sz w:val="26"/>
          <w:szCs w:val="26"/>
        </w:rPr>
        <w:t>з</w:t>
      </w:r>
      <w:r w:rsidR="00575226" w:rsidRPr="006B67B5">
        <w:rPr>
          <w:b/>
          <w:sz w:val="26"/>
          <w:szCs w:val="26"/>
        </w:rPr>
        <w:t>емляные работы</w:t>
      </w:r>
      <w:r w:rsidR="00575226" w:rsidRPr="006B67B5">
        <w:rPr>
          <w:sz w:val="26"/>
          <w:szCs w:val="26"/>
        </w:rPr>
        <w:t xml:space="preserve"> - производство работ по разрытию, выемке, перемещению, укладке, уплотнению грунта и (или) иное вмешательство в грунт на у</w:t>
      </w:r>
      <w:r w:rsidRPr="006B67B5">
        <w:rPr>
          <w:sz w:val="26"/>
          <w:szCs w:val="26"/>
        </w:rPr>
        <w:t>ровне ниже верхнего слоя грунта;</w:t>
      </w:r>
    </w:p>
    <w:p w:rsidR="00575226" w:rsidRPr="006B67B5" w:rsidRDefault="005B5499">
      <w:pPr>
        <w:ind w:firstLine="709"/>
        <w:jc w:val="both"/>
        <w:rPr>
          <w:sz w:val="26"/>
          <w:szCs w:val="26"/>
        </w:rPr>
      </w:pPr>
      <w:r w:rsidRPr="006B67B5">
        <w:rPr>
          <w:b/>
          <w:sz w:val="26"/>
          <w:szCs w:val="26"/>
        </w:rPr>
        <w:t>р</w:t>
      </w:r>
      <w:r w:rsidR="00575226" w:rsidRPr="006B67B5">
        <w:rPr>
          <w:b/>
          <w:sz w:val="26"/>
          <w:szCs w:val="26"/>
        </w:rPr>
        <w:t>аботы по восстановлению благоустройства</w:t>
      </w:r>
      <w:r w:rsidR="00575226" w:rsidRPr="006B67B5">
        <w:rPr>
          <w:sz w:val="26"/>
          <w:szCs w:val="26"/>
        </w:rPr>
        <w:t xml:space="preserve"> - работы, проводимые для восстановления искусственных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w:t>
      </w:r>
      <w:r w:rsidRPr="006B67B5">
        <w:rPr>
          <w:sz w:val="26"/>
          <w:szCs w:val="26"/>
        </w:rPr>
        <w:t xml:space="preserve"> ходе проведения земляных работ;</w:t>
      </w:r>
    </w:p>
    <w:p w:rsidR="00575226" w:rsidRPr="006B67B5" w:rsidRDefault="005B5499">
      <w:pPr>
        <w:ind w:firstLine="709"/>
        <w:jc w:val="both"/>
        <w:rPr>
          <w:sz w:val="26"/>
          <w:szCs w:val="26"/>
        </w:rPr>
      </w:pPr>
      <w:r w:rsidRPr="006B67B5">
        <w:rPr>
          <w:b/>
          <w:sz w:val="26"/>
          <w:szCs w:val="26"/>
        </w:rPr>
        <w:t>п</w:t>
      </w:r>
      <w:r w:rsidR="00575226" w:rsidRPr="006B67B5">
        <w:rPr>
          <w:b/>
          <w:sz w:val="26"/>
          <w:szCs w:val="26"/>
        </w:rPr>
        <w:t>роектная документация по благоустройству территорий</w:t>
      </w:r>
      <w:r w:rsidR="00575226" w:rsidRPr="006B67B5">
        <w:rPr>
          <w:sz w:val="26"/>
          <w:szCs w:val="26"/>
        </w:rPr>
        <w:t xml:space="preserve"> -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w:t>
      </w:r>
      <w:r w:rsidRPr="006B67B5">
        <w:rPr>
          <w:sz w:val="26"/>
          <w:szCs w:val="26"/>
        </w:rPr>
        <w:t>тных решений;</w:t>
      </w:r>
    </w:p>
    <w:p w:rsidR="00575226" w:rsidRPr="006B67B5" w:rsidRDefault="005B5499">
      <w:pPr>
        <w:ind w:firstLine="709"/>
        <w:jc w:val="both"/>
        <w:rPr>
          <w:sz w:val="26"/>
          <w:szCs w:val="26"/>
        </w:rPr>
      </w:pPr>
      <w:r w:rsidRPr="006B67B5">
        <w:rPr>
          <w:b/>
          <w:sz w:val="26"/>
          <w:szCs w:val="26"/>
        </w:rPr>
        <w:t>п</w:t>
      </w:r>
      <w:r w:rsidR="00575226" w:rsidRPr="006B67B5">
        <w:rPr>
          <w:b/>
          <w:sz w:val="26"/>
          <w:szCs w:val="26"/>
        </w:rPr>
        <w:t>роект благоустройства</w:t>
      </w:r>
      <w:r w:rsidR="00575226" w:rsidRPr="006B67B5">
        <w:rPr>
          <w:sz w:val="26"/>
          <w:szCs w:val="26"/>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w:t>
      </w:r>
      <w:r w:rsidRPr="006B67B5">
        <w:rPr>
          <w:sz w:val="26"/>
          <w:szCs w:val="26"/>
        </w:rPr>
        <w:t>и иных объектов благоустройства;</w:t>
      </w:r>
    </w:p>
    <w:p w:rsidR="00575226" w:rsidRPr="006B67B5" w:rsidRDefault="005B5499">
      <w:pPr>
        <w:ind w:firstLine="709"/>
        <w:jc w:val="both"/>
        <w:rPr>
          <w:sz w:val="26"/>
          <w:szCs w:val="26"/>
        </w:rPr>
      </w:pPr>
      <w:r w:rsidRPr="006B67B5">
        <w:rPr>
          <w:b/>
          <w:sz w:val="26"/>
          <w:szCs w:val="26"/>
        </w:rPr>
        <w:t>э</w:t>
      </w:r>
      <w:r w:rsidR="00575226" w:rsidRPr="006B67B5">
        <w:rPr>
          <w:b/>
          <w:sz w:val="26"/>
          <w:szCs w:val="26"/>
        </w:rPr>
        <w:t>лементы сопряжения поверхности</w:t>
      </w:r>
      <w:r w:rsidR="00575226" w:rsidRPr="006B67B5">
        <w:rPr>
          <w:sz w:val="26"/>
          <w:szCs w:val="26"/>
        </w:rPr>
        <w:t xml:space="preserve"> - различные виды бортовых кам</w:t>
      </w:r>
      <w:r w:rsidRPr="006B67B5">
        <w:rPr>
          <w:sz w:val="26"/>
          <w:szCs w:val="26"/>
        </w:rPr>
        <w:t>ней, пандусы, ступени, лестницы;</w:t>
      </w:r>
    </w:p>
    <w:p w:rsidR="00575226" w:rsidRPr="006B67B5" w:rsidRDefault="005B5499">
      <w:pPr>
        <w:ind w:firstLine="709"/>
        <w:jc w:val="both"/>
        <w:rPr>
          <w:sz w:val="26"/>
          <w:szCs w:val="26"/>
        </w:rPr>
      </w:pPr>
      <w:r w:rsidRPr="006B67B5">
        <w:rPr>
          <w:b/>
          <w:sz w:val="26"/>
          <w:szCs w:val="26"/>
        </w:rPr>
        <w:t>с</w:t>
      </w:r>
      <w:r w:rsidR="00575226" w:rsidRPr="006B67B5">
        <w:rPr>
          <w:b/>
          <w:sz w:val="26"/>
          <w:szCs w:val="26"/>
        </w:rPr>
        <w:t>одержание объекта благоустройства</w:t>
      </w:r>
      <w:r w:rsidR="00575226" w:rsidRPr="006B67B5">
        <w:rPr>
          <w:sz w:val="26"/>
          <w:szCs w:val="26"/>
        </w:rPr>
        <w:t xml:space="preserve"> - обеспечение чистоты, поддержание в надлежащем техническом, физическом, санитарном и эстетическом состоянии объектов благоуст</w:t>
      </w:r>
      <w:r w:rsidRPr="006B67B5">
        <w:rPr>
          <w:sz w:val="26"/>
          <w:szCs w:val="26"/>
        </w:rPr>
        <w:t>ройства, их отдельных элементов;</w:t>
      </w:r>
    </w:p>
    <w:p w:rsidR="00575226" w:rsidRPr="006B67B5" w:rsidRDefault="005B5499">
      <w:pPr>
        <w:ind w:firstLine="709"/>
        <w:jc w:val="both"/>
        <w:rPr>
          <w:color w:val="00000A"/>
          <w:sz w:val="26"/>
          <w:szCs w:val="26"/>
        </w:rPr>
      </w:pPr>
      <w:r w:rsidRPr="006B67B5">
        <w:rPr>
          <w:b/>
          <w:sz w:val="26"/>
          <w:szCs w:val="26"/>
        </w:rPr>
        <w:lastRenderedPageBreak/>
        <w:t>д</w:t>
      </w:r>
      <w:r w:rsidR="00575226" w:rsidRPr="006B67B5">
        <w:rPr>
          <w:b/>
          <w:sz w:val="26"/>
          <w:szCs w:val="26"/>
        </w:rPr>
        <w:t>воровая территория</w:t>
      </w:r>
      <w:r w:rsidR="00575226" w:rsidRPr="006B67B5">
        <w:rPr>
          <w:sz w:val="26"/>
          <w:szCs w:val="26"/>
        </w:rPr>
        <w:t xml:space="preserve">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w:t>
      </w:r>
      <w:r w:rsidRPr="006B67B5">
        <w:rPr>
          <w:sz w:val="26"/>
          <w:szCs w:val="26"/>
        </w:rPr>
        <w:t>ъекты общественного пользования;</w:t>
      </w:r>
    </w:p>
    <w:p w:rsidR="00575226" w:rsidRPr="006B67B5" w:rsidRDefault="005B5499">
      <w:pPr>
        <w:ind w:firstLine="709"/>
        <w:jc w:val="both"/>
        <w:rPr>
          <w:color w:val="00000A"/>
          <w:sz w:val="26"/>
          <w:szCs w:val="26"/>
        </w:rPr>
      </w:pPr>
      <w:r w:rsidRPr="006B67B5">
        <w:rPr>
          <w:b/>
          <w:color w:val="00000A"/>
          <w:sz w:val="26"/>
          <w:szCs w:val="26"/>
        </w:rPr>
        <w:t>ф</w:t>
      </w:r>
      <w:r w:rsidR="00575226" w:rsidRPr="006B67B5">
        <w:rPr>
          <w:b/>
          <w:color w:val="00000A"/>
          <w:sz w:val="26"/>
          <w:szCs w:val="26"/>
        </w:rPr>
        <w:t>асад</w:t>
      </w:r>
      <w:r w:rsidR="00575226" w:rsidRPr="006B67B5">
        <w:rPr>
          <w:color w:val="00000A"/>
          <w:sz w:val="26"/>
          <w:szCs w:val="26"/>
        </w:rPr>
        <w:t xml:space="preserve"> - наружная, внешняя поверхность объекта капитального строительства, включающая архитектурные элементы и детали (балконы</w:t>
      </w:r>
      <w:r w:rsidRPr="006B67B5">
        <w:rPr>
          <w:color w:val="00000A"/>
          <w:sz w:val="26"/>
          <w:szCs w:val="26"/>
        </w:rPr>
        <w:t>, окна, двери, колоннады и др.);</w:t>
      </w:r>
    </w:p>
    <w:p w:rsidR="00575226" w:rsidRPr="006B67B5" w:rsidRDefault="005B5499">
      <w:pPr>
        <w:ind w:firstLine="709"/>
        <w:jc w:val="both"/>
        <w:rPr>
          <w:color w:val="00000A"/>
          <w:sz w:val="26"/>
          <w:szCs w:val="26"/>
        </w:rPr>
      </w:pPr>
      <w:r w:rsidRPr="006B67B5">
        <w:rPr>
          <w:b/>
          <w:color w:val="00000A"/>
          <w:sz w:val="26"/>
          <w:szCs w:val="26"/>
        </w:rPr>
        <w:t>о</w:t>
      </w:r>
      <w:r w:rsidR="00575226" w:rsidRPr="006B67B5">
        <w:rPr>
          <w:b/>
          <w:color w:val="00000A"/>
          <w:sz w:val="26"/>
          <w:szCs w:val="26"/>
        </w:rPr>
        <w:t>бъекты (средства) наружного освещения (осветительное оборудование</w:t>
      </w:r>
      <w:r w:rsidR="00575226" w:rsidRPr="006B67B5">
        <w:rPr>
          <w:color w:val="00000A"/>
          <w:sz w:val="26"/>
          <w:szCs w:val="26"/>
        </w:rPr>
        <w:t>)</w:t>
      </w:r>
      <w:r w:rsidR="00575226" w:rsidRPr="006B67B5">
        <w:rPr>
          <w:b/>
          <w:color w:val="00000A"/>
          <w:sz w:val="26"/>
          <w:szCs w:val="26"/>
        </w:rPr>
        <w:t xml:space="preserve"> </w:t>
      </w:r>
      <w:r w:rsidR="00575226" w:rsidRPr="006B67B5">
        <w:rPr>
          <w:color w:val="00000A"/>
          <w:sz w:val="26"/>
          <w:szCs w:val="26"/>
        </w:rPr>
        <w:t>-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w:t>
      </w:r>
      <w:r w:rsidRPr="006B67B5">
        <w:rPr>
          <w:color w:val="00000A"/>
          <w:sz w:val="26"/>
          <w:szCs w:val="26"/>
        </w:rPr>
        <w:t>естах общественного пользования;</w:t>
      </w:r>
    </w:p>
    <w:p w:rsidR="00575226" w:rsidRPr="006B67B5" w:rsidRDefault="005B5499">
      <w:pPr>
        <w:ind w:firstLine="709"/>
        <w:jc w:val="both"/>
        <w:rPr>
          <w:color w:val="00000A"/>
          <w:sz w:val="26"/>
          <w:szCs w:val="26"/>
        </w:rPr>
      </w:pPr>
      <w:r w:rsidRPr="006B67B5">
        <w:rPr>
          <w:b/>
          <w:color w:val="00000A"/>
          <w:sz w:val="26"/>
          <w:szCs w:val="26"/>
        </w:rPr>
        <w:t>и</w:t>
      </w:r>
      <w:r w:rsidR="00575226" w:rsidRPr="006B67B5">
        <w:rPr>
          <w:b/>
          <w:color w:val="00000A"/>
          <w:sz w:val="26"/>
          <w:szCs w:val="26"/>
        </w:rPr>
        <w:t>нформационные конструкции (средства размещения информации)</w:t>
      </w:r>
      <w:r w:rsidR="00575226" w:rsidRPr="006B67B5">
        <w:rPr>
          <w:color w:val="00000A"/>
          <w:sz w:val="26"/>
          <w:szCs w:val="26"/>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 за ис</w:t>
      </w:r>
      <w:r w:rsidRPr="006B67B5">
        <w:rPr>
          <w:color w:val="00000A"/>
          <w:sz w:val="26"/>
          <w:szCs w:val="26"/>
        </w:rPr>
        <w:t>ключением рекламных конструкций;</w:t>
      </w:r>
    </w:p>
    <w:p w:rsidR="00575226" w:rsidRPr="006B67B5" w:rsidRDefault="005B5499">
      <w:pPr>
        <w:ind w:firstLine="709"/>
        <w:jc w:val="both"/>
        <w:rPr>
          <w:color w:val="00000A"/>
          <w:sz w:val="26"/>
          <w:szCs w:val="26"/>
        </w:rPr>
      </w:pPr>
      <w:r w:rsidRPr="006B67B5">
        <w:rPr>
          <w:b/>
          <w:color w:val="00000A"/>
          <w:sz w:val="26"/>
          <w:szCs w:val="26"/>
        </w:rPr>
        <w:t>б</w:t>
      </w:r>
      <w:r w:rsidR="00575226" w:rsidRPr="006B67B5">
        <w:rPr>
          <w:b/>
          <w:color w:val="00000A"/>
          <w:sz w:val="26"/>
          <w:szCs w:val="26"/>
        </w:rPr>
        <w:t>ункер-накопитель</w:t>
      </w:r>
      <w:r w:rsidR="00575226" w:rsidRPr="006B67B5">
        <w:rPr>
          <w:color w:val="00000A"/>
          <w:sz w:val="26"/>
          <w:szCs w:val="26"/>
        </w:rPr>
        <w:t xml:space="preserve"> -  специализированная емкость для сбора крупногабаритного и другого мусора объемом более 2 кубических метров.</w:t>
      </w:r>
    </w:p>
    <w:p w:rsidR="00575226" w:rsidRPr="006B67B5" w:rsidRDefault="005B5499">
      <w:pPr>
        <w:shd w:val="clear" w:color="auto" w:fill="FFFFFF"/>
        <w:ind w:firstLine="709"/>
        <w:jc w:val="both"/>
        <w:rPr>
          <w:color w:val="00000A"/>
          <w:sz w:val="26"/>
          <w:szCs w:val="26"/>
        </w:rPr>
      </w:pPr>
      <w:r w:rsidRPr="006B67B5">
        <w:rPr>
          <w:b/>
          <w:color w:val="00000A"/>
          <w:sz w:val="26"/>
          <w:szCs w:val="26"/>
        </w:rPr>
        <w:t>к</w:t>
      </w:r>
      <w:r w:rsidR="00575226" w:rsidRPr="006B67B5">
        <w:rPr>
          <w:b/>
          <w:color w:val="00000A"/>
          <w:sz w:val="26"/>
          <w:szCs w:val="26"/>
        </w:rPr>
        <w:t>онтейнер</w:t>
      </w:r>
      <w:r w:rsidR="00575226" w:rsidRPr="006B67B5">
        <w:rPr>
          <w:color w:val="00000A"/>
          <w:sz w:val="26"/>
          <w:szCs w:val="26"/>
        </w:rPr>
        <w:t xml:space="preserve"> - специализированная ёмкость с объемом до 2 кубических метров включительно, служащая для сбора твердых коммунальных отходов. Изготавливаются преим</w:t>
      </w:r>
      <w:r w:rsidRPr="006B67B5">
        <w:rPr>
          <w:color w:val="00000A"/>
          <w:sz w:val="26"/>
          <w:szCs w:val="26"/>
        </w:rPr>
        <w:t>ущественно из пластика, металла;</w:t>
      </w:r>
    </w:p>
    <w:p w:rsidR="00575226" w:rsidRPr="006B67B5" w:rsidRDefault="005B5499">
      <w:pPr>
        <w:shd w:val="clear" w:color="auto" w:fill="FFFFFF"/>
        <w:ind w:firstLine="709"/>
        <w:jc w:val="both"/>
        <w:rPr>
          <w:color w:val="00000A"/>
          <w:sz w:val="26"/>
          <w:szCs w:val="26"/>
        </w:rPr>
      </w:pPr>
      <w:r w:rsidRPr="006B67B5">
        <w:rPr>
          <w:b/>
          <w:color w:val="00000A"/>
          <w:sz w:val="26"/>
          <w:szCs w:val="26"/>
        </w:rPr>
        <w:t>у</w:t>
      </w:r>
      <w:r w:rsidR="00575226" w:rsidRPr="006B67B5">
        <w:rPr>
          <w:b/>
          <w:color w:val="00000A"/>
          <w:sz w:val="26"/>
          <w:szCs w:val="26"/>
        </w:rPr>
        <w:t>рна</w:t>
      </w:r>
      <w:r w:rsidR="00575226" w:rsidRPr="006B67B5">
        <w:rPr>
          <w:color w:val="00000A"/>
          <w:sz w:val="26"/>
          <w:szCs w:val="26"/>
        </w:rPr>
        <w:t xml:space="preserve"> – специализированная ёмкость (кроме ведер, коробок и других подобных емкостей)  объемом от 0,2 до 0,5 кубического метра включительно,  служащая для сбора мусора. Изготавлива</w:t>
      </w:r>
      <w:r w:rsidRPr="006B67B5">
        <w:rPr>
          <w:color w:val="00000A"/>
          <w:sz w:val="26"/>
          <w:szCs w:val="26"/>
        </w:rPr>
        <w:t>ются преимущественно из металла;</w:t>
      </w:r>
    </w:p>
    <w:p w:rsidR="00575226" w:rsidRPr="006B67B5" w:rsidRDefault="005B5499">
      <w:pPr>
        <w:ind w:firstLine="709"/>
        <w:jc w:val="both"/>
        <w:rPr>
          <w:sz w:val="26"/>
          <w:szCs w:val="26"/>
        </w:rPr>
      </w:pPr>
      <w:r w:rsidRPr="006B67B5">
        <w:rPr>
          <w:b/>
          <w:color w:val="00000A"/>
          <w:sz w:val="26"/>
          <w:szCs w:val="26"/>
        </w:rPr>
        <w:t>к</w:t>
      </w:r>
      <w:r w:rsidR="00575226" w:rsidRPr="006B67B5">
        <w:rPr>
          <w:b/>
          <w:color w:val="00000A"/>
          <w:sz w:val="26"/>
          <w:szCs w:val="26"/>
        </w:rPr>
        <w:t>онтейнерная площадка</w:t>
      </w:r>
      <w:r w:rsidR="00575226" w:rsidRPr="006B67B5">
        <w:rPr>
          <w:color w:val="00000A"/>
          <w:sz w:val="26"/>
          <w:szCs w:val="26"/>
        </w:rPr>
        <w:t xml:space="preserve"> – специально оборудованная  на земельном участке площадка для сбора и временного хранения  мусора  с установкой необходимого количества кон</w:t>
      </w:r>
      <w:r w:rsidRPr="006B67B5">
        <w:rPr>
          <w:color w:val="00000A"/>
          <w:sz w:val="26"/>
          <w:szCs w:val="26"/>
        </w:rPr>
        <w:t>тейнеров и бункеров-накопителей;</w:t>
      </w:r>
      <w:r w:rsidR="00575226" w:rsidRPr="006B67B5">
        <w:rPr>
          <w:sz w:val="26"/>
          <w:szCs w:val="26"/>
        </w:rPr>
        <w:t xml:space="preserve"> </w:t>
      </w:r>
    </w:p>
    <w:p w:rsidR="00575226" w:rsidRPr="006B67B5" w:rsidRDefault="005B5499">
      <w:pPr>
        <w:ind w:firstLine="709"/>
        <w:jc w:val="both"/>
        <w:rPr>
          <w:sz w:val="26"/>
          <w:szCs w:val="26"/>
        </w:rPr>
      </w:pPr>
      <w:r w:rsidRPr="006B67B5">
        <w:rPr>
          <w:b/>
          <w:sz w:val="26"/>
          <w:szCs w:val="26"/>
        </w:rPr>
        <w:t>н</w:t>
      </w:r>
      <w:r w:rsidR="00575226" w:rsidRPr="006B67B5">
        <w:rPr>
          <w:b/>
          <w:sz w:val="26"/>
          <w:szCs w:val="26"/>
        </w:rPr>
        <w:t>есанкционированная свалка мусора</w:t>
      </w:r>
      <w:r w:rsidR="00575226" w:rsidRPr="006B67B5">
        <w:rPr>
          <w:sz w:val="26"/>
          <w:szCs w:val="26"/>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вне </w:t>
      </w:r>
      <w:r w:rsidRPr="006B67B5">
        <w:rPr>
          <w:sz w:val="26"/>
          <w:szCs w:val="26"/>
        </w:rPr>
        <w:t>специально установленного места;</w:t>
      </w:r>
    </w:p>
    <w:p w:rsidR="00575226" w:rsidRPr="006B67B5" w:rsidRDefault="005B5499">
      <w:pPr>
        <w:ind w:firstLine="709"/>
        <w:jc w:val="both"/>
        <w:rPr>
          <w:sz w:val="26"/>
          <w:szCs w:val="26"/>
        </w:rPr>
      </w:pPr>
      <w:r w:rsidRPr="006B67B5">
        <w:rPr>
          <w:b/>
          <w:sz w:val="26"/>
          <w:szCs w:val="26"/>
        </w:rPr>
        <w:t>д</w:t>
      </w:r>
      <w:r w:rsidR="00575226" w:rsidRPr="006B67B5">
        <w:rPr>
          <w:b/>
          <w:sz w:val="26"/>
          <w:szCs w:val="26"/>
        </w:rPr>
        <w:t>омовладение</w:t>
      </w:r>
      <w:r w:rsidR="00575226" w:rsidRPr="006B67B5">
        <w:rPr>
          <w:sz w:val="26"/>
          <w:szCs w:val="26"/>
        </w:rPr>
        <w:t xml:space="preserve">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w:t>
      </w:r>
      <w:r w:rsidRPr="006B67B5">
        <w:rPr>
          <w:sz w:val="26"/>
          <w:szCs w:val="26"/>
        </w:rPr>
        <w:t>го скота и птицы, иные объекты);</w:t>
      </w:r>
    </w:p>
    <w:p w:rsidR="00575226" w:rsidRPr="006B67B5" w:rsidRDefault="005B5499">
      <w:pPr>
        <w:ind w:firstLine="709"/>
        <w:jc w:val="both"/>
        <w:rPr>
          <w:sz w:val="26"/>
          <w:szCs w:val="26"/>
        </w:rPr>
      </w:pPr>
      <w:r w:rsidRPr="006B67B5">
        <w:rPr>
          <w:b/>
          <w:sz w:val="26"/>
          <w:szCs w:val="26"/>
        </w:rPr>
        <w:t>м</w:t>
      </w:r>
      <w:r w:rsidR="00575226" w:rsidRPr="006B67B5">
        <w:rPr>
          <w:b/>
          <w:sz w:val="26"/>
          <w:szCs w:val="26"/>
        </w:rPr>
        <w:t>алые архитектурные формы (МАФ)</w:t>
      </w:r>
      <w:r w:rsidR="00575226" w:rsidRPr="006B67B5">
        <w:rPr>
          <w:sz w:val="26"/>
          <w:szCs w:val="26"/>
        </w:rPr>
        <w:t xml:space="preserve"> - элементы монументально-декоративного оформления, устройства для оформления мобильного и вертикального озеленения (беседки, ротонды, арки, садово-парковая скульптура, вазоны, цветочницы, трельяжи, шпалеры), водные устройства (фонтаны, бюветы, декоративные водоемы), городская мебель (скамьи для отдыха, размещенные на территории общественных пространств, рекреаций и дворов; скамьи, столы для настольных игр на площадках, в </w:t>
      </w:r>
      <w:r w:rsidR="001A2114" w:rsidRPr="006B67B5">
        <w:rPr>
          <w:sz w:val="26"/>
          <w:szCs w:val="26"/>
        </w:rPr>
        <w:t xml:space="preserve">сезонных </w:t>
      </w:r>
      <w:r w:rsidR="00575226" w:rsidRPr="006B67B5">
        <w:rPr>
          <w:sz w:val="26"/>
          <w:szCs w:val="26"/>
        </w:rPr>
        <w:t xml:space="preserve">кафе; садовая и уличная мебель), коммунально-бытовое и техническое оборудование (контейнеры для сбора бытового мусора, урны, часы, почтовые ящики, элементы инженерного </w:t>
      </w:r>
      <w:r w:rsidR="00575226" w:rsidRPr="006B67B5">
        <w:rPr>
          <w:sz w:val="26"/>
          <w:szCs w:val="26"/>
        </w:rPr>
        <w:lastRenderedPageBreak/>
        <w:t>оборудования (подъемные площадки для инвалидных колясок), смотровые люки, решетки дождеприемных ко</w:t>
      </w:r>
      <w:r w:rsidRPr="006B67B5">
        <w:rPr>
          <w:sz w:val="26"/>
          <w:szCs w:val="26"/>
        </w:rPr>
        <w:t>лодцев, шкафы телефонной связи);</w:t>
      </w:r>
    </w:p>
    <w:p w:rsidR="00CE7F9D" w:rsidRPr="006B67B5" w:rsidRDefault="003B7699" w:rsidP="00CE7F9D">
      <w:pPr>
        <w:ind w:firstLine="708"/>
        <w:jc w:val="both"/>
        <w:outlineLvl w:val="2"/>
        <w:rPr>
          <w:rFonts w:cs="Arial"/>
          <w:sz w:val="26"/>
          <w:szCs w:val="26"/>
        </w:rPr>
      </w:pPr>
      <w:r w:rsidRPr="006B67B5">
        <w:rPr>
          <w:rFonts w:cs="Arial"/>
          <w:b/>
          <w:sz w:val="26"/>
          <w:szCs w:val="26"/>
        </w:rPr>
        <w:t>п</w:t>
      </w:r>
      <w:r w:rsidR="00CE7F9D" w:rsidRPr="006B67B5">
        <w:rPr>
          <w:rFonts w:cs="Arial"/>
          <w:b/>
          <w:sz w:val="26"/>
          <w:szCs w:val="26"/>
        </w:rPr>
        <w:t>ридомовая территория</w:t>
      </w:r>
      <w:r w:rsidR="00CE7F9D" w:rsidRPr="006B67B5">
        <w:rPr>
          <w:rFonts w:cs="Arial"/>
          <w:sz w:val="26"/>
          <w:szCs w:val="26"/>
        </w:rPr>
        <w:t xml:space="preserve"> - земельный участок, на котором расположено здание (группа зданий). Границы придомовых территорий определяются кадастровым паспортом земельного участка. К придомовым территориям многоквартирных жилых домов относятся тротуары у зданий, участки, занятые зелеными насаждениями, въезды во дворы, территории дворов, дворовые и внутридворовые проезды, территории мест отдыха, хозяйственные, спортивные и детские площадки, расположенные на дворовых территориях;</w:t>
      </w:r>
    </w:p>
    <w:p w:rsidR="00575226" w:rsidRPr="006B67B5" w:rsidRDefault="005B5499">
      <w:pPr>
        <w:shd w:val="clear" w:color="auto" w:fill="FFFFFF"/>
        <w:ind w:firstLine="709"/>
        <w:jc w:val="both"/>
        <w:rPr>
          <w:b/>
          <w:sz w:val="26"/>
          <w:szCs w:val="26"/>
        </w:rPr>
      </w:pPr>
      <w:r w:rsidRPr="006B67B5">
        <w:rPr>
          <w:b/>
          <w:sz w:val="26"/>
          <w:szCs w:val="26"/>
        </w:rPr>
        <w:t>п</w:t>
      </w:r>
      <w:r w:rsidR="00575226" w:rsidRPr="006B67B5">
        <w:rPr>
          <w:b/>
          <w:sz w:val="26"/>
          <w:szCs w:val="26"/>
        </w:rPr>
        <w:t>рилегающая территория</w:t>
      </w:r>
      <w:r w:rsidR="00575226" w:rsidRPr="006B67B5">
        <w:rPr>
          <w:sz w:val="26"/>
          <w:szCs w:val="26"/>
        </w:rPr>
        <w:t xml:space="preserve"> - участок территории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или юридическому лицу (индивидуальному предпринимател</w:t>
      </w:r>
      <w:r w:rsidR="004515AA" w:rsidRPr="006B67B5">
        <w:rPr>
          <w:sz w:val="26"/>
          <w:szCs w:val="26"/>
        </w:rPr>
        <w:t>ю</w:t>
      </w:r>
      <w:r w:rsidR="00575226" w:rsidRPr="006B67B5">
        <w:rPr>
          <w:sz w:val="26"/>
          <w:szCs w:val="26"/>
        </w:rPr>
        <w:t>) на праве собственности,</w:t>
      </w:r>
      <w:r w:rsidR="004515AA" w:rsidRPr="006B67B5">
        <w:rPr>
          <w:sz w:val="26"/>
          <w:szCs w:val="26"/>
        </w:rPr>
        <w:t xml:space="preserve"> хозяйственного ведения, оперативного управления</w:t>
      </w:r>
      <w:r w:rsidR="001E3A31" w:rsidRPr="006B67B5">
        <w:rPr>
          <w:sz w:val="26"/>
          <w:szCs w:val="26"/>
        </w:rPr>
        <w:t>,</w:t>
      </w:r>
      <w:r w:rsidR="00575226" w:rsidRPr="006B67B5">
        <w:rPr>
          <w:sz w:val="26"/>
          <w:szCs w:val="26"/>
        </w:rPr>
        <w:t xml:space="preserve"> постоянного (бессрочного) пользования, пожизненного наследуемого владения</w:t>
      </w:r>
      <w:r w:rsidR="001E3A31" w:rsidRPr="006B67B5">
        <w:rPr>
          <w:sz w:val="26"/>
          <w:szCs w:val="26"/>
        </w:rPr>
        <w:t>, аренды</w:t>
      </w:r>
      <w:r w:rsidR="00575226" w:rsidRPr="006B67B5">
        <w:rPr>
          <w:sz w:val="26"/>
          <w:szCs w:val="26"/>
        </w:rPr>
        <w:t xml:space="preserve"> на расстоянии 10 метров (границей прилегающей территории, находящейся вблизи дорог, на расстоянии менее 10 метров (для объектов мелкорозничной торговой сети, МАФ, отдельно стоящих рекламных конструкций) от основной</w:t>
      </w:r>
      <w:r w:rsidR="00575226" w:rsidRPr="006B67B5">
        <w:rPr>
          <w:b/>
          <w:sz w:val="26"/>
          <w:szCs w:val="26"/>
        </w:rPr>
        <w:t xml:space="preserve"> </w:t>
      </w:r>
      <w:r w:rsidR="00575226" w:rsidRPr="006B67B5">
        <w:rPr>
          <w:sz w:val="26"/>
          <w:szCs w:val="26"/>
        </w:rPr>
        <w:t>территории, является кромка покрытия проезжей ч</w:t>
      </w:r>
      <w:r w:rsidRPr="006B67B5">
        <w:rPr>
          <w:sz w:val="26"/>
          <w:szCs w:val="26"/>
        </w:rPr>
        <w:t>асти улицы или бортовой камень)</w:t>
      </w:r>
      <w:r w:rsidR="00374F15" w:rsidRPr="006B67B5">
        <w:rPr>
          <w:sz w:val="26"/>
          <w:szCs w:val="26"/>
        </w:rPr>
        <w:t>, если иное не установлено законодательством Российской Федерации, законодательством Воронежской области, правовыми актами органов местного самоуправления, настоящими Правилами</w:t>
      </w:r>
      <w:r w:rsidRPr="006B67B5">
        <w:rPr>
          <w:b/>
          <w:sz w:val="26"/>
          <w:szCs w:val="26"/>
        </w:rPr>
        <w:t>;</w:t>
      </w:r>
    </w:p>
    <w:p w:rsidR="00CE7F9D" w:rsidRPr="006B67B5" w:rsidRDefault="003B7699" w:rsidP="00CE7F9D">
      <w:pPr>
        <w:autoSpaceDE w:val="0"/>
        <w:autoSpaceDN w:val="0"/>
        <w:adjustRightInd w:val="0"/>
        <w:ind w:firstLine="540"/>
        <w:jc w:val="both"/>
        <w:rPr>
          <w:rFonts w:cs="Arial"/>
          <w:sz w:val="26"/>
          <w:szCs w:val="26"/>
        </w:rPr>
      </w:pPr>
      <w:r w:rsidRPr="006B67B5">
        <w:rPr>
          <w:rFonts w:cs="Arial"/>
          <w:b/>
          <w:sz w:val="26"/>
          <w:szCs w:val="26"/>
        </w:rPr>
        <w:t>т</w:t>
      </w:r>
      <w:r w:rsidR="00CE7F9D" w:rsidRPr="006B67B5">
        <w:rPr>
          <w:rFonts w:cs="Arial"/>
          <w:b/>
          <w:sz w:val="26"/>
          <w:szCs w:val="26"/>
        </w:rPr>
        <w:t>ерритории общего пользования</w:t>
      </w:r>
      <w:r w:rsidR="00CE7F9D" w:rsidRPr="006B67B5">
        <w:rPr>
          <w:rFonts w:cs="Arial"/>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75226" w:rsidRPr="006B67B5" w:rsidRDefault="005B5499">
      <w:pPr>
        <w:ind w:firstLine="709"/>
        <w:jc w:val="both"/>
        <w:rPr>
          <w:sz w:val="26"/>
          <w:szCs w:val="26"/>
        </w:rPr>
      </w:pPr>
      <w:r w:rsidRPr="006B67B5">
        <w:rPr>
          <w:b/>
          <w:sz w:val="26"/>
          <w:szCs w:val="26"/>
        </w:rPr>
        <w:t>р</w:t>
      </w:r>
      <w:r w:rsidR="00575226" w:rsidRPr="006B67B5">
        <w:rPr>
          <w:b/>
          <w:sz w:val="26"/>
          <w:szCs w:val="26"/>
        </w:rPr>
        <w:t>азвитие объекта благоустройства</w:t>
      </w:r>
      <w:r w:rsidR="00575226" w:rsidRPr="006B67B5">
        <w:rPr>
          <w:sz w:val="26"/>
          <w:szCs w:val="26"/>
        </w:rPr>
        <w:t xml:space="preserve"> - осуществление работ, направленных на создание новых или повышение качественного состояния существующих объектов благоуст</w:t>
      </w:r>
      <w:r w:rsidRPr="006B67B5">
        <w:rPr>
          <w:sz w:val="26"/>
          <w:szCs w:val="26"/>
        </w:rPr>
        <w:t>ройства, их отдельных элементов;</w:t>
      </w:r>
    </w:p>
    <w:p w:rsidR="00575226" w:rsidRPr="006B67B5" w:rsidRDefault="005B5499">
      <w:pPr>
        <w:ind w:firstLine="709"/>
        <w:jc w:val="both"/>
        <w:rPr>
          <w:color w:val="00000A"/>
          <w:sz w:val="26"/>
          <w:szCs w:val="26"/>
        </w:rPr>
      </w:pPr>
      <w:r w:rsidRPr="006B67B5">
        <w:rPr>
          <w:b/>
          <w:sz w:val="26"/>
          <w:szCs w:val="26"/>
        </w:rPr>
        <w:t>с</w:t>
      </w:r>
      <w:r w:rsidR="00575226" w:rsidRPr="006B67B5">
        <w:rPr>
          <w:b/>
          <w:sz w:val="26"/>
          <w:szCs w:val="26"/>
        </w:rPr>
        <w:t>троительные отходы</w:t>
      </w:r>
      <w:r w:rsidR="00575226" w:rsidRPr="006B67B5">
        <w:rPr>
          <w:sz w:val="26"/>
          <w:szCs w:val="26"/>
        </w:rPr>
        <w:t xml:space="preserve"> - отходы, образующиеся в процессе строительства, сноса, реконструкции, ремонта зданий, сооружений, инженерных комму</w:t>
      </w:r>
      <w:r w:rsidRPr="006B67B5">
        <w:rPr>
          <w:sz w:val="26"/>
          <w:szCs w:val="26"/>
        </w:rPr>
        <w:t>никаций и промышленных объектов;</w:t>
      </w:r>
    </w:p>
    <w:p w:rsidR="00575226" w:rsidRPr="006B67B5" w:rsidRDefault="005B5499">
      <w:pPr>
        <w:ind w:firstLine="709"/>
        <w:jc w:val="both"/>
        <w:rPr>
          <w:color w:val="00000A"/>
          <w:sz w:val="26"/>
          <w:szCs w:val="26"/>
        </w:rPr>
      </w:pPr>
      <w:r w:rsidRPr="006B67B5">
        <w:rPr>
          <w:b/>
          <w:color w:val="00000A"/>
          <w:sz w:val="26"/>
          <w:szCs w:val="26"/>
        </w:rPr>
        <w:t>д</w:t>
      </w:r>
      <w:r w:rsidR="00575226" w:rsidRPr="006B67B5">
        <w:rPr>
          <w:b/>
          <w:color w:val="00000A"/>
          <w:sz w:val="26"/>
          <w:szCs w:val="26"/>
        </w:rPr>
        <w:t>етская площадка</w:t>
      </w:r>
      <w:r w:rsidR="00575226" w:rsidRPr="006B67B5">
        <w:rPr>
          <w:color w:val="00000A"/>
          <w:sz w:val="26"/>
          <w:szCs w:val="26"/>
        </w:rPr>
        <w:t xml:space="preserve"> – участок земли, выделенный в установленном порядке,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игр детей (горки, карусели, качели, песочницы </w:t>
      </w:r>
      <w:r w:rsidRPr="006B67B5">
        <w:rPr>
          <w:color w:val="00000A"/>
          <w:sz w:val="26"/>
          <w:szCs w:val="26"/>
        </w:rPr>
        <w:t>и (или) иные подобные объекты);</w:t>
      </w:r>
    </w:p>
    <w:p w:rsidR="00575226" w:rsidRPr="006B67B5" w:rsidRDefault="005B5499">
      <w:pPr>
        <w:ind w:firstLine="709"/>
        <w:jc w:val="both"/>
        <w:rPr>
          <w:color w:val="00000A"/>
          <w:sz w:val="26"/>
          <w:szCs w:val="26"/>
        </w:rPr>
      </w:pPr>
      <w:r w:rsidRPr="006B67B5">
        <w:rPr>
          <w:b/>
          <w:color w:val="00000A"/>
          <w:sz w:val="26"/>
          <w:szCs w:val="26"/>
        </w:rPr>
        <w:t>с</w:t>
      </w:r>
      <w:r w:rsidR="00575226" w:rsidRPr="006B67B5">
        <w:rPr>
          <w:b/>
          <w:color w:val="00000A"/>
          <w:sz w:val="26"/>
          <w:szCs w:val="26"/>
        </w:rPr>
        <w:t>портивная площадка</w:t>
      </w:r>
      <w:r w:rsidR="00575226" w:rsidRPr="006B67B5">
        <w:rPr>
          <w:color w:val="00000A"/>
          <w:sz w:val="26"/>
          <w:szCs w:val="26"/>
        </w:rPr>
        <w:t xml:space="preserve"> –</w:t>
      </w:r>
      <w:r w:rsidR="005B39FC" w:rsidRPr="006B67B5">
        <w:rPr>
          <w:color w:val="00000A"/>
          <w:sz w:val="26"/>
          <w:szCs w:val="26"/>
        </w:rPr>
        <w:t xml:space="preserve"> спортивная площадка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r w:rsidRPr="006B67B5">
        <w:rPr>
          <w:color w:val="00000A"/>
          <w:sz w:val="26"/>
          <w:szCs w:val="26"/>
        </w:rPr>
        <w:t>;</w:t>
      </w:r>
    </w:p>
    <w:p w:rsidR="00575226" w:rsidRPr="006B67B5" w:rsidRDefault="005B5499">
      <w:pPr>
        <w:ind w:firstLine="709"/>
        <w:jc w:val="both"/>
        <w:rPr>
          <w:color w:val="00000A"/>
          <w:sz w:val="26"/>
          <w:szCs w:val="26"/>
        </w:rPr>
      </w:pPr>
      <w:r w:rsidRPr="006B67B5">
        <w:rPr>
          <w:b/>
          <w:color w:val="00000A"/>
          <w:sz w:val="26"/>
          <w:szCs w:val="26"/>
        </w:rPr>
        <w:t>п</w:t>
      </w:r>
      <w:r w:rsidR="00575226" w:rsidRPr="006B67B5">
        <w:rPr>
          <w:b/>
          <w:color w:val="00000A"/>
          <w:sz w:val="26"/>
          <w:szCs w:val="26"/>
        </w:rPr>
        <w:t>лощадка для выгула и дрессировки животных</w:t>
      </w:r>
      <w:r w:rsidR="00575226" w:rsidRPr="006B67B5">
        <w:rPr>
          <w:color w:val="00000A"/>
          <w:sz w:val="26"/>
          <w:szCs w:val="26"/>
        </w:rPr>
        <w:t xml:space="preserve"> -  участок земли, выделенный в установленном порядке  дл</w:t>
      </w:r>
      <w:r w:rsidRPr="006B67B5">
        <w:rPr>
          <w:color w:val="00000A"/>
          <w:sz w:val="26"/>
          <w:szCs w:val="26"/>
        </w:rPr>
        <w:t>я выгула и дрессировки животных;</w:t>
      </w:r>
    </w:p>
    <w:p w:rsidR="00575226" w:rsidRPr="006B67B5" w:rsidRDefault="005B5499">
      <w:pPr>
        <w:pStyle w:val="1"/>
        <w:shd w:val="clear" w:color="auto" w:fill="FFFFFF"/>
        <w:spacing w:before="0" w:after="0"/>
        <w:ind w:firstLine="709"/>
        <w:jc w:val="both"/>
        <w:rPr>
          <w:color w:val="00000A"/>
          <w:sz w:val="26"/>
          <w:szCs w:val="26"/>
        </w:rPr>
      </w:pPr>
      <w:r w:rsidRPr="006B67B5">
        <w:rPr>
          <w:color w:val="00000A"/>
          <w:sz w:val="26"/>
          <w:szCs w:val="26"/>
        </w:rPr>
        <w:lastRenderedPageBreak/>
        <w:t>п</w:t>
      </w:r>
      <w:r w:rsidR="00575226" w:rsidRPr="006B67B5">
        <w:rPr>
          <w:color w:val="00000A"/>
          <w:sz w:val="26"/>
          <w:szCs w:val="26"/>
        </w:rPr>
        <w:t>лощадка автостоянки</w:t>
      </w:r>
      <w:r w:rsidR="00575226" w:rsidRPr="006B67B5">
        <w:rPr>
          <w:b w:val="0"/>
          <w:color w:val="00000A"/>
          <w:sz w:val="26"/>
          <w:szCs w:val="26"/>
        </w:rPr>
        <w:t xml:space="preserve"> - специальная открытая площадка, предназначенная для хранения (стоянки) преимущественно легковых автомобилей и других мототранспортных средств (мотоциклов, мотороллеров, </w:t>
      </w:r>
      <w:r w:rsidRPr="006B67B5">
        <w:rPr>
          <w:b w:val="0"/>
          <w:color w:val="00000A"/>
          <w:sz w:val="26"/>
          <w:szCs w:val="26"/>
        </w:rPr>
        <w:t>мотоколясок, мопедов, скутеров);</w:t>
      </w:r>
      <w:r w:rsidR="00575226" w:rsidRPr="006B67B5">
        <w:rPr>
          <w:color w:val="00000A"/>
          <w:sz w:val="26"/>
          <w:szCs w:val="26"/>
        </w:rPr>
        <w:t xml:space="preserve"> </w:t>
      </w:r>
    </w:p>
    <w:p w:rsidR="00575226" w:rsidRPr="006B67B5" w:rsidRDefault="005B5499">
      <w:pPr>
        <w:ind w:firstLine="709"/>
        <w:jc w:val="both"/>
        <w:rPr>
          <w:color w:val="00000A"/>
          <w:sz w:val="26"/>
          <w:szCs w:val="26"/>
        </w:rPr>
      </w:pPr>
      <w:r w:rsidRPr="006B67B5">
        <w:rPr>
          <w:b/>
          <w:color w:val="00000A"/>
          <w:sz w:val="26"/>
          <w:szCs w:val="26"/>
        </w:rPr>
        <w:t>с</w:t>
      </w:r>
      <w:r w:rsidR="00575226" w:rsidRPr="006B67B5">
        <w:rPr>
          <w:b/>
          <w:color w:val="00000A"/>
          <w:sz w:val="26"/>
          <w:szCs w:val="26"/>
        </w:rPr>
        <w:t>троительная площадка</w:t>
      </w:r>
      <w:r w:rsidR="00575226" w:rsidRPr="006B67B5">
        <w:rPr>
          <w:color w:val="00000A"/>
          <w:sz w:val="26"/>
          <w:szCs w:val="26"/>
        </w:rPr>
        <w:t xml:space="preserve"> - </w:t>
      </w:r>
      <w:r w:rsidR="002022B6" w:rsidRPr="006B67B5">
        <w:rPr>
          <w:color w:val="00000A"/>
          <w:sz w:val="26"/>
          <w:szCs w:val="26"/>
        </w:rPr>
        <w:t>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(за исключением воздушных и морских судов, судов внутреннего плавания и космических объектов), а также место строительства и (или) монтажа, ремонта, реконструкции и (или) технического перевооружения сооружений</w:t>
      </w:r>
      <w:r w:rsidRPr="006B67B5">
        <w:rPr>
          <w:color w:val="00000A"/>
          <w:sz w:val="26"/>
          <w:szCs w:val="26"/>
        </w:rPr>
        <w:t>;</w:t>
      </w:r>
      <w:r w:rsidR="00575226" w:rsidRPr="006B67B5">
        <w:rPr>
          <w:color w:val="00000A"/>
          <w:sz w:val="26"/>
          <w:szCs w:val="26"/>
        </w:rPr>
        <w:t xml:space="preserve"> </w:t>
      </w:r>
    </w:p>
    <w:p w:rsidR="00575226" w:rsidRPr="006B67B5" w:rsidRDefault="005B5499">
      <w:pPr>
        <w:ind w:firstLine="709"/>
        <w:jc w:val="both"/>
        <w:rPr>
          <w:i/>
          <w:color w:val="FF0000"/>
          <w:sz w:val="26"/>
          <w:szCs w:val="26"/>
          <w:u w:val="single"/>
        </w:rPr>
      </w:pPr>
      <w:r w:rsidRPr="006B67B5">
        <w:rPr>
          <w:b/>
          <w:color w:val="00000A"/>
          <w:sz w:val="26"/>
          <w:szCs w:val="26"/>
        </w:rPr>
        <w:t>с</w:t>
      </w:r>
      <w:r w:rsidR="00575226" w:rsidRPr="006B67B5">
        <w:rPr>
          <w:b/>
          <w:color w:val="00000A"/>
          <w:sz w:val="26"/>
          <w:szCs w:val="26"/>
        </w:rPr>
        <w:t>ез</w:t>
      </w:r>
      <w:r w:rsidRPr="006B67B5">
        <w:rPr>
          <w:b/>
          <w:color w:val="00000A"/>
          <w:sz w:val="26"/>
          <w:szCs w:val="26"/>
        </w:rPr>
        <w:t>онное кафе</w:t>
      </w:r>
      <w:r w:rsidRPr="006B67B5">
        <w:rPr>
          <w:color w:val="00000A"/>
          <w:sz w:val="26"/>
          <w:szCs w:val="26"/>
        </w:rPr>
        <w:t xml:space="preserve"> – кафе, осуществляюще</w:t>
      </w:r>
      <w:r w:rsidR="00575226" w:rsidRPr="006B67B5">
        <w:rPr>
          <w:color w:val="00000A"/>
          <w:sz w:val="26"/>
          <w:szCs w:val="26"/>
        </w:rPr>
        <w:t>е свою деятельность в течение определенного периода (сезона) (не относятся к сезонным кафе, примыкающие к фасадам объектов капитального строительства выносы стационарных предприятий общественного питания, увеличивающие площадь данных предприятий).</w:t>
      </w:r>
    </w:p>
    <w:p w:rsidR="00575226" w:rsidRPr="006B67B5" w:rsidRDefault="00575226">
      <w:pPr>
        <w:pStyle w:val="1"/>
        <w:shd w:val="clear" w:color="auto" w:fill="FFFFFF"/>
        <w:spacing w:before="0" w:after="0"/>
        <w:ind w:firstLine="709"/>
        <w:rPr>
          <w:b w:val="0"/>
          <w:i/>
          <w:color w:val="FF0000"/>
          <w:sz w:val="26"/>
          <w:szCs w:val="26"/>
          <w:u w:val="single"/>
        </w:rPr>
      </w:pPr>
    </w:p>
    <w:p w:rsidR="00575226" w:rsidRPr="006B67B5" w:rsidRDefault="00575226">
      <w:pPr>
        <w:ind w:firstLine="709"/>
        <w:jc w:val="center"/>
        <w:rPr>
          <w:color w:val="314004"/>
          <w:sz w:val="26"/>
          <w:szCs w:val="26"/>
        </w:rPr>
      </w:pPr>
      <w:r w:rsidRPr="006B67B5">
        <w:rPr>
          <w:color w:val="00000A"/>
          <w:sz w:val="26"/>
          <w:szCs w:val="26"/>
        </w:rPr>
        <w:t>2.  Требования к объектам, элементам благоустройства и их содержанию.</w:t>
      </w:r>
    </w:p>
    <w:p w:rsidR="00575226" w:rsidRPr="006B67B5" w:rsidRDefault="00575226">
      <w:pPr>
        <w:ind w:firstLine="709"/>
        <w:jc w:val="center"/>
        <w:rPr>
          <w:color w:val="314004"/>
          <w:sz w:val="26"/>
          <w:szCs w:val="26"/>
        </w:rPr>
      </w:pPr>
    </w:p>
    <w:p w:rsidR="00BF28BE" w:rsidRPr="006B67B5" w:rsidRDefault="00575226">
      <w:pPr>
        <w:ind w:firstLine="709"/>
        <w:jc w:val="both"/>
        <w:rPr>
          <w:sz w:val="26"/>
          <w:szCs w:val="26"/>
        </w:rPr>
      </w:pPr>
      <w:r w:rsidRPr="006B67B5">
        <w:rPr>
          <w:sz w:val="26"/>
          <w:szCs w:val="26"/>
        </w:rPr>
        <w:t xml:space="preserve">2.1. </w:t>
      </w:r>
      <w:r w:rsidR="00BF28BE" w:rsidRPr="006B67B5">
        <w:rPr>
          <w:sz w:val="26"/>
          <w:szCs w:val="26"/>
        </w:rPr>
        <w:t>Общие требования</w:t>
      </w:r>
    </w:p>
    <w:p w:rsidR="00575226" w:rsidRPr="006B67B5" w:rsidRDefault="00BF28BE">
      <w:pPr>
        <w:ind w:firstLine="709"/>
        <w:jc w:val="both"/>
        <w:rPr>
          <w:sz w:val="26"/>
          <w:szCs w:val="26"/>
        </w:rPr>
      </w:pPr>
      <w:r w:rsidRPr="006B67B5">
        <w:rPr>
          <w:sz w:val="26"/>
          <w:szCs w:val="26"/>
        </w:rPr>
        <w:t xml:space="preserve">2.1.1. </w:t>
      </w:r>
      <w:r w:rsidR="00575226" w:rsidRPr="006B67B5">
        <w:rPr>
          <w:sz w:val="26"/>
          <w:szCs w:val="26"/>
        </w:rPr>
        <w:t>При проектировании, обустройстве и содержании объектов 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575226" w:rsidRPr="006B67B5" w:rsidRDefault="00575226">
      <w:pPr>
        <w:jc w:val="both"/>
        <w:rPr>
          <w:sz w:val="26"/>
          <w:szCs w:val="26"/>
        </w:rPr>
      </w:pPr>
      <w:r w:rsidRPr="006B67B5">
        <w:rPr>
          <w:sz w:val="26"/>
          <w:szCs w:val="26"/>
        </w:rPr>
        <w:tab/>
        <w:t>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575226" w:rsidRPr="006B67B5" w:rsidRDefault="00575226" w:rsidP="007C3ECB">
      <w:pPr>
        <w:ind w:firstLine="709"/>
        <w:jc w:val="both"/>
        <w:rPr>
          <w:b/>
          <w:color w:val="00000A"/>
          <w:sz w:val="26"/>
          <w:szCs w:val="26"/>
        </w:rPr>
      </w:pPr>
      <w:r w:rsidRPr="006B67B5">
        <w:rPr>
          <w:b/>
          <w:color w:val="00000A"/>
          <w:sz w:val="26"/>
          <w:szCs w:val="26"/>
        </w:rPr>
        <w:t>2.</w:t>
      </w:r>
      <w:r w:rsidR="00BF28BE" w:rsidRPr="006B67B5">
        <w:rPr>
          <w:b/>
          <w:color w:val="00000A"/>
          <w:sz w:val="26"/>
          <w:szCs w:val="26"/>
        </w:rPr>
        <w:t>1.</w:t>
      </w:r>
      <w:r w:rsidRPr="006B67B5">
        <w:rPr>
          <w:b/>
          <w:color w:val="00000A"/>
          <w:sz w:val="26"/>
          <w:szCs w:val="26"/>
        </w:rPr>
        <w:t xml:space="preserve">2. На территории </w:t>
      </w:r>
      <w:r w:rsidR="007C3ECB" w:rsidRPr="006B67B5">
        <w:rPr>
          <w:b/>
          <w:color w:val="00000A"/>
          <w:sz w:val="26"/>
          <w:szCs w:val="26"/>
        </w:rPr>
        <w:t>поселения</w:t>
      </w:r>
      <w:r w:rsidRPr="006B67B5">
        <w:rPr>
          <w:b/>
          <w:color w:val="00000A"/>
          <w:sz w:val="26"/>
          <w:szCs w:val="26"/>
        </w:rPr>
        <w:t xml:space="preserve"> запрещается:</w:t>
      </w:r>
    </w:p>
    <w:p w:rsidR="007C3ECB" w:rsidRPr="006B67B5" w:rsidRDefault="007C3ECB" w:rsidP="00E652DC">
      <w:pPr>
        <w:ind w:firstLine="708"/>
        <w:jc w:val="both"/>
        <w:rPr>
          <w:rFonts w:cs="Arial"/>
          <w:sz w:val="26"/>
          <w:szCs w:val="26"/>
        </w:rPr>
      </w:pPr>
      <w:r w:rsidRPr="006B67B5">
        <w:rPr>
          <w:rFonts w:cs="Arial"/>
          <w:sz w:val="26"/>
          <w:szCs w:val="26"/>
        </w:rPr>
        <w:t>2.</w:t>
      </w:r>
      <w:r w:rsidR="00E652DC" w:rsidRPr="006B67B5">
        <w:rPr>
          <w:rFonts w:cs="Arial"/>
          <w:sz w:val="26"/>
          <w:szCs w:val="26"/>
        </w:rPr>
        <w:t>1</w:t>
      </w:r>
      <w:r w:rsidRPr="006B67B5">
        <w:rPr>
          <w:rFonts w:cs="Arial"/>
          <w:sz w:val="26"/>
          <w:szCs w:val="26"/>
        </w:rPr>
        <w:t>.</w:t>
      </w:r>
      <w:r w:rsidR="00E652DC" w:rsidRPr="006B67B5">
        <w:rPr>
          <w:rFonts w:cs="Arial"/>
          <w:sz w:val="26"/>
          <w:szCs w:val="26"/>
        </w:rPr>
        <w:t>2.1</w:t>
      </w:r>
      <w:r w:rsidRPr="006B67B5">
        <w:rPr>
          <w:rFonts w:cs="Arial"/>
          <w:sz w:val="26"/>
          <w:szCs w:val="26"/>
        </w:rPr>
        <w:t>. стоянка и хранение сельскохозяйственной техники и инвентаря, тракторных телег, прицепов, грузовых и большегрузных машин, автобусов</w:t>
      </w:r>
      <w:r w:rsidR="003F3F4B" w:rsidRPr="006B67B5">
        <w:rPr>
          <w:rFonts w:cs="Arial"/>
          <w:sz w:val="26"/>
          <w:szCs w:val="26"/>
        </w:rPr>
        <w:t xml:space="preserve">, кунгов, ларьков, прицепов и тележек для перевозки ульев, и иной </w:t>
      </w:r>
      <w:r w:rsidR="006A26B5" w:rsidRPr="006B67B5">
        <w:rPr>
          <w:rFonts w:cs="Arial"/>
          <w:sz w:val="26"/>
          <w:szCs w:val="26"/>
        </w:rPr>
        <w:t xml:space="preserve">крупногабаритной </w:t>
      </w:r>
      <w:r w:rsidR="003F3F4B" w:rsidRPr="006B67B5">
        <w:rPr>
          <w:rFonts w:cs="Arial"/>
          <w:sz w:val="26"/>
          <w:szCs w:val="26"/>
        </w:rPr>
        <w:t>техники</w:t>
      </w:r>
      <w:r w:rsidRPr="006B67B5">
        <w:rPr>
          <w:rFonts w:cs="Arial"/>
          <w:sz w:val="26"/>
          <w:szCs w:val="26"/>
        </w:rPr>
        <w:t xml:space="preserve"> на придомовой и прилегающей территории</w:t>
      </w:r>
      <w:r w:rsidR="006A26B5" w:rsidRPr="006B67B5">
        <w:rPr>
          <w:rFonts w:cs="Arial"/>
          <w:sz w:val="26"/>
          <w:szCs w:val="26"/>
        </w:rPr>
        <w:t>, вблизи школы, детского садика, врачебной амбулатории, детских и спортивных площадок, парков, скверов</w:t>
      </w:r>
      <w:r w:rsidRPr="006B67B5">
        <w:rPr>
          <w:rFonts w:cs="Arial"/>
          <w:sz w:val="26"/>
          <w:szCs w:val="26"/>
        </w:rPr>
        <w:t>;</w:t>
      </w:r>
    </w:p>
    <w:p w:rsidR="007C3ECB" w:rsidRPr="006B67B5" w:rsidRDefault="007C3ECB" w:rsidP="00E652DC">
      <w:pPr>
        <w:ind w:firstLine="708"/>
        <w:jc w:val="both"/>
        <w:rPr>
          <w:rFonts w:cs="Arial"/>
          <w:sz w:val="26"/>
          <w:szCs w:val="26"/>
        </w:rPr>
      </w:pPr>
      <w:r w:rsidRPr="006B67B5">
        <w:rPr>
          <w:rFonts w:cs="Arial"/>
          <w:sz w:val="26"/>
          <w:szCs w:val="26"/>
        </w:rPr>
        <w:t>2.</w:t>
      </w:r>
      <w:r w:rsidR="00E652DC" w:rsidRPr="006B67B5">
        <w:rPr>
          <w:rFonts w:cs="Arial"/>
          <w:sz w:val="26"/>
          <w:szCs w:val="26"/>
        </w:rPr>
        <w:t>1</w:t>
      </w:r>
      <w:r w:rsidRPr="006B67B5">
        <w:rPr>
          <w:rFonts w:cs="Arial"/>
          <w:sz w:val="26"/>
          <w:szCs w:val="26"/>
        </w:rPr>
        <w:t>.</w:t>
      </w:r>
      <w:r w:rsidR="00E652DC" w:rsidRPr="006B67B5">
        <w:rPr>
          <w:rFonts w:cs="Arial"/>
          <w:sz w:val="26"/>
          <w:szCs w:val="26"/>
        </w:rPr>
        <w:t>2</w:t>
      </w:r>
      <w:r w:rsidRPr="006B67B5">
        <w:rPr>
          <w:rFonts w:cs="Arial"/>
          <w:sz w:val="26"/>
          <w:szCs w:val="26"/>
        </w:rPr>
        <w:t>.</w:t>
      </w:r>
      <w:r w:rsidR="00E652DC" w:rsidRPr="006B67B5">
        <w:rPr>
          <w:rFonts w:cs="Arial"/>
          <w:sz w:val="26"/>
          <w:szCs w:val="26"/>
        </w:rPr>
        <w:t>2.</w:t>
      </w:r>
      <w:r w:rsidRPr="006B67B5">
        <w:rPr>
          <w:rFonts w:cs="Arial"/>
          <w:sz w:val="26"/>
          <w:szCs w:val="26"/>
        </w:rPr>
        <w:t xml:space="preserve"> хранение технически неисправных и разукомплектованных транспортных средств, резинотехнических отходов,</w:t>
      </w:r>
      <w:r w:rsidR="003F3F4B" w:rsidRPr="006B67B5">
        <w:rPr>
          <w:rFonts w:cs="Arial"/>
          <w:sz w:val="26"/>
          <w:szCs w:val="26"/>
        </w:rPr>
        <w:t xml:space="preserve"> запасных частей, а также ино</w:t>
      </w:r>
      <w:r w:rsidR="004E2323" w:rsidRPr="006B67B5">
        <w:rPr>
          <w:rFonts w:cs="Arial"/>
          <w:sz w:val="26"/>
          <w:szCs w:val="26"/>
        </w:rPr>
        <w:t>го</w:t>
      </w:r>
      <w:r w:rsidR="003F3F4B" w:rsidRPr="006B67B5">
        <w:rPr>
          <w:rFonts w:cs="Arial"/>
          <w:sz w:val="26"/>
          <w:szCs w:val="26"/>
        </w:rPr>
        <w:t xml:space="preserve"> оборудовани</w:t>
      </w:r>
      <w:r w:rsidR="004E2323" w:rsidRPr="006B67B5">
        <w:rPr>
          <w:rFonts w:cs="Arial"/>
          <w:sz w:val="26"/>
          <w:szCs w:val="26"/>
        </w:rPr>
        <w:t>я</w:t>
      </w:r>
      <w:r w:rsidR="003F3F4B" w:rsidRPr="006B67B5">
        <w:rPr>
          <w:rFonts w:cs="Arial"/>
          <w:sz w:val="26"/>
          <w:szCs w:val="26"/>
        </w:rPr>
        <w:t>,</w:t>
      </w:r>
      <w:r w:rsidRPr="006B67B5">
        <w:rPr>
          <w:rFonts w:cs="Arial"/>
          <w:sz w:val="26"/>
          <w:szCs w:val="26"/>
        </w:rPr>
        <w:t xml:space="preserve"> агрегатов на прилегающей территории;</w:t>
      </w:r>
    </w:p>
    <w:p w:rsidR="006F33F9" w:rsidRPr="006B67B5" w:rsidRDefault="006F33F9" w:rsidP="00E652DC">
      <w:pPr>
        <w:ind w:firstLine="708"/>
        <w:jc w:val="both"/>
        <w:rPr>
          <w:rFonts w:cs="Arial"/>
          <w:sz w:val="26"/>
          <w:szCs w:val="26"/>
        </w:rPr>
      </w:pPr>
      <w:r w:rsidRPr="006B67B5">
        <w:rPr>
          <w:rFonts w:cs="Arial"/>
          <w:sz w:val="26"/>
          <w:szCs w:val="26"/>
        </w:rPr>
        <w:t>2.1.2.3. осуществлять мойку грузового и  легкового автотранспорта,  сельскохозяйственной техники, а также проводить ремонтные работы и техобслуживание на придомовой и прилегающей территории</w:t>
      </w:r>
      <w:r w:rsidR="001679DC" w:rsidRPr="006B67B5">
        <w:rPr>
          <w:rFonts w:cs="Arial"/>
          <w:sz w:val="26"/>
          <w:szCs w:val="26"/>
        </w:rPr>
        <w:t xml:space="preserve">, </w:t>
      </w:r>
      <w:r w:rsidR="001679DC" w:rsidRPr="006B67B5">
        <w:rPr>
          <w:sz w:val="26"/>
          <w:szCs w:val="26"/>
        </w:rPr>
        <w:t>у водоразборных колонок, колодцев, на берегах рек, озер, ручьев, иных водоемов, на тротуарах, во дворах, на детских спортивных площадках и других не отведенных для этого местах</w:t>
      </w:r>
      <w:r w:rsidRPr="006B67B5">
        <w:rPr>
          <w:rFonts w:cs="Arial"/>
          <w:sz w:val="26"/>
          <w:szCs w:val="26"/>
        </w:rPr>
        <w:t>;</w:t>
      </w:r>
    </w:p>
    <w:p w:rsidR="007C3ECB" w:rsidRPr="006B67B5" w:rsidRDefault="007C3ECB" w:rsidP="00E652DC">
      <w:pPr>
        <w:ind w:firstLine="708"/>
        <w:jc w:val="both"/>
        <w:rPr>
          <w:rFonts w:cs="Arial"/>
          <w:sz w:val="26"/>
          <w:szCs w:val="26"/>
        </w:rPr>
      </w:pPr>
      <w:r w:rsidRPr="006B67B5">
        <w:rPr>
          <w:rFonts w:cs="Arial"/>
          <w:sz w:val="26"/>
          <w:szCs w:val="26"/>
        </w:rPr>
        <w:t>2.</w:t>
      </w:r>
      <w:r w:rsidR="00E652DC" w:rsidRPr="006B67B5">
        <w:rPr>
          <w:rFonts w:cs="Arial"/>
          <w:sz w:val="26"/>
          <w:szCs w:val="26"/>
        </w:rPr>
        <w:t>1</w:t>
      </w:r>
      <w:r w:rsidRPr="006B67B5">
        <w:rPr>
          <w:rFonts w:cs="Arial"/>
          <w:sz w:val="26"/>
          <w:szCs w:val="26"/>
        </w:rPr>
        <w:t>.</w:t>
      </w:r>
      <w:r w:rsidR="00E652DC" w:rsidRPr="006B67B5">
        <w:rPr>
          <w:rFonts w:cs="Arial"/>
          <w:sz w:val="26"/>
          <w:szCs w:val="26"/>
        </w:rPr>
        <w:t>2</w:t>
      </w:r>
      <w:r w:rsidRPr="006B67B5">
        <w:rPr>
          <w:rFonts w:cs="Arial"/>
          <w:sz w:val="26"/>
          <w:szCs w:val="26"/>
        </w:rPr>
        <w:t>.</w:t>
      </w:r>
      <w:r w:rsidR="006F33F9" w:rsidRPr="006B67B5">
        <w:rPr>
          <w:rFonts w:cs="Arial"/>
          <w:sz w:val="26"/>
          <w:szCs w:val="26"/>
        </w:rPr>
        <w:t>4</w:t>
      </w:r>
      <w:r w:rsidR="00E652DC" w:rsidRPr="006B67B5">
        <w:rPr>
          <w:rFonts w:cs="Arial"/>
          <w:sz w:val="26"/>
          <w:szCs w:val="26"/>
        </w:rPr>
        <w:t>.</w:t>
      </w:r>
      <w:r w:rsidRPr="006B67B5">
        <w:rPr>
          <w:rFonts w:cs="Arial"/>
          <w:sz w:val="26"/>
          <w:szCs w:val="26"/>
        </w:rPr>
        <w:t xml:space="preserve"> складировать и хранить строительные и иные материалы (щебень, отсев, кирпич, песок, грунт, доски, железобетонные изделия, емкости, металл и т.д.), строительный мусор, крупногабаритный мусор, металлолом, отходы </w:t>
      </w:r>
      <w:r w:rsidRPr="006B67B5">
        <w:rPr>
          <w:rFonts w:cs="Arial"/>
          <w:sz w:val="26"/>
          <w:szCs w:val="26"/>
        </w:rPr>
        <w:lastRenderedPageBreak/>
        <w:t>древесного и растительного происхождения (спиленные деревья, ветки, скошенную траву и т.д.),</w:t>
      </w:r>
      <w:r w:rsidR="009B3E33" w:rsidRPr="006B67B5">
        <w:rPr>
          <w:rFonts w:cs="Arial"/>
          <w:sz w:val="26"/>
          <w:szCs w:val="26"/>
        </w:rPr>
        <w:t xml:space="preserve"> грубые и сочные </w:t>
      </w:r>
      <w:r w:rsidRPr="006B67B5">
        <w:rPr>
          <w:rFonts w:cs="Arial"/>
          <w:sz w:val="26"/>
          <w:szCs w:val="26"/>
        </w:rPr>
        <w:t>корма на</w:t>
      </w:r>
      <w:r w:rsidR="00E652DC" w:rsidRPr="006B67B5">
        <w:rPr>
          <w:rFonts w:cs="Arial"/>
          <w:sz w:val="26"/>
          <w:szCs w:val="26"/>
        </w:rPr>
        <w:t xml:space="preserve"> </w:t>
      </w:r>
      <w:r w:rsidRPr="006B67B5">
        <w:rPr>
          <w:rFonts w:cs="Arial"/>
          <w:sz w:val="26"/>
          <w:szCs w:val="26"/>
        </w:rPr>
        <w:t>прилегающей территории;</w:t>
      </w:r>
    </w:p>
    <w:p w:rsidR="007C3ECB" w:rsidRPr="006B67B5" w:rsidRDefault="006F33F9" w:rsidP="00CD770C">
      <w:pPr>
        <w:tabs>
          <w:tab w:val="left" w:pos="0"/>
        </w:tabs>
        <w:autoSpaceDE w:val="0"/>
        <w:autoSpaceDN w:val="0"/>
        <w:adjustRightInd w:val="0"/>
        <w:ind w:firstLine="708"/>
        <w:jc w:val="both"/>
        <w:rPr>
          <w:rFonts w:cs="Arial"/>
          <w:sz w:val="26"/>
          <w:szCs w:val="26"/>
        </w:rPr>
      </w:pPr>
      <w:r w:rsidRPr="006B67B5">
        <w:rPr>
          <w:rFonts w:cs="Arial"/>
          <w:sz w:val="26"/>
          <w:szCs w:val="26"/>
        </w:rPr>
        <w:t>2.1.2.5</w:t>
      </w:r>
      <w:r w:rsidR="00E652DC" w:rsidRPr="006B67B5">
        <w:rPr>
          <w:rFonts w:cs="Arial"/>
          <w:sz w:val="26"/>
          <w:szCs w:val="26"/>
        </w:rPr>
        <w:t>.</w:t>
      </w:r>
      <w:r w:rsidR="007C3ECB" w:rsidRPr="006B67B5">
        <w:rPr>
          <w:rFonts w:cs="Arial"/>
          <w:sz w:val="26"/>
          <w:szCs w:val="26"/>
        </w:rPr>
        <w:t xml:space="preserve"> устраивать на территории поселения несанкционированные свалки отходов путем размещения и накапливания отходов производства и потребления в местах, не предназначенных для этих целей;</w:t>
      </w:r>
    </w:p>
    <w:p w:rsidR="007C3ECB" w:rsidRPr="006B67B5" w:rsidRDefault="007C3ECB" w:rsidP="00E652DC">
      <w:pPr>
        <w:tabs>
          <w:tab w:val="left" w:pos="0"/>
        </w:tabs>
        <w:autoSpaceDE w:val="0"/>
        <w:autoSpaceDN w:val="0"/>
        <w:adjustRightInd w:val="0"/>
        <w:ind w:firstLine="708"/>
        <w:jc w:val="both"/>
        <w:rPr>
          <w:rFonts w:cs="Arial"/>
          <w:sz w:val="26"/>
          <w:szCs w:val="26"/>
        </w:rPr>
      </w:pPr>
      <w:r w:rsidRPr="006B67B5">
        <w:rPr>
          <w:rFonts w:cs="Arial"/>
          <w:sz w:val="26"/>
          <w:szCs w:val="26"/>
        </w:rPr>
        <w:t>Лиц</w:t>
      </w:r>
      <w:r w:rsidR="00E652DC" w:rsidRPr="006B67B5">
        <w:rPr>
          <w:rFonts w:cs="Arial"/>
          <w:sz w:val="26"/>
          <w:szCs w:val="26"/>
        </w:rPr>
        <w:t>а</w:t>
      </w:r>
      <w:r w:rsidR="00CA1891" w:rsidRPr="006B67B5">
        <w:rPr>
          <w:rFonts w:cs="Arial"/>
          <w:sz w:val="26"/>
          <w:szCs w:val="26"/>
        </w:rPr>
        <w:t>, разместившие</w:t>
      </w:r>
      <w:r w:rsidRPr="006B67B5">
        <w:rPr>
          <w:rFonts w:cs="Arial"/>
          <w:sz w:val="26"/>
          <w:szCs w:val="26"/>
        </w:rPr>
        <w:t xml:space="preserve"> отходы производства и потребления в неустановленных для этого местах, обязаны за свой счет произвести уборку и очистку данной территории, а при необходимости – рекультивацию земельного участка. </w:t>
      </w:r>
    </w:p>
    <w:p w:rsidR="007C3ECB" w:rsidRPr="006B67B5" w:rsidRDefault="009B3E33" w:rsidP="00E652DC">
      <w:pPr>
        <w:tabs>
          <w:tab w:val="left" w:pos="0"/>
        </w:tabs>
        <w:autoSpaceDE w:val="0"/>
        <w:autoSpaceDN w:val="0"/>
        <w:adjustRightInd w:val="0"/>
        <w:ind w:firstLine="708"/>
        <w:jc w:val="both"/>
        <w:rPr>
          <w:rFonts w:cs="Arial"/>
          <w:sz w:val="26"/>
          <w:szCs w:val="26"/>
        </w:rPr>
      </w:pPr>
      <w:r w:rsidRPr="006B67B5">
        <w:rPr>
          <w:rFonts w:cs="Arial"/>
          <w:sz w:val="26"/>
          <w:szCs w:val="26"/>
        </w:rPr>
        <w:t>2.1.2.6</w:t>
      </w:r>
      <w:r w:rsidR="00E652DC" w:rsidRPr="006B67B5">
        <w:rPr>
          <w:rFonts w:cs="Arial"/>
          <w:sz w:val="26"/>
          <w:szCs w:val="26"/>
        </w:rPr>
        <w:t>.</w:t>
      </w:r>
      <w:r w:rsidR="007C3ECB" w:rsidRPr="006B67B5">
        <w:rPr>
          <w:rFonts w:cs="Arial"/>
          <w:sz w:val="26"/>
          <w:szCs w:val="26"/>
        </w:rPr>
        <w:t xml:space="preserve"> осуществлять выгрузку бытового и строительного мусора, в т.ч. грунта, навоза домашних животных, спиленных ветвей деревьев, остатков</w:t>
      </w:r>
      <w:r w:rsidR="007C3ECB" w:rsidRPr="006B67B5">
        <w:rPr>
          <w:rFonts w:cs="Arial"/>
          <w:sz w:val="26"/>
          <w:szCs w:val="26"/>
          <w:highlight w:val="yellow"/>
        </w:rPr>
        <w:t xml:space="preserve"> </w:t>
      </w:r>
      <w:r w:rsidR="007C3ECB" w:rsidRPr="006B67B5">
        <w:rPr>
          <w:rFonts w:cs="Arial"/>
          <w:sz w:val="26"/>
          <w:szCs w:val="26"/>
        </w:rPr>
        <w:t>растительности</w:t>
      </w:r>
      <w:r w:rsidRPr="006B67B5">
        <w:rPr>
          <w:rFonts w:cs="Arial"/>
          <w:sz w:val="26"/>
          <w:szCs w:val="26"/>
        </w:rPr>
        <w:t xml:space="preserve"> и кормов</w:t>
      </w:r>
      <w:r w:rsidR="007C3ECB" w:rsidRPr="006B67B5">
        <w:rPr>
          <w:rFonts w:cs="Arial"/>
          <w:sz w:val="26"/>
          <w:szCs w:val="26"/>
        </w:rPr>
        <w:t>, в местах, не отведенных для этих целей, в т.ч. возле контейнерных площадок;</w:t>
      </w:r>
    </w:p>
    <w:p w:rsidR="007C3ECB" w:rsidRPr="006B67B5" w:rsidRDefault="009B3E33" w:rsidP="00E652DC">
      <w:pPr>
        <w:tabs>
          <w:tab w:val="left" w:pos="0"/>
        </w:tabs>
        <w:autoSpaceDE w:val="0"/>
        <w:autoSpaceDN w:val="0"/>
        <w:adjustRightInd w:val="0"/>
        <w:ind w:firstLine="708"/>
        <w:jc w:val="both"/>
        <w:rPr>
          <w:rFonts w:cs="Arial"/>
          <w:sz w:val="26"/>
          <w:szCs w:val="26"/>
        </w:rPr>
      </w:pPr>
      <w:r w:rsidRPr="006B67B5">
        <w:rPr>
          <w:rFonts w:cs="Arial"/>
          <w:sz w:val="26"/>
          <w:szCs w:val="26"/>
        </w:rPr>
        <w:t>2.1.2.7</w:t>
      </w:r>
      <w:r w:rsidR="00E652DC" w:rsidRPr="006B67B5">
        <w:rPr>
          <w:rFonts w:cs="Arial"/>
          <w:sz w:val="26"/>
          <w:szCs w:val="26"/>
        </w:rPr>
        <w:t>.</w:t>
      </w:r>
      <w:r w:rsidR="007C3ECB" w:rsidRPr="006B67B5">
        <w:rPr>
          <w:rFonts w:cs="Arial"/>
          <w:sz w:val="26"/>
          <w:szCs w:val="26"/>
        </w:rPr>
        <w:t xml:space="preserve"> сжигать отходы производства и потребления,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 – сборниках; </w:t>
      </w:r>
    </w:p>
    <w:p w:rsidR="007C3ECB" w:rsidRPr="006B67B5" w:rsidRDefault="009B3E33" w:rsidP="00E652DC">
      <w:pPr>
        <w:tabs>
          <w:tab w:val="left" w:pos="0"/>
        </w:tabs>
        <w:autoSpaceDE w:val="0"/>
        <w:autoSpaceDN w:val="0"/>
        <w:adjustRightInd w:val="0"/>
        <w:ind w:firstLine="708"/>
        <w:jc w:val="both"/>
        <w:rPr>
          <w:rFonts w:cs="Arial"/>
          <w:sz w:val="26"/>
          <w:szCs w:val="26"/>
        </w:rPr>
      </w:pPr>
      <w:r w:rsidRPr="006B67B5">
        <w:rPr>
          <w:rFonts w:cs="Arial"/>
          <w:sz w:val="26"/>
          <w:szCs w:val="26"/>
        </w:rPr>
        <w:t>2.1.2.8</w:t>
      </w:r>
      <w:r w:rsidR="00E652DC" w:rsidRPr="006B67B5">
        <w:rPr>
          <w:rFonts w:cs="Arial"/>
          <w:sz w:val="26"/>
          <w:szCs w:val="26"/>
        </w:rPr>
        <w:t>.</w:t>
      </w:r>
      <w:r w:rsidR="007C3ECB" w:rsidRPr="006B67B5">
        <w:rPr>
          <w:rFonts w:cs="Arial"/>
          <w:sz w:val="26"/>
          <w:szCs w:val="26"/>
        </w:rPr>
        <w:t xml:space="preserve"> складировать в контейнеры с ТБО</w:t>
      </w:r>
      <w:r w:rsidR="00513984" w:rsidRPr="006B67B5">
        <w:rPr>
          <w:rFonts w:cs="Arial"/>
          <w:sz w:val="26"/>
          <w:szCs w:val="26"/>
        </w:rPr>
        <w:t>, сдавать для  транспортировки специализированным транспортом</w:t>
      </w:r>
      <w:r w:rsidR="007C3ECB" w:rsidRPr="006B67B5">
        <w:rPr>
          <w:rFonts w:cs="Arial"/>
          <w:sz w:val="26"/>
          <w:szCs w:val="26"/>
        </w:rPr>
        <w:t xml:space="preserve"> чрезвычайно опасные отходы (ртутные лампы, люминесцентные ртутьсодержащие трубки отработанные и брак), трупы павших животных, биологические медицинские отходы, иные опасные отходы (чрезвычайно опасного, высоко</w:t>
      </w:r>
      <w:r w:rsidR="004E5D9E">
        <w:rPr>
          <w:rFonts w:cs="Arial"/>
          <w:sz w:val="26"/>
          <w:szCs w:val="26"/>
        </w:rPr>
        <w:t xml:space="preserve"> о</w:t>
      </w:r>
      <w:r w:rsidR="007C3ECB" w:rsidRPr="006B67B5">
        <w:rPr>
          <w:rFonts w:cs="Arial"/>
          <w:sz w:val="26"/>
          <w:szCs w:val="26"/>
        </w:rPr>
        <w:t>пасного и умеренно опасного класса).</w:t>
      </w:r>
    </w:p>
    <w:p w:rsidR="00575226" w:rsidRPr="006B67B5" w:rsidRDefault="009B3E33">
      <w:pPr>
        <w:ind w:firstLine="709"/>
        <w:jc w:val="both"/>
        <w:rPr>
          <w:sz w:val="26"/>
          <w:szCs w:val="26"/>
        </w:rPr>
      </w:pPr>
      <w:r w:rsidRPr="006B67B5">
        <w:rPr>
          <w:sz w:val="26"/>
          <w:szCs w:val="26"/>
        </w:rPr>
        <w:t>2.1.2.9</w:t>
      </w:r>
      <w:r w:rsidR="001D7B1F" w:rsidRPr="006B67B5">
        <w:rPr>
          <w:sz w:val="26"/>
          <w:szCs w:val="26"/>
        </w:rPr>
        <w:t>.</w:t>
      </w:r>
      <w:r w:rsidR="00575226" w:rsidRPr="006B67B5">
        <w:rPr>
          <w:sz w:val="26"/>
          <w:szCs w:val="26"/>
        </w:rPr>
        <w:t xml:space="preserve"> размещать отходы и мусор, за исключением специально отведенных мест и контейнеров для сбора отходов, осуществлять сброс бытовых сточных вод в водоотводящие канавы, кюветы, на рельеф, в водоприемные колодцы ливневой канализации</w:t>
      </w:r>
      <w:r w:rsidR="003F3F4B" w:rsidRPr="006B67B5">
        <w:rPr>
          <w:sz w:val="26"/>
          <w:szCs w:val="26"/>
        </w:rPr>
        <w:t>, в водные объекты, допускать переливы из выгребных ям</w:t>
      </w:r>
      <w:r w:rsidR="00575226" w:rsidRPr="006B67B5">
        <w:rPr>
          <w:sz w:val="26"/>
          <w:szCs w:val="26"/>
        </w:rPr>
        <w:t>;</w:t>
      </w:r>
    </w:p>
    <w:p w:rsidR="00575226" w:rsidRPr="006B67B5" w:rsidRDefault="009B3E33">
      <w:pPr>
        <w:ind w:firstLine="709"/>
        <w:jc w:val="both"/>
        <w:rPr>
          <w:sz w:val="26"/>
          <w:szCs w:val="26"/>
        </w:rPr>
      </w:pPr>
      <w:r w:rsidRPr="006B67B5">
        <w:rPr>
          <w:sz w:val="26"/>
          <w:szCs w:val="26"/>
        </w:rPr>
        <w:t>2.1.2.10</w:t>
      </w:r>
      <w:r w:rsidR="001D7B1F" w:rsidRPr="006B67B5">
        <w:rPr>
          <w:sz w:val="26"/>
          <w:szCs w:val="26"/>
        </w:rPr>
        <w:t>.</w:t>
      </w:r>
      <w:r w:rsidR="00575226" w:rsidRPr="006B67B5">
        <w:rPr>
          <w:sz w:val="26"/>
          <w:szCs w:val="26"/>
        </w:rPr>
        <w:t xml:space="preserve"> 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отведенных для этих целей местах;</w:t>
      </w:r>
    </w:p>
    <w:p w:rsidR="00575226" w:rsidRPr="006B67B5" w:rsidRDefault="009B3E33">
      <w:pPr>
        <w:ind w:firstLine="709"/>
        <w:jc w:val="both"/>
        <w:rPr>
          <w:sz w:val="26"/>
          <w:szCs w:val="26"/>
        </w:rPr>
      </w:pPr>
      <w:r w:rsidRPr="006B67B5">
        <w:rPr>
          <w:sz w:val="26"/>
          <w:szCs w:val="26"/>
        </w:rPr>
        <w:t>2.1.2.11</w:t>
      </w:r>
      <w:r w:rsidR="001D7B1F" w:rsidRPr="006B67B5">
        <w:rPr>
          <w:sz w:val="26"/>
          <w:szCs w:val="26"/>
        </w:rPr>
        <w:t>.</w:t>
      </w:r>
      <w:r w:rsidR="00575226" w:rsidRPr="006B67B5">
        <w:rPr>
          <w:sz w:val="26"/>
          <w:szCs w:val="26"/>
        </w:rPr>
        <w:t xml:space="preserve"> транспортировать грузы волоком, перегонять тракторы на гусеничном ходу по улицам, покрытым асфальтом;</w:t>
      </w:r>
    </w:p>
    <w:p w:rsidR="00575226" w:rsidRPr="006B67B5" w:rsidRDefault="009B3E33">
      <w:pPr>
        <w:ind w:firstLine="709"/>
        <w:jc w:val="both"/>
        <w:rPr>
          <w:sz w:val="26"/>
          <w:szCs w:val="26"/>
        </w:rPr>
      </w:pPr>
      <w:r w:rsidRPr="006B67B5">
        <w:rPr>
          <w:sz w:val="26"/>
          <w:szCs w:val="26"/>
        </w:rPr>
        <w:t xml:space="preserve">2.1.2.12. </w:t>
      </w:r>
      <w:r w:rsidR="00575226" w:rsidRPr="006B67B5">
        <w:rPr>
          <w:sz w:val="26"/>
          <w:szCs w:val="26"/>
        </w:rPr>
        <w:t xml:space="preserve"> производить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проведение земляных работ сроки;</w:t>
      </w:r>
    </w:p>
    <w:p w:rsidR="00575226" w:rsidRPr="006B67B5" w:rsidRDefault="009B3E33">
      <w:pPr>
        <w:ind w:firstLine="709"/>
        <w:jc w:val="both"/>
        <w:rPr>
          <w:sz w:val="26"/>
          <w:szCs w:val="26"/>
        </w:rPr>
      </w:pPr>
      <w:r w:rsidRPr="006B67B5">
        <w:rPr>
          <w:sz w:val="26"/>
          <w:szCs w:val="26"/>
        </w:rPr>
        <w:t xml:space="preserve">2.1.2.13. </w:t>
      </w:r>
      <w:r w:rsidR="00575226" w:rsidRPr="006B67B5">
        <w:rPr>
          <w:sz w:val="26"/>
          <w:szCs w:val="26"/>
        </w:rPr>
        <w:t xml:space="preserve"> вывозить и сваливать грунт, мусор, отходы, снег, лед в места, не предназначенные для этих целей;</w:t>
      </w:r>
    </w:p>
    <w:p w:rsidR="00575226" w:rsidRPr="006B67B5" w:rsidRDefault="009B3E33">
      <w:pPr>
        <w:ind w:firstLine="709"/>
        <w:jc w:val="both"/>
        <w:rPr>
          <w:sz w:val="26"/>
          <w:szCs w:val="26"/>
        </w:rPr>
      </w:pPr>
      <w:r w:rsidRPr="006B67B5">
        <w:rPr>
          <w:sz w:val="26"/>
          <w:szCs w:val="26"/>
        </w:rPr>
        <w:t>2.1.2.14.</w:t>
      </w:r>
      <w:r w:rsidR="00575226" w:rsidRPr="006B67B5">
        <w:rPr>
          <w:sz w:val="26"/>
          <w:szCs w:val="26"/>
        </w:rPr>
        <w:t xml:space="preserve"> бросать окурки, бумагу, мусор</w:t>
      </w:r>
      <w:r w:rsidR="00904AD7" w:rsidRPr="006B67B5">
        <w:rPr>
          <w:sz w:val="26"/>
          <w:szCs w:val="26"/>
        </w:rPr>
        <w:t>, стеклянную, пластиковую и иную тару</w:t>
      </w:r>
      <w:r w:rsidR="00CD770C" w:rsidRPr="006B67B5">
        <w:rPr>
          <w:sz w:val="26"/>
          <w:szCs w:val="26"/>
        </w:rPr>
        <w:t>, упаковку</w:t>
      </w:r>
      <w:r w:rsidR="00575226" w:rsidRPr="006B67B5">
        <w:rPr>
          <w:sz w:val="26"/>
          <w:szCs w:val="26"/>
        </w:rPr>
        <w:t xml:space="preserve"> на газоны, тротуары, территории улиц, площадей, дворов, в парках, скверах и других общественных местах;</w:t>
      </w:r>
    </w:p>
    <w:p w:rsidR="00575226" w:rsidRPr="006B67B5" w:rsidRDefault="009B3E33">
      <w:pPr>
        <w:ind w:firstLine="709"/>
        <w:jc w:val="both"/>
        <w:rPr>
          <w:sz w:val="26"/>
          <w:szCs w:val="26"/>
        </w:rPr>
      </w:pPr>
      <w:r w:rsidRPr="006B67B5">
        <w:rPr>
          <w:sz w:val="26"/>
          <w:szCs w:val="26"/>
        </w:rPr>
        <w:t>2.1.2.15.</w:t>
      </w:r>
      <w:r w:rsidR="00575226" w:rsidRPr="006B67B5">
        <w:rPr>
          <w:sz w:val="26"/>
          <w:szCs w:val="26"/>
        </w:rPr>
        <w:t xml:space="preserve"> рисовать и наносить надписи на</w:t>
      </w:r>
      <w:r w:rsidR="00CD770C" w:rsidRPr="006B67B5">
        <w:rPr>
          <w:sz w:val="26"/>
          <w:szCs w:val="26"/>
        </w:rPr>
        <w:t xml:space="preserve"> заборах, элементах ограждения, </w:t>
      </w:r>
      <w:r w:rsidR="00575226" w:rsidRPr="006B67B5">
        <w:rPr>
          <w:sz w:val="26"/>
          <w:szCs w:val="26"/>
        </w:rPr>
        <w:t xml:space="preserve"> фасадах многоквартирных </w:t>
      </w:r>
      <w:r w:rsidR="00CD770C" w:rsidRPr="006B67B5">
        <w:rPr>
          <w:sz w:val="26"/>
          <w:szCs w:val="26"/>
        </w:rPr>
        <w:t xml:space="preserve"> и частных </w:t>
      </w:r>
      <w:r w:rsidR="00575226" w:rsidRPr="006B67B5">
        <w:rPr>
          <w:sz w:val="26"/>
          <w:szCs w:val="26"/>
        </w:rPr>
        <w:t>домов, других зданий и сооружений;</w:t>
      </w:r>
    </w:p>
    <w:p w:rsidR="00575226" w:rsidRPr="006B67B5" w:rsidRDefault="009B3E33">
      <w:pPr>
        <w:ind w:firstLine="709"/>
        <w:jc w:val="both"/>
        <w:rPr>
          <w:sz w:val="26"/>
          <w:szCs w:val="26"/>
        </w:rPr>
      </w:pPr>
      <w:r w:rsidRPr="006B67B5">
        <w:rPr>
          <w:sz w:val="26"/>
          <w:szCs w:val="26"/>
        </w:rPr>
        <w:t>2.1.2.16.</w:t>
      </w:r>
      <w:r w:rsidR="00575226" w:rsidRPr="006B67B5">
        <w:rPr>
          <w:sz w:val="26"/>
          <w:szCs w:val="26"/>
        </w:rPr>
        <w:t xml:space="preserve"> сбрасывать смет и бытовой мусор на крышки колодцев, водоприемные решетки ливневой канализации, лотки, кюветы;</w:t>
      </w:r>
    </w:p>
    <w:p w:rsidR="00575226" w:rsidRPr="006B67B5" w:rsidRDefault="009B3E33">
      <w:pPr>
        <w:ind w:firstLine="709"/>
        <w:jc w:val="both"/>
        <w:rPr>
          <w:sz w:val="26"/>
          <w:szCs w:val="26"/>
        </w:rPr>
      </w:pPr>
      <w:r w:rsidRPr="006B67B5">
        <w:rPr>
          <w:sz w:val="26"/>
          <w:szCs w:val="26"/>
        </w:rPr>
        <w:t>2.1.2.17.</w:t>
      </w:r>
      <w:r w:rsidR="00575226" w:rsidRPr="006B67B5">
        <w:rPr>
          <w:sz w:val="26"/>
          <w:szCs w:val="26"/>
        </w:rPr>
        <w:t xml:space="preserve"> повреждать и уничтожать газоны;</w:t>
      </w:r>
    </w:p>
    <w:p w:rsidR="00513984" w:rsidRPr="006B67B5" w:rsidRDefault="008A1E6F" w:rsidP="00513984">
      <w:pPr>
        <w:ind w:right="-2" w:firstLine="709"/>
        <w:jc w:val="both"/>
        <w:rPr>
          <w:sz w:val="26"/>
          <w:szCs w:val="26"/>
        </w:rPr>
      </w:pPr>
      <w:r w:rsidRPr="006B67B5">
        <w:rPr>
          <w:sz w:val="26"/>
          <w:szCs w:val="26"/>
        </w:rPr>
        <w:lastRenderedPageBreak/>
        <w:t>2.1.2.18. наносить или проецировать надписи</w:t>
      </w:r>
      <w:r w:rsidR="00513984" w:rsidRPr="006B67B5">
        <w:rPr>
          <w:sz w:val="26"/>
          <w:szCs w:val="26"/>
        </w:rPr>
        <w:t xml:space="preserve"> или рисунков на поверхности велосипедных или пешеходных дорожек, тротуаров либо проезжей части дороги, фасадах зданий, некапитальных объектах (гаражи, павильоны и т. д.).</w:t>
      </w:r>
    </w:p>
    <w:p w:rsidR="00513984" w:rsidRPr="006B67B5" w:rsidRDefault="008A1E6F" w:rsidP="00513984">
      <w:pPr>
        <w:ind w:right="-2" w:firstLine="709"/>
        <w:jc w:val="both"/>
        <w:rPr>
          <w:sz w:val="26"/>
          <w:szCs w:val="26"/>
        </w:rPr>
      </w:pPr>
      <w:r w:rsidRPr="006B67B5">
        <w:rPr>
          <w:sz w:val="26"/>
          <w:szCs w:val="26"/>
        </w:rPr>
        <w:t>2.1.2.19. Перевозить грунт, мусор</w:t>
      </w:r>
      <w:r w:rsidR="00513984" w:rsidRPr="006B67B5">
        <w:rPr>
          <w:sz w:val="26"/>
          <w:szCs w:val="26"/>
        </w:rPr>
        <w:t>, сыпучих строительных материалов, легкой тары, листвы, ветвей деревьев без покрытия брезентом или другим материалом, исключающим загрязнение атмосферного воздуха и дорог.</w:t>
      </w:r>
    </w:p>
    <w:p w:rsidR="00513984" w:rsidRPr="006B67B5" w:rsidRDefault="008A1E6F" w:rsidP="00513984">
      <w:pPr>
        <w:ind w:right="-2" w:firstLine="709"/>
        <w:jc w:val="both"/>
        <w:rPr>
          <w:sz w:val="26"/>
          <w:szCs w:val="26"/>
        </w:rPr>
      </w:pPr>
      <w:r w:rsidRPr="006B67B5">
        <w:rPr>
          <w:sz w:val="26"/>
          <w:szCs w:val="26"/>
        </w:rPr>
        <w:t>2.1.2.20. Распространять</w:t>
      </w:r>
      <w:r w:rsidR="00513984" w:rsidRPr="006B67B5">
        <w:rPr>
          <w:sz w:val="26"/>
          <w:szCs w:val="26"/>
        </w:rPr>
        <w:t xml:space="preserve"> на улицах населе</w:t>
      </w:r>
      <w:r w:rsidRPr="006B67B5">
        <w:rPr>
          <w:sz w:val="26"/>
          <w:szCs w:val="26"/>
        </w:rPr>
        <w:t>нного пункта звуковую информацию, в том числе и рекламу</w:t>
      </w:r>
      <w:r w:rsidR="00513984" w:rsidRPr="006B67B5">
        <w:rPr>
          <w:sz w:val="26"/>
          <w:szCs w:val="26"/>
        </w:rPr>
        <w:t>, с использованием громкоговорящих устройс</w:t>
      </w:r>
      <w:r w:rsidRPr="006B67B5">
        <w:rPr>
          <w:sz w:val="26"/>
          <w:szCs w:val="26"/>
        </w:rPr>
        <w:t>тв, за исключением общественных</w:t>
      </w:r>
      <w:r w:rsidR="00513984" w:rsidRPr="006B67B5">
        <w:rPr>
          <w:sz w:val="26"/>
          <w:szCs w:val="26"/>
        </w:rPr>
        <w:t xml:space="preserve"> мероприятий, а также мероприятий, проведение которых попадает под действие Федерального закона «О собраниях, митингах, демонстрациях, шествиях и пикетированиях».</w:t>
      </w:r>
    </w:p>
    <w:p w:rsidR="00513984" w:rsidRPr="006B67B5" w:rsidRDefault="008A1E6F" w:rsidP="008A1E6F">
      <w:pPr>
        <w:ind w:right="-2"/>
        <w:jc w:val="both"/>
        <w:rPr>
          <w:sz w:val="26"/>
          <w:szCs w:val="26"/>
        </w:rPr>
      </w:pPr>
      <w:r w:rsidRPr="006B67B5">
        <w:rPr>
          <w:sz w:val="26"/>
          <w:szCs w:val="26"/>
        </w:rPr>
        <w:t xml:space="preserve">          2.1.2.21. Распространять</w:t>
      </w:r>
      <w:r w:rsidR="00513984" w:rsidRPr="006B67B5">
        <w:rPr>
          <w:sz w:val="26"/>
          <w:szCs w:val="26"/>
        </w:rPr>
        <w:t xml:space="preserve"> в период с 22 ч. 00 мин. до 06 ч. 00 мин. местного времени на территории сельского поселения (на площадях, в парках, на улицах, в скверах, во дворах, в подъездах, в домах, в квартирах) с использованием: телевизоров, радиоприемников, магнитофонов, других громкоговорящих устройств, а также посредством громкого пения, выкриков, свиста, игры на музыкальных инструментах, строительного и иного шума.</w:t>
      </w:r>
    </w:p>
    <w:p w:rsidR="00513984" w:rsidRPr="006B67B5" w:rsidRDefault="008A1E6F" w:rsidP="00513984">
      <w:pPr>
        <w:ind w:right="-2" w:firstLine="709"/>
        <w:jc w:val="both"/>
        <w:rPr>
          <w:sz w:val="26"/>
          <w:szCs w:val="26"/>
        </w:rPr>
      </w:pPr>
      <w:r w:rsidRPr="006B67B5">
        <w:rPr>
          <w:sz w:val="26"/>
          <w:szCs w:val="26"/>
        </w:rPr>
        <w:t>2.1.2.22.Использовать пиротехнические изделия</w:t>
      </w:r>
      <w:r w:rsidR="00513984" w:rsidRPr="006B67B5">
        <w:rPr>
          <w:sz w:val="26"/>
          <w:szCs w:val="26"/>
        </w:rPr>
        <w:t xml:space="preserve"> на площадях, в парках, в скверах, на улицах и во дворах в период с 22 ч 00 мин до 06 ч 00 мин местного времени.</w:t>
      </w:r>
    </w:p>
    <w:p w:rsidR="00513984" w:rsidRPr="006B67B5" w:rsidRDefault="008A1E6F" w:rsidP="00513984">
      <w:pPr>
        <w:ind w:right="-2" w:firstLine="709"/>
        <w:jc w:val="both"/>
        <w:rPr>
          <w:sz w:val="26"/>
          <w:szCs w:val="26"/>
        </w:rPr>
      </w:pPr>
      <w:r w:rsidRPr="006B67B5">
        <w:rPr>
          <w:sz w:val="26"/>
          <w:szCs w:val="26"/>
        </w:rPr>
        <w:t xml:space="preserve">2.1.2.23. </w:t>
      </w:r>
      <w:r w:rsidR="00513984" w:rsidRPr="006B67B5">
        <w:rPr>
          <w:sz w:val="26"/>
          <w:szCs w:val="26"/>
        </w:rPr>
        <w:t>На территории сельского поселения запрещается самовольная установка объектов, предназначенных для осуществления торговли,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ограждений и др.).</w:t>
      </w:r>
    </w:p>
    <w:p w:rsidR="00513984" w:rsidRPr="006B67B5" w:rsidRDefault="008A1E6F" w:rsidP="008A1E6F">
      <w:pPr>
        <w:ind w:right="-2"/>
        <w:jc w:val="both"/>
        <w:rPr>
          <w:sz w:val="26"/>
          <w:szCs w:val="26"/>
        </w:rPr>
      </w:pPr>
      <w:r w:rsidRPr="006B67B5">
        <w:rPr>
          <w:sz w:val="26"/>
          <w:szCs w:val="26"/>
        </w:rPr>
        <w:t xml:space="preserve">           2.1.24. </w:t>
      </w:r>
      <w:r w:rsidR="00513984" w:rsidRPr="006B67B5">
        <w:rPr>
          <w:sz w:val="26"/>
          <w:szCs w:val="26"/>
        </w:rPr>
        <w:t>Запрещается установка любых ограждений на прилегающей территории к частным домовладениям, в том числе в виде шин, металлических и деревянных балок, конструкций, насыпей, камней т.п.</w:t>
      </w:r>
    </w:p>
    <w:p w:rsidR="00513984" w:rsidRPr="006B67B5" w:rsidRDefault="008A1E6F" w:rsidP="00513984">
      <w:pPr>
        <w:ind w:right="-2" w:firstLine="709"/>
        <w:jc w:val="both"/>
        <w:rPr>
          <w:sz w:val="26"/>
          <w:szCs w:val="26"/>
        </w:rPr>
      </w:pPr>
      <w:r w:rsidRPr="006B67B5">
        <w:rPr>
          <w:sz w:val="26"/>
          <w:szCs w:val="26"/>
        </w:rPr>
        <w:t>2.1.25</w:t>
      </w:r>
      <w:r w:rsidR="00513984" w:rsidRPr="006B67B5">
        <w:rPr>
          <w:sz w:val="26"/>
          <w:szCs w:val="26"/>
        </w:rPr>
        <w:t xml:space="preserve">.Запрещается складирование отходов, образовавшихся во время ремонта, в места временного хранения отходов. Разрешение на размещение мест временного хранения отходов дает администрация </w:t>
      </w:r>
      <w:r w:rsidR="004E5D9E">
        <w:rPr>
          <w:sz w:val="26"/>
          <w:szCs w:val="26"/>
        </w:rPr>
        <w:t>Александро-Донского</w:t>
      </w:r>
      <w:r w:rsidRPr="006B67B5">
        <w:rPr>
          <w:sz w:val="26"/>
          <w:szCs w:val="26"/>
        </w:rPr>
        <w:t xml:space="preserve"> </w:t>
      </w:r>
      <w:r w:rsidR="00513984" w:rsidRPr="006B67B5">
        <w:rPr>
          <w:sz w:val="26"/>
          <w:szCs w:val="26"/>
        </w:rPr>
        <w:t>сельского поселения.</w:t>
      </w:r>
    </w:p>
    <w:p w:rsidR="00513984" w:rsidRPr="006B67B5" w:rsidRDefault="00513984">
      <w:pPr>
        <w:ind w:firstLine="709"/>
        <w:jc w:val="both"/>
        <w:rPr>
          <w:sz w:val="26"/>
          <w:szCs w:val="26"/>
        </w:rPr>
      </w:pPr>
    </w:p>
    <w:p w:rsidR="00575226" w:rsidRPr="006B67B5" w:rsidRDefault="00BF2217">
      <w:pPr>
        <w:ind w:firstLine="709"/>
        <w:jc w:val="both"/>
        <w:rPr>
          <w:color w:val="000000"/>
          <w:sz w:val="26"/>
          <w:szCs w:val="26"/>
        </w:rPr>
      </w:pPr>
      <w:r w:rsidRPr="006B67B5">
        <w:rPr>
          <w:color w:val="000000"/>
          <w:sz w:val="26"/>
          <w:szCs w:val="26"/>
        </w:rPr>
        <w:t>2.</w:t>
      </w:r>
      <w:r w:rsidR="00BF28BE" w:rsidRPr="006B67B5">
        <w:rPr>
          <w:color w:val="000000"/>
          <w:sz w:val="26"/>
          <w:szCs w:val="26"/>
        </w:rPr>
        <w:t>2</w:t>
      </w:r>
      <w:r w:rsidR="00575226" w:rsidRPr="006B67B5">
        <w:rPr>
          <w:color w:val="000000"/>
          <w:sz w:val="26"/>
          <w:szCs w:val="26"/>
        </w:rPr>
        <w:t xml:space="preserve">. Детские площадки. </w:t>
      </w:r>
    </w:p>
    <w:p w:rsidR="00575226" w:rsidRPr="006B67B5" w:rsidRDefault="00BF2217">
      <w:pPr>
        <w:ind w:firstLine="709"/>
        <w:jc w:val="both"/>
        <w:rPr>
          <w:sz w:val="26"/>
          <w:szCs w:val="26"/>
        </w:rPr>
      </w:pPr>
      <w:r w:rsidRPr="006B67B5">
        <w:rPr>
          <w:color w:val="000000"/>
          <w:sz w:val="26"/>
          <w:szCs w:val="26"/>
        </w:rPr>
        <w:t>2.</w:t>
      </w:r>
      <w:r w:rsidR="00BF28BE" w:rsidRPr="006B67B5">
        <w:rPr>
          <w:color w:val="000000"/>
          <w:sz w:val="26"/>
          <w:szCs w:val="26"/>
        </w:rPr>
        <w:t>2</w:t>
      </w:r>
      <w:r w:rsidRPr="006B67B5">
        <w:rPr>
          <w:color w:val="000000"/>
          <w:sz w:val="26"/>
          <w:szCs w:val="26"/>
        </w:rPr>
        <w:t>.1</w:t>
      </w:r>
      <w:r w:rsidR="00575226" w:rsidRPr="006B67B5">
        <w:rPr>
          <w:sz w:val="26"/>
          <w:szCs w:val="26"/>
        </w:rPr>
        <w:t>. Детские площадки предназначены для игр и активного отдыха детей разных возрастов: пред</w:t>
      </w:r>
      <w:r w:rsidR="004601DD">
        <w:rPr>
          <w:sz w:val="26"/>
          <w:szCs w:val="26"/>
        </w:rPr>
        <w:t xml:space="preserve"> </w:t>
      </w:r>
      <w:r w:rsidR="00575226" w:rsidRPr="006B67B5">
        <w:rPr>
          <w:sz w:val="26"/>
          <w:szCs w:val="26"/>
        </w:rPr>
        <w:t>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2.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3.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575226" w:rsidRPr="006B67B5" w:rsidRDefault="00BF2217">
      <w:pPr>
        <w:ind w:firstLine="709"/>
        <w:jc w:val="both"/>
        <w:rPr>
          <w:sz w:val="26"/>
          <w:szCs w:val="26"/>
        </w:rPr>
      </w:pPr>
      <w:r w:rsidRPr="006B67B5">
        <w:rPr>
          <w:color w:val="000000"/>
          <w:sz w:val="26"/>
          <w:szCs w:val="26"/>
        </w:rPr>
        <w:lastRenderedPageBreak/>
        <w:t>2.</w:t>
      </w:r>
      <w:r w:rsidR="00D66BFC" w:rsidRPr="006B67B5">
        <w:rPr>
          <w:color w:val="000000"/>
          <w:sz w:val="26"/>
          <w:szCs w:val="26"/>
        </w:rPr>
        <w:t>2</w:t>
      </w:r>
      <w:r w:rsidRPr="006B67B5">
        <w:rPr>
          <w:color w:val="000000"/>
          <w:sz w:val="26"/>
          <w:szCs w:val="26"/>
        </w:rPr>
        <w:t>.</w:t>
      </w:r>
      <w:r w:rsidR="00575226" w:rsidRPr="006B67B5">
        <w:rPr>
          <w:sz w:val="26"/>
          <w:szCs w:val="26"/>
        </w:rPr>
        <w:t xml:space="preserve">4. Оптимальный размер детских площадок для детей дошкольного возраста - 70-150 кв. м, школьного возраста - 100-300 кв. м, комплексных игровых площадок - 900-1600 кв. м. </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5. В условиях исторической или высокоплотной застройки размеры площадок принимаются в зависимости от имеющихся территориальных возможностей.</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 xml:space="preserve">6. При реконструкции детских площадок во избежание травматизма не допускается </w:t>
      </w:r>
      <w:r w:rsidR="00575226" w:rsidRPr="006B67B5">
        <w:rPr>
          <w:color w:val="00000A"/>
          <w:sz w:val="26"/>
          <w:szCs w:val="26"/>
        </w:rPr>
        <w:t xml:space="preserve">оставление </w:t>
      </w:r>
      <w:r w:rsidR="00575226" w:rsidRPr="006B67B5">
        <w:rPr>
          <w:sz w:val="26"/>
          <w:szCs w:val="26"/>
        </w:rPr>
        <w:t>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9.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10.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11.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13.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575226" w:rsidRPr="006B67B5" w:rsidRDefault="00BF2217">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 xml:space="preserve">14.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w:t>
      </w:r>
      <w:r w:rsidR="00575226" w:rsidRPr="006B67B5">
        <w:rPr>
          <w:sz w:val="26"/>
          <w:szCs w:val="26"/>
        </w:rPr>
        <w:lastRenderedPageBreak/>
        <w:t>транспортных средств бортовым (бордюрным) камнем, бровкой или иным ограждением или обозначением искусственного происхождения.</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15.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16.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17.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18.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19.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575226" w:rsidRPr="006B67B5" w:rsidRDefault="00575226">
      <w:pPr>
        <w:ind w:firstLine="709"/>
        <w:jc w:val="both"/>
        <w:rPr>
          <w:sz w:val="26"/>
          <w:szCs w:val="26"/>
        </w:rPr>
      </w:pPr>
      <w:r w:rsidRPr="006B67B5">
        <w:rPr>
          <w:sz w:val="26"/>
          <w:szCs w:val="26"/>
        </w:rPr>
        <w:t>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20.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21. 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575226" w:rsidRPr="006B67B5" w:rsidRDefault="00BF28BE">
      <w:pPr>
        <w:ind w:firstLine="709"/>
        <w:jc w:val="both"/>
        <w:rPr>
          <w:sz w:val="26"/>
          <w:szCs w:val="26"/>
        </w:rPr>
      </w:pPr>
      <w:r w:rsidRPr="006B67B5">
        <w:rPr>
          <w:color w:val="000000"/>
          <w:sz w:val="26"/>
          <w:szCs w:val="26"/>
        </w:rPr>
        <w:t>2.3.</w:t>
      </w:r>
      <w:r w:rsidR="00575226" w:rsidRPr="006B67B5">
        <w:rPr>
          <w:sz w:val="26"/>
          <w:szCs w:val="26"/>
        </w:rPr>
        <w:t>22.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23.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575226" w:rsidRPr="006B67B5" w:rsidRDefault="00575226">
      <w:pPr>
        <w:ind w:firstLine="709"/>
        <w:jc w:val="both"/>
        <w:rPr>
          <w:sz w:val="26"/>
          <w:szCs w:val="26"/>
        </w:rPr>
      </w:pPr>
      <w:r w:rsidRPr="006B67B5">
        <w:rPr>
          <w:sz w:val="26"/>
          <w:szCs w:val="26"/>
        </w:rPr>
        <w:t>При чрезвычайной ситуации доступы должны обеспечить возможность детям покинуть оборудование.</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 xml:space="preserve">24. Для предупреждения травм при падении детей 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устанавливаются перила и ограждения. </w:t>
      </w:r>
    </w:p>
    <w:p w:rsidR="00575226" w:rsidRPr="006B67B5" w:rsidRDefault="00BF28BE">
      <w:pPr>
        <w:ind w:firstLine="709"/>
        <w:jc w:val="both"/>
        <w:rPr>
          <w:sz w:val="26"/>
          <w:szCs w:val="26"/>
        </w:rPr>
      </w:pPr>
      <w:r w:rsidRPr="006B67B5">
        <w:rPr>
          <w:color w:val="000000"/>
          <w:sz w:val="26"/>
          <w:szCs w:val="26"/>
        </w:rPr>
        <w:lastRenderedPageBreak/>
        <w:t>2.</w:t>
      </w:r>
      <w:r w:rsidR="00D66BFC" w:rsidRPr="006B67B5">
        <w:rPr>
          <w:color w:val="000000"/>
          <w:sz w:val="26"/>
          <w:szCs w:val="26"/>
        </w:rPr>
        <w:t>2</w:t>
      </w:r>
      <w:r w:rsidRPr="006B67B5">
        <w:rPr>
          <w:color w:val="000000"/>
          <w:sz w:val="26"/>
          <w:szCs w:val="26"/>
        </w:rPr>
        <w:t>.</w:t>
      </w:r>
      <w:r w:rsidR="00575226" w:rsidRPr="006B67B5">
        <w:rPr>
          <w:sz w:val="26"/>
          <w:szCs w:val="26"/>
        </w:rPr>
        <w:t>25. Песок в песочнице (при её наличии на детской площадке) не должен содержать мусора, экскрементов животных, большого количества насекомых.</w:t>
      </w:r>
    </w:p>
    <w:p w:rsidR="00575226" w:rsidRPr="006B67B5" w:rsidRDefault="00BF28BE">
      <w:pPr>
        <w:ind w:firstLine="709"/>
        <w:jc w:val="both"/>
        <w:rPr>
          <w:sz w:val="26"/>
          <w:szCs w:val="26"/>
        </w:rPr>
      </w:pPr>
      <w:r w:rsidRPr="006B67B5">
        <w:rPr>
          <w:color w:val="000000"/>
          <w:sz w:val="26"/>
          <w:szCs w:val="26"/>
        </w:rPr>
        <w:t>2.</w:t>
      </w:r>
      <w:r w:rsidR="00D66BFC" w:rsidRPr="006B67B5">
        <w:rPr>
          <w:color w:val="000000"/>
          <w:sz w:val="26"/>
          <w:szCs w:val="26"/>
        </w:rPr>
        <w:t>2</w:t>
      </w:r>
      <w:r w:rsidRPr="006B67B5">
        <w:rPr>
          <w:color w:val="000000"/>
          <w:sz w:val="26"/>
          <w:szCs w:val="26"/>
        </w:rPr>
        <w:t>.</w:t>
      </w:r>
      <w:r w:rsidR="00575226" w:rsidRPr="006B67B5">
        <w:rPr>
          <w:sz w:val="26"/>
          <w:szCs w:val="26"/>
        </w:rPr>
        <w:t>26.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575226" w:rsidRPr="006B67B5" w:rsidRDefault="00D66BFC">
      <w:pPr>
        <w:ind w:firstLine="709"/>
        <w:jc w:val="both"/>
        <w:rPr>
          <w:sz w:val="26"/>
          <w:szCs w:val="26"/>
        </w:rPr>
      </w:pPr>
      <w:r w:rsidRPr="006B67B5">
        <w:rPr>
          <w:sz w:val="26"/>
          <w:szCs w:val="26"/>
        </w:rPr>
        <w:t>2.2.</w:t>
      </w:r>
      <w:r w:rsidR="00575226" w:rsidRPr="006B67B5">
        <w:rPr>
          <w:sz w:val="26"/>
          <w:szCs w:val="26"/>
        </w:rPr>
        <w:t>27.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575226" w:rsidRPr="006B67B5" w:rsidRDefault="00D66BFC">
      <w:pPr>
        <w:ind w:firstLine="709"/>
        <w:jc w:val="both"/>
        <w:rPr>
          <w:sz w:val="26"/>
          <w:szCs w:val="26"/>
        </w:rPr>
      </w:pPr>
      <w:r w:rsidRPr="006B67B5">
        <w:rPr>
          <w:sz w:val="26"/>
          <w:szCs w:val="26"/>
        </w:rPr>
        <w:t>2.2.</w:t>
      </w:r>
      <w:r w:rsidR="00575226" w:rsidRPr="006B67B5">
        <w:rPr>
          <w:sz w:val="26"/>
          <w:szCs w:val="26"/>
        </w:rPr>
        <w:t>28.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6B67B5" w:rsidRDefault="00575226">
      <w:pPr>
        <w:ind w:firstLine="709"/>
        <w:jc w:val="both"/>
        <w:rPr>
          <w:sz w:val="26"/>
          <w:szCs w:val="26"/>
        </w:rPr>
      </w:pPr>
      <w:r w:rsidRPr="006B67B5">
        <w:rPr>
          <w:color w:val="00000A"/>
          <w:sz w:val="26"/>
          <w:szCs w:val="26"/>
        </w:rPr>
        <w:t>2.3. Спортивные площадки.</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3.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4.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5. 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6.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575226" w:rsidRPr="006B67B5" w:rsidRDefault="00D66BFC">
      <w:pPr>
        <w:ind w:firstLine="709"/>
        <w:jc w:val="both"/>
        <w:rPr>
          <w:sz w:val="26"/>
          <w:szCs w:val="26"/>
        </w:rPr>
      </w:pPr>
      <w:r w:rsidRPr="006B67B5">
        <w:rPr>
          <w:color w:val="00000A"/>
          <w:sz w:val="26"/>
          <w:szCs w:val="26"/>
        </w:rPr>
        <w:t>2.3.</w:t>
      </w:r>
      <w:r w:rsidR="00575226" w:rsidRPr="006B67B5">
        <w:rPr>
          <w:sz w:val="26"/>
          <w:szCs w:val="26"/>
        </w:rPr>
        <w:t>7.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6B67B5" w:rsidRDefault="00575226" w:rsidP="00D66BFC">
      <w:pPr>
        <w:ind w:firstLine="709"/>
        <w:jc w:val="both"/>
        <w:rPr>
          <w:sz w:val="26"/>
          <w:szCs w:val="26"/>
        </w:rPr>
      </w:pPr>
      <w:r w:rsidRPr="006B67B5">
        <w:rPr>
          <w:color w:val="00000A"/>
          <w:sz w:val="26"/>
          <w:szCs w:val="26"/>
        </w:rPr>
        <w:t>2.4. Места отдыха</w:t>
      </w:r>
      <w:r w:rsidR="00D66BFC" w:rsidRPr="006B67B5">
        <w:rPr>
          <w:color w:val="00000A"/>
          <w:sz w:val="26"/>
          <w:szCs w:val="26"/>
        </w:rPr>
        <w:t xml:space="preserve"> (</w:t>
      </w:r>
      <w:r w:rsidRPr="006B67B5">
        <w:rPr>
          <w:sz w:val="26"/>
          <w:szCs w:val="26"/>
        </w:rPr>
        <w:t>площадки отдыха и зоны отдыха</w:t>
      </w:r>
      <w:r w:rsidR="00D66BFC" w:rsidRPr="006B67B5">
        <w:rPr>
          <w:sz w:val="26"/>
          <w:szCs w:val="26"/>
        </w:rPr>
        <w:t>)</w:t>
      </w:r>
      <w:r w:rsidRPr="006B67B5">
        <w:rPr>
          <w:sz w:val="26"/>
          <w:szCs w:val="26"/>
        </w:rPr>
        <w:t>.</w:t>
      </w:r>
    </w:p>
    <w:p w:rsidR="00575226" w:rsidRPr="006B67B5" w:rsidRDefault="00D66BFC">
      <w:pPr>
        <w:ind w:firstLine="709"/>
        <w:jc w:val="both"/>
        <w:rPr>
          <w:sz w:val="26"/>
          <w:szCs w:val="26"/>
        </w:rPr>
      </w:pPr>
      <w:r w:rsidRPr="006B67B5">
        <w:rPr>
          <w:color w:val="00000A"/>
          <w:sz w:val="26"/>
          <w:szCs w:val="26"/>
        </w:rPr>
        <w:t xml:space="preserve">2.4.1. </w:t>
      </w:r>
      <w:r w:rsidR="00575226" w:rsidRPr="006B67B5">
        <w:rPr>
          <w:sz w:val="26"/>
          <w:szCs w:val="26"/>
        </w:rPr>
        <w:t>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575226" w:rsidRPr="006B67B5" w:rsidRDefault="00575226">
      <w:pPr>
        <w:ind w:firstLine="709"/>
        <w:jc w:val="both"/>
        <w:rPr>
          <w:sz w:val="26"/>
          <w:szCs w:val="26"/>
        </w:rPr>
      </w:pPr>
      <w:r w:rsidRPr="006B67B5">
        <w:rPr>
          <w:sz w:val="26"/>
          <w:szCs w:val="26"/>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575226" w:rsidRPr="006B67B5" w:rsidRDefault="00575226">
      <w:pPr>
        <w:ind w:firstLine="709"/>
        <w:jc w:val="both"/>
        <w:rPr>
          <w:sz w:val="26"/>
          <w:szCs w:val="26"/>
        </w:rPr>
      </w:pPr>
      <w:r w:rsidRPr="006B67B5">
        <w:rPr>
          <w:sz w:val="26"/>
          <w:szCs w:val="26"/>
        </w:rPr>
        <w:lastRenderedPageBreak/>
        <w:t xml:space="preserve">Площадки отдыха на жилых территориях проектируют из расчета 0,1-0,2 кв. м на одного жителя. Оптимальный размер площадки - 50-100 кв. м, минимальный размер площадки отдыха - не менее 15-20 кв. м. </w:t>
      </w:r>
    </w:p>
    <w:p w:rsidR="00575226" w:rsidRPr="006B67B5" w:rsidRDefault="00575226">
      <w:pPr>
        <w:ind w:firstLine="709"/>
        <w:jc w:val="both"/>
        <w:rPr>
          <w:sz w:val="26"/>
          <w:szCs w:val="26"/>
        </w:rPr>
      </w:pPr>
      <w:r w:rsidRPr="006B67B5">
        <w:rPr>
          <w:sz w:val="26"/>
          <w:szCs w:val="26"/>
        </w:rPr>
        <w:t>Функционирование осветительного оборудования обеспечивается в режиме освещения территории, на которой расположена площадка.</w:t>
      </w:r>
    </w:p>
    <w:p w:rsidR="00575226" w:rsidRPr="006B67B5" w:rsidRDefault="00575226">
      <w:pPr>
        <w:ind w:firstLine="709"/>
        <w:jc w:val="both"/>
        <w:rPr>
          <w:sz w:val="26"/>
          <w:szCs w:val="26"/>
        </w:rPr>
      </w:pPr>
      <w:r w:rsidRPr="006B67B5">
        <w:rPr>
          <w:sz w:val="26"/>
          <w:szCs w:val="26"/>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75226" w:rsidRPr="006B67B5" w:rsidRDefault="00F15BBE">
      <w:pPr>
        <w:ind w:firstLine="709"/>
        <w:jc w:val="both"/>
        <w:rPr>
          <w:sz w:val="26"/>
          <w:szCs w:val="26"/>
        </w:rPr>
      </w:pPr>
      <w:r w:rsidRPr="006B67B5">
        <w:rPr>
          <w:sz w:val="26"/>
          <w:szCs w:val="26"/>
        </w:rPr>
        <w:t>2.4.2</w:t>
      </w:r>
      <w:r w:rsidR="00575226" w:rsidRPr="006B67B5">
        <w:rPr>
          <w:sz w:val="26"/>
          <w:szCs w:val="26"/>
        </w:rPr>
        <w:t>. Зоны отдыха - территории, предназначенные и обустроенные для организации активного массового отдыха, купания и рекреации.</w:t>
      </w:r>
    </w:p>
    <w:p w:rsidR="00575226" w:rsidRPr="006B67B5" w:rsidRDefault="00575226">
      <w:pPr>
        <w:ind w:firstLine="709"/>
        <w:jc w:val="both"/>
        <w:rPr>
          <w:sz w:val="26"/>
          <w:szCs w:val="26"/>
        </w:rPr>
      </w:pPr>
      <w:r w:rsidRPr="006B67B5">
        <w:rPr>
          <w:sz w:val="26"/>
          <w:szCs w:val="26"/>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575226" w:rsidRPr="006B67B5" w:rsidRDefault="00575226">
      <w:pPr>
        <w:ind w:firstLine="709"/>
        <w:jc w:val="both"/>
        <w:rPr>
          <w:sz w:val="26"/>
          <w:szCs w:val="26"/>
        </w:rPr>
      </w:pPr>
      <w:r w:rsidRPr="006B67B5">
        <w:rPr>
          <w:sz w:val="26"/>
          <w:szCs w:val="26"/>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575226" w:rsidRPr="006B67B5" w:rsidRDefault="00575226">
      <w:pPr>
        <w:ind w:firstLine="709"/>
        <w:jc w:val="both"/>
        <w:rPr>
          <w:sz w:val="26"/>
          <w:szCs w:val="26"/>
        </w:rPr>
      </w:pPr>
      <w:r w:rsidRPr="006B67B5">
        <w:rPr>
          <w:sz w:val="26"/>
          <w:szCs w:val="26"/>
        </w:rPr>
        <w:t>Обязательный перечень элементов благоустройства на территории зоны отдыха включает:  скамья (скамьи), урна (урны), осветительное и информационное оборудование.</w:t>
      </w:r>
    </w:p>
    <w:p w:rsidR="00575226" w:rsidRPr="006B67B5" w:rsidRDefault="00F15BBE">
      <w:pPr>
        <w:ind w:firstLine="709"/>
        <w:jc w:val="both"/>
        <w:rPr>
          <w:sz w:val="26"/>
          <w:szCs w:val="26"/>
        </w:rPr>
      </w:pPr>
      <w:r w:rsidRPr="006B67B5">
        <w:rPr>
          <w:sz w:val="26"/>
          <w:szCs w:val="26"/>
        </w:rPr>
        <w:t>2.4.3</w:t>
      </w:r>
      <w:r w:rsidR="00575226" w:rsidRPr="006B67B5">
        <w:rPr>
          <w:sz w:val="26"/>
          <w:szCs w:val="26"/>
        </w:rPr>
        <w:t>. 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rsidR="00575226" w:rsidRPr="006B67B5" w:rsidRDefault="00F15BBE">
      <w:pPr>
        <w:ind w:firstLine="709"/>
        <w:jc w:val="both"/>
        <w:rPr>
          <w:sz w:val="26"/>
          <w:szCs w:val="26"/>
        </w:rPr>
      </w:pPr>
      <w:r w:rsidRPr="006B67B5">
        <w:rPr>
          <w:sz w:val="26"/>
          <w:szCs w:val="26"/>
        </w:rPr>
        <w:t>2.4.4.</w:t>
      </w:r>
      <w:r w:rsidR="00575226" w:rsidRPr="006B67B5">
        <w:rPr>
          <w:sz w:val="26"/>
          <w:szCs w:val="26"/>
        </w:rPr>
        <w:t xml:space="preserve"> Дорожки, ограждения, скамейки, урны для мусора </w:t>
      </w:r>
      <w:r w:rsidRPr="006B67B5">
        <w:rPr>
          <w:sz w:val="26"/>
          <w:szCs w:val="26"/>
        </w:rPr>
        <w:t xml:space="preserve">в местах отдыха </w:t>
      </w:r>
      <w:r w:rsidR="00575226" w:rsidRPr="006B67B5">
        <w:rPr>
          <w:sz w:val="26"/>
          <w:szCs w:val="26"/>
        </w:rPr>
        <w:t>должны  находиться в исправном состоянии. Мусор из урн удаляется в утренние часы, по мере необходимости, но не реже одного раза в сутки.</w:t>
      </w:r>
    </w:p>
    <w:p w:rsidR="00575226" w:rsidRPr="006B67B5" w:rsidRDefault="00F15BBE">
      <w:pPr>
        <w:ind w:firstLine="709"/>
        <w:jc w:val="both"/>
        <w:rPr>
          <w:b/>
          <w:color w:val="00000A"/>
          <w:sz w:val="26"/>
          <w:szCs w:val="26"/>
        </w:rPr>
      </w:pPr>
      <w:r w:rsidRPr="006B67B5">
        <w:rPr>
          <w:sz w:val="26"/>
          <w:szCs w:val="26"/>
        </w:rPr>
        <w:t>2.4.5.</w:t>
      </w:r>
      <w:r w:rsidR="00575226" w:rsidRPr="006B67B5">
        <w:rPr>
          <w:sz w:val="26"/>
          <w:szCs w:val="26"/>
        </w:rPr>
        <w:t xml:space="preserve"> Средства наружного освещения </w:t>
      </w:r>
      <w:r w:rsidRPr="006B67B5">
        <w:rPr>
          <w:sz w:val="26"/>
          <w:szCs w:val="26"/>
        </w:rPr>
        <w:t xml:space="preserve">мест отдыха </w:t>
      </w:r>
      <w:r w:rsidR="00575226" w:rsidRPr="006B67B5">
        <w:rPr>
          <w:sz w:val="26"/>
          <w:szCs w:val="26"/>
        </w:rPr>
        <w:t>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6B67B5" w:rsidRDefault="00575226">
      <w:pPr>
        <w:ind w:firstLine="709"/>
        <w:jc w:val="both"/>
        <w:rPr>
          <w:color w:val="00000A"/>
          <w:sz w:val="26"/>
          <w:szCs w:val="26"/>
        </w:rPr>
      </w:pPr>
      <w:r w:rsidRPr="006B67B5">
        <w:rPr>
          <w:color w:val="00000A"/>
          <w:sz w:val="26"/>
          <w:szCs w:val="26"/>
        </w:rPr>
        <w:t>2.5. Площадки для выгула и (или) дрессировки животных.</w:t>
      </w:r>
    </w:p>
    <w:p w:rsidR="00575226" w:rsidRPr="006B67B5" w:rsidRDefault="00F15BBE">
      <w:pPr>
        <w:ind w:firstLine="709"/>
        <w:jc w:val="both"/>
        <w:rPr>
          <w:sz w:val="26"/>
          <w:szCs w:val="26"/>
        </w:rPr>
      </w:pPr>
      <w:r w:rsidRPr="006B67B5">
        <w:rPr>
          <w:color w:val="00000A"/>
          <w:sz w:val="26"/>
          <w:szCs w:val="26"/>
        </w:rPr>
        <w:t>2.5.</w:t>
      </w:r>
      <w:r w:rsidR="00575226" w:rsidRPr="006B67B5">
        <w:rPr>
          <w:color w:val="00000A"/>
          <w:sz w:val="26"/>
          <w:szCs w:val="26"/>
        </w:rPr>
        <w:t>1. Места размещения площадок для выгула и (или) дрессировки животных определяются органами местного самоуправления и  должны размещаться на территориях за пределами первого и второго поясов зон санитарной охраны источников питьевого водоснабжения.</w:t>
      </w:r>
    </w:p>
    <w:p w:rsidR="00575226" w:rsidRPr="006B67B5" w:rsidRDefault="00F15BBE">
      <w:pPr>
        <w:ind w:firstLine="709"/>
        <w:jc w:val="both"/>
        <w:rPr>
          <w:sz w:val="26"/>
          <w:szCs w:val="26"/>
        </w:rPr>
      </w:pPr>
      <w:r w:rsidRPr="006B67B5">
        <w:rPr>
          <w:sz w:val="26"/>
          <w:szCs w:val="26"/>
        </w:rPr>
        <w:t>2.5.</w:t>
      </w:r>
      <w:r w:rsidR="00575226" w:rsidRPr="006B67B5">
        <w:rPr>
          <w:sz w:val="26"/>
          <w:szCs w:val="26"/>
        </w:rPr>
        <w:t>2. Размеры площадок для выгула животных,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от застройки жилого или общественного назначения. На территории микрорайонов с плотной жилой застройкой - не далее 600 м от застройки жилого или общественного назначения.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575226" w:rsidRPr="006B67B5" w:rsidRDefault="00F15BBE">
      <w:pPr>
        <w:ind w:firstLine="709"/>
        <w:jc w:val="both"/>
        <w:rPr>
          <w:sz w:val="26"/>
          <w:szCs w:val="26"/>
        </w:rPr>
      </w:pPr>
      <w:r w:rsidRPr="006B67B5">
        <w:rPr>
          <w:sz w:val="26"/>
          <w:szCs w:val="26"/>
        </w:rPr>
        <w:t>2.5.</w:t>
      </w:r>
      <w:r w:rsidR="00575226" w:rsidRPr="006B67B5">
        <w:rPr>
          <w:sz w:val="26"/>
          <w:szCs w:val="26"/>
        </w:rPr>
        <w:t>3.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575226" w:rsidRPr="006B67B5" w:rsidRDefault="00F15BBE">
      <w:pPr>
        <w:ind w:firstLine="709"/>
        <w:jc w:val="both"/>
        <w:rPr>
          <w:sz w:val="26"/>
          <w:szCs w:val="26"/>
        </w:rPr>
      </w:pPr>
      <w:r w:rsidRPr="006B67B5">
        <w:rPr>
          <w:sz w:val="26"/>
          <w:szCs w:val="26"/>
        </w:rPr>
        <w:lastRenderedPageBreak/>
        <w:t>2.5.</w:t>
      </w:r>
      <w:r w:rsidR="00575226" w:rsidRPr="006B67B5">
        <w:rPr>
          <w:sz w:val="26"/>
          <w:szCs w:val="26"/>
        </w:rPr>
        <w:t>4. Для покрытия поверхности части площадки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поверхности площадки. Подход к площадке оборудуется твердым видом покрытия.</w:t>
      </w:r>
    </w:p>
    <w:p w:rsidR="00575226" w:rsidRPr="006B67B5" w:rsidRDefault="00F15BBE">
      <w:pPr>
        <w:ind w:firstLine="709"/>
        <w:jc w:val="both"/>
        <w:rPr>
          <w:sz w:val="26"/>
          <w:szCs w:val="26"/>
        </w:rPr>
      </w:pPr>
      <w:r w:rsidRPr="006B67B5">
        <w:rPr>
          <w:sz w:val="26"/>
          <w:szCs w:val="26"/>
        </w:rPr>
        <w:t>2.5.</w:t>
      </w:r>
      <w:r w:rsidR="00575226" w:rsidRPr="006B67B5">
        <w:rPr>
          <w:sz w:val="26"/>
          <w:szCs w:val="26"/>
        </w:rPr>
        <w:t>5. Ограждение площадки для выгула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575226" w:rsidRPr="006B67B5" w:rsidRDefault="00F15BBE">
      <w:pPr>
        <w:ind w:firstLine="709"/>
        <w:jc w:val="both"/>
        <w:rPr>
          <w:sz w:val="26"/>
          <w:szCs w:val="26"/>
        </w:rPr>
      </w:pPr>
      <w:r w:rsidRPr="006B67B5">
        <w:rPr>
          <w:sz w:val="26"/>
          <w:szCs w:val="26"/>
        </w:rPr>
        <w:t>2.5.</w:t>
      </w:r>
      <w:r w:rsidR="00575226" w:rsidRPr="006B67B5">
        <w:rPr>
          <w:sz w:val="26"/>
          <w:szCs w:val="26"/>
        </w:rPr>
        <w:t>6. На территории площадки для выгула животных размещается информационный стенд с правилами пользования площадкой.</w:t>
      </w:r>
    </w:p>
    <w:p w:rsidR="00575226" w:rsidRPr="006B67B5" w:rsidRDefault="00F15BBE">
      <w:pPr>
        <w:ind w:firstLine="709"/>
        <w:jc w:val="both"/>
        <w:rPr>
          <w:sz w:val="26"/>
          <w:szCs w:val="26"/>
        </w:rPr>
      </w:pPr>
      <w:r w:rsidRPr="006B67B5">
        <w:rPr>
          <w:sz w:val="26"/>
          <w:szCs w:val="26"/>
        </w:rPr>
        <w:t>2.5.</w:t>
      </w:r>
      <w:r w:rsidR="00575226" w:rsidRPr="006B67B5">
        <w:rPr>
          <w:sz w:val="26"/>
          <w:szCs w:val="26"/>
        </w:rPr>
        <w:t>7. Площадки для дрессировки животных размещаются на удалении от застройки жилого или общественного назначения не менее чем на 50 м.</w:t>
      </w:r>
    </w:p>
    <w:p w:rsidR="00575226" w:rsidRPr="006B67B5" w:rsidRDefault="00F15BBE">
      <w:pPr>
        <w:ind w:firstLine="709"/>
        <w:jc w:val="both"/>
        <w:rPr>
          <w:sz w:val="26"/>
          <w:szCs w:val="26"/>
        </w:rPr>
      </w:pPr>
      <w:r w:rsidRPr="006B67B5">
        <w:rPr>
          <w:sz w:val="26"/>
          <w:szCs w:val="26"/>
        </w:rPr>
        <w:t>2.5.</w:t>
      </w:r>
      <w:r w:rsidR="00575226" w:rsidRPr="006B67B5">
        <w:rPr>
          <w:sz w:val="26"/>
          <w:szCs w:val="26"/>
        </w:rPr>
        <w:t>8. Обязательный перечень элементов благоустройства территории на площадке для дрессировки животных включает: мягкие или газонные виды покрытия, ограждение, скамьи и урны (не менее 2 на площадку), информационный стенд, осветительное оборудование, специальное тренировочное оборудование.</w:t>
      </w:r>
    </w:p>
    <w:p w:rsidR="00575226" w:rsidRPr="006B67B5" w:rsidRDefault="00F15BBE">
      <w:pPr>
        <w:ind w:firstLine="709"/>
        <w:jc w:val="both"/>
        <w:rPr>
          <w:sz w:val="26"/>
          <w:szCs w:val="26"/>
        </w:rPr>
      </w:pPr>
      <w:r w:rsidRPr="006B67B5">
        <w:rPr>
          <w:sz w:val="26"/>
          <w:szCs w:val="26"/>
        </w:rPr>
        <w:t>2.5.</w:t>
      </w:r>
      <w:r w:rsidR="00575226" w:rsidRPr="006B67B5">
        <w:rPr>
          <w:sz w:val="26"/>
          <w:szCs w:val="26"/>
        </w:rPr>
        <w:t>9.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предусматривается не позволяющим животному покидать площадку.</w:t>
      </w:r>
    </w:p>
    <w:p w:rsidR="00575226" w:rsidRPr="006B67B5" w:rsidRDefault="00575226">
      <w:pPr>
        <w:ind w:firstLine="709"/>
        <w:jc w:val="both"/>
        <w:rPr>
          <w:color w:val="00000A"/>
          <w:sz w:val="26"/>
          <w:szCs w:val="26"/>
        </w:rPr>
      </w:pPr>
      <w:r w:rsidRPr="006B67B5">
        <w:rPr>
          <w:color w:val="00000A"/>
          <w:sz w:val="26"/>
          <w:szCs w:val="26"/>
        </w:rPr>
        <w:t xml:space="preserve">2.6. Площадки автостоянок. </w:t>
      </w:r>
    </w:p>
    <w:p w:rsidR="00575226" w:rsidRPr="006B67B5" w:rsidRDefault="00F15BBE">
      <w:pPr>
        <w:ind w:firstLine="709"/>
        <w:jc w:val="both"/>
        <w:rPr>
          <w:color w:val="00000A"/>
          <w:sz w:val="26"/>
          <w:szCs w:val="26"/>
        </w:rPr>
      </w:pPr>
      <w:r w:rsidRPr="006B67B5">
        <w:rPr>
          <w:color w:val="00000A"/>
          <w:sz w:val="26"/>
          <w:szCs w:val="26"/>
        </w:rPr>
        <w:t>2.6.</w:t>
      </w:r>
      <w:r w:rsidR="00575226" w:rsidRPr="006B67B5">
        <w:rPr>
          <w:color w:val="00000A"/>
          <w:sz w:val="26"/>
          <w:szCs w:val="26"/>
        </w:rPr>
        <w:t>1. На территории муниципального образования предусматриваются 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575226" w:rsidRPr="006B67B5" w:rsidRDefault="00F15BBE">
      <w:pPr>
        <w:ind w:firstLine="709"/>
        <w:jc w:val="both"/>
        <w:rPr>
          <w:color w:val="00000A"/>
          <w:sz w:val="26"/>
          <w:szCs w:val="26"/>
        </w:rPr>
      </w:pPr>
      <w:r w:rsidRPr="006B67B5">
        <w:rPr>
          <w:color w:val="00000A"/>
          <w:sz w:val="26"/>
          <w:szCs w:val="26"/>
        </w:rPr>
        <w:t>2.6.</w:t>
      </w:r>
      <w:r w:rsidR="00575226" w:rsidRPr="006B67B5">
        <w:rPr>
          <w:color w:val="00000A"/>
          <w:sz w:val="26"/>
          <w:szCs w:val="26"/>
        </w:rPr>
        <w:t>2.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и информационное оборудование (в том числе информационный указатель «Парковка (Парковочное место, стоянка).»).</w:t>
      </w:r>
    </w:p>
    <w:p w:rsidR="00575226" w:rsidRPr="006B67B5" w:rsidRDefault="00F15BBE">
      <w:pPr>
        <w:ind w:firstLine="709"/>
        <w:jc w:val="both"/>
        <w:rPr>
          <w:sz w:val="26"/>
          <w:szCs w:val="26"/>
        </w:rPr>
      </w:pPr>
      <w:r w:rsidRPr="006B67B5">
        <w:rPr>
          <w:color w:val="00000A"/>
          <w:sz w:val="26"/>
          <w:szCs w:val="26"/>
        </w:rPr>
        <w:t>2.6.</w:t>
      </w:r>
      <w:r w:rsidR="00575226" w:rsidRPr="006B67B5">
        <w:rPr>
          <w:color w:val="00000A"/>
          <w:sz w:val="26"/>
          <w:szCs w:val="26"/>
        </w:rPr>
        <w:t>3. Юридическое лицо (индивидуальный предприниматель</w:t>
      </w:r>
      <w:r w:rsidR="00575226" w:rsidRPr="006B67B5">
        <w:rPr>
          <w:sz w:val="26"/>
          <w:szCs w:val="26"/>
        </w:rPr>
        <w:t>) или физическое лицо, эксплуатирующее площадку, обеспечивает ее содержание, а также содержание территории на расстоянии 10 метров от ограждений (заборов), если расстояние прилегающей территории не установлено в большем размере.</w:t>
      </w:r>
    </w:p>
    <w:p w:rsidR="00575226" w:rsidRPr="006B67B5" w:rsidRDefault="00F15BBE">
      <w:pPr>
        <w:ind w:firstLine="709"/>
        <w:jc w:val="both"/>
        <w:rPr>
          <w:sz w:val="26"/>
          <w:szCs w:val="26"/>
        </w:rPr>
      </w:pPr>
      <w:r w:rsidRPr="006B67B5">
        <w:rPr>
          <w:color w:val="00000A"/>
          <w:sz w:val="26"/>
          <w:szCs w:val="26"/>
        </w:rPr>
        <w:t>2.6.</w:t>
      </w:r>
      <w:r w:rsidR="00575226" w:rsidRPr="006B67B5">
        <w:rPr>
          <w:sz w:val="26"/>
          <w:szCs w:val="26"/>
        </w:rPr>
        <w:t>4.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 их переработку или утилизацию.</w:t>
      </w:r>
    </w:p>
    <w:p w:rsidR="00575226" w:rsidRPr="006B67B5" w:rsidRDefault="00575226">
      <w:pPr>
        <w:ind w:firstLine="709"/>
        <w:jc w:val="both"/>
        <w:rPr>
          <w:sz w:val="26"/>
          <w:szCs w:val="26"/>
        </w:rPr>
      </w:pPr>
      <w:r w:rsidRPr="006B67B5">
        <w:rPr>
          <w:sz w:val="26"/>
          <w:szCs w:val="26"/>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575226" w:rsidRPr="006B67B5" w:rsidRDefault="00F15BBE">
      <w:pPr>
        <w:ind w:firstLine="709"/>
        <w:jc w:val="both"/>
        <w:rPr>
          <w:sz w:val="26"/>
          <w:szCs w:val="26"/>
        </w:rPr>
      </w:pPr>
      <w:r w:rsidRPr="006B67B5">
        <w:rPr>
          <w:color w:val="00000A"/>
          <w:sz w:val="26"/>
          <w:szCs w:val="26"/>
        </w:rPr>
        <w:t>2.6.</w:t>
      </w:r>
      <w:r w:rsidR="00575226" w:rsidRPr="006B67B5">
        <w:rPr>
          <w:sz w:val="26"/>
          <w:szCs w:val="26"/>
        </w:rPr>
        <w:t xml:space="preserve">5.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w:t>
      </w:r>
      <w:r w:rsidR="00575226" w:rsidRPr="006B67B5">
        <w:rPr>
          <w:sz w:val="26"/>
          <w:szCs w:val="26"/>
        </w:rPr>
        <w:lastRenderedPageBreak/>
        <w:t>которого осуществляется согласно заключенным договорам с организациями, осуществляющими вывоз и утилизацию отходов, осветительное оборудование, информационные указатели.</w:t>
      </w:r>
    </w:p>
    <w:p w:rsidR="00575226" w:rsidRPr="006B67B5" w:rsidRDefault="00F15BBE">
      <w:pPr>
        <w:ind w:firstLine="709"/>
        <w:jc w:val="both"/>
        <w:rPr>
          <w:sz w:val="26"/>
          <w:szCs w:val="26"/>
        </w:rPr>
      </w:pPr>
      <w:r w:rsidRPr="006B67B5">
        <w:rPr>
          <w:color w:val="00000A"/>
          <w:sz w:val="26"/>
          <w:szCs w:val="26"/>
        </w:rPr>
        <w:t>2.6.</w:t>
      </w:r>
      <w:r w:rsidR="00575226" w:rsidRPr="006B67B5">
        <w:rPr>
          <w:sz w:val="26"/>
          <w:szCs w:val="26"/>
        </w:rPr>
        <w:t>6. Кровли зданий гаражных кооперативов, гаражей, стоянок, станций технического обслуживания, автомобильных моек должны содержаться в чистоте.</w:t>
      </w:r>
    </w:p>
    <w:p w:rsidR="00575226" w:rsidRPr="006B67B5" w:rsidRDefault="00F15BBE">
      <w:pPr>
        <w:ind w:firstLine="709"/>
        <w:jc w:val="both"/>
        <w:rPr>
          <w:sz w:val="26"/>
          <w:szCs w:val="26"/>
        </w:rPr>
      </w:pPr>
      <w:r w:rsidRPr="006B67B5">
        <w:rPr>
          <w:color w:val="00000A"/>
          <w:sz w:val="26"/>
          <w:szCs w:val="26"/>
        </w:rPr>
        <w:t>2.6.</w:t>
      </w:r>
      <w:r w:rsidR="00575226" w:rsidRPr="006B67B5">
        <w:rPr>
          <w:sz w:val="26"/>
          <w:szCs w:val="26"/>
        </w:rPr>
        <w:t>7.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w:t>
      </w:r>
      <w:r w:rsidR="006102E2" w:rsidRPr="006B67B5">
        <w:rPr>
          <w:sz w:val="26"/>
          <w:szCs w:val="26"/>
        </w:rPr>
        <w:t xml:space="preserve"> полу</w:t>
      </w:r>
      <w:r w:rsidR="00575226" w:rsidRPr="006B67B5">
        <w:rPr>
          <w:sz w:val="26"/>
          <w:szCs w:val="26"/>
        </w:rPr>
        <w:t>год</w:t>
      </w:r>
      <w:r w:rsidR="006102E2" w:rsidRPr="006B67B5">
        <w:rPr>
          <w:sz w:val="26"/>
          <w:szCs w:val="26"/>
        </w:rPr>
        <w:t>ие – до начала и</w:t>
      </w:r>
      <w:r w:rsidR="00575226" w:rsidRPr="006B67B5">
        <w:rPr>
          <w:sz w:val="26"/>
          <w:szCs w:val="26"/>
        </w:rPr>
        <w:t xml:space="preserve"> по окончании зимнего периода.</w:t>
      </w:r>
    </w:p>
    <w:p w:rsidR="00575226" w:rsidRPr="006B67B5" w:rsidRDefault="00F15BBE">
      <w:pPr>
        <w:ind w:firstLine="709"/>
        <w:jc w:val="both"/>
        <w:rPr>
          <w:sz w:val="26"/>
          <w:szCs w:val="26"/>
        </w:rPr>
      </w:pPr>
      <w:r w:rsidRPr="006B67B5">
        <w:rPr>
          <w:color w:val="00000A"/>
          <w:sz w:val="26"/>
          <w:szCs w:val="26"/>
        </w:rPr>
        <w:t>2.6.</w:t>
      </w:r>
      <w:r w:rsidR="00575226" w:rsidRPr="006B67B5">
        <w:rPr>
          <w:sz w:val="26"/>
          <w:szCs w:val="26"/>
        </w:rPr>
        <w:t>8.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575226" w:rsidRPr="006B67B5" w:rsidRDefault="00575226">
      <w:pPr>
        <w:ind w:firstLine="709"/>
        <w:jc w:val="both"/>
        <w:rPr>
          <w:sz w:val="26"/>
          <w:szCs w:val="26"/>
        </w:rPr>
      </w:pPr>
      <w:r w:rsidRPr="006B67B5">
        <w:rPr>
          <w:sz w:val="26"/>
          <w:szCs w:val="26"/>
        </w:rPr>
        <w:t>2.7.Улицы (в том числе пешеходные) и дороги.</w:t>
      </w:r>
    </w:p>
    <w:p w:rsidR="00575226" w:rsidRPr="006B67B5" w:rsidRDefault="00F15BBE">
      <w:pPr>
        <w:ind w:firstLine="709"/>
        <w:jc w:val="both"/>
        <w:rPr>
          <w:color w:val="00000A"/>
          <w:sz w:val="26"/>
          <w:szCs w:val="26"/>
        </w:rPr>
      </w:pPr>
      <w:r w:rsidRPr="006B67B5">
        <w:rPr>
          <w:sz w:val="26"/>
          <w:szCs w:val="26"/>
        </w:rPr>
        <w:t>2.7.</w:t>
      </w:r>
      <w:r w:rsidR="00575226" w:rsidRPr="006B67B5">
        <w:rPr>
          <w:sz w:val="26"/>
          <w:szCs w:val="26"/>
        </w:rPr>
        <w:t xml:space="preserve">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w:t>
      </w:r>
      <w:hyperlink r:id="rId8" w:history="1">
        <w:r w:rsidR="00575226" w:rsidRPr="006B67B5">
          <w:rPr>
            <w:sz w:val="26"/>
            <w:szCs w:val="26"/>
          </w:rPr>
          <w:t>закону</w:t>
        </w:r>
      </w:hyperlink>
      <w:r w:rsidR="00575226" w:rsidRPr="006B67B5">
        <w:rPr>
          <w:sz w:val="26"/>
          <w:szCs w:val="26"/>
        </w:rPr>
        <w:t xml:space="preserve">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575226" w:rsidRPr="006B67B5" w:rsidRDefault="00F15BBE">
      <w:pPr>
        <w:ind w:firstLine="709"/>
        <w:jc w:val="both"/>
        <w:rPr>
          <w:sz w:val="26"/>
          <w:szCs w:val="26"/>
        </w:rPr>
      </w:pPr>
      <w:r w:rsidRPr="006B67B5">
        <w:rPr>
          <w:sz w:val="26"/>
          <w:szCs w:val="26"/>
        </w:rPr>
        <w:t>2.7.</w:t>
      </w:r>
      <w:r w:rsidR="00575226" w:rsidRPr="006B67B5">
        <w:rPr>
          <w:color w:val="00000A"/>
          <w:sz w:val="26"/>
          <w:szCs w:val="26"/>
        </w:rPr>
        <w:t>2. Обязательный перечень элементов благоустройства улиц и дорог включает:</w:t>
      </w:r>
      <w:r w:rsidR="00575226" w:rsidRPr="006B67B5">
        <w:rPr>
          <w:color w:val="984806"/>
          <w:sz w:val="26"/>
          <w:szCs w:val="26"/>
        </w:rPr>
        <w:t xml:space="preserve"> </w:t>
      </w:r>
      <w:r w:rsidR="00575226" w:rsidRPr="006B67B5">
        <w:rPr>
          <w:sz w:val="26"/>
          <w:szCs w:val="26"/>
        </w:rPr>
        <w:t>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75226" w:rsidRPr="006B67B5" w:rsidRDefault="00F15BBE">
      <w:pPr>
        <w:ind w:firstLine="709"/>
        <w:jc w:val="both"/>
        <w:rPr>
          <w:sz w:val="26"/>
          <w:szCs w:val="26"/>
        </w:rPr>
      </w:pPr>
      <w:r w:rsidRPr="006B67B5">
        <w:rPr>
          <w:sz w:val="26"/>
          <w:szCs w:val="26"/>
        </w:rPr>
        <w:t>2.7.</w:t>
      </w:r>
      <w:r w:rsidR="00575226" w:rsidRPr="006B67B5">
        <w:rPr>
          <w:sz w:val="26"/>
          <w:szCs w:val="26"/>
        </w:rPr>
        <w:t>3. Виды и конструкции дорожного покрытия проектируются с учетом категории улицы и обеспечением безопасности движения.</w:t>
      </w:r>
    </w:p>
    <w:p w:rsidR="00575226" w:rsidRPr="006B67B5" w:rsidRDefault="00F15BBE">
      <w:pPr>
        <w:ind w:firstLine="709"/>
        <w:jc w:val="both"/>
        <w:rPr>
          <w:sz w:val="26"/>
          <w:szCs w:val="26"/>
        </w:rPr>
      </w:pPr>
      <w:r w:rsidRPr="006B67B5">
        <w:rPr>
          <w:sz w:val="26"/>
          <w:szCs w:val="26"/>
        </w:rPr>
        <w:t>2.7.</w:t>
      </w:r>
      <w:r w:rsidR="00575226" w:rsidRPr="006B67B5">
        <w:rPr>
          <w:sz w:val="26"/>
          <w:szCs w:val="26"/>
        </w:rPr>
        <w:t xml:space="preserve">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 </w:t>
      </w:r>
    </w:p>
    <w:p w:rsidR="00575226" w:rsidRPr="006B67B5" w:rsidRDefault="00F15BBE">
      <w:pPr>
        <w:ind w:firstLine="709"/>
        <w:jc w:val="both"/>
        <w:rPr>
          <w:b/>
          <w:sz w:val="26"/>
          <w:szCs w:val="26"/>
        </w:rPr>
      </w:pPr>
      <w:r w:rsidRPr="006B67B5">
        <w:rPr>
          <w:b/>
          <w:sz w:val="26"/>
          <w:szCs w:val="26"/>
        </w:rPr>
        <w:t>2.7.</w:t>
      </w:r>
      <w:r w:rsidR="00575226" w:rsidRPr="006B67B5">
        <w:rPr>
          <w:b/>
          <w:sz w:val="26"/>
          <w:szCs w:val="26"/>
        </w:rPr>
        <w:t>5. Ответственными за уборку объектов улично-дорожной сети являются:</w:t>
      </w:r>
    </w:p>
    <w:p w:rsidR="00575226" w:rsidRPr="006B67B5" w:rsidRDefault="00575226">
      <w:pPr>
        <w:ind w:firstLine="709"/>
        <w:jc w:val="both"/>
        <w:rPr>
          <w:sz w:val="26"/>
          <w:szCs w:val="26"/>
        </w:rPr>
      </w:pPr>
      <w:r w:rsidRPr="006B67B5">
        <w:rPr>
          <w:sz w:val="26"/>
          <w:szCs w:val="26"/>
        </w:rPr>
        <w:t>- подрядная организация, определенная по результатам торгов, в соответствии с условиями технического задания к муниципальному контракту;</w:t>
      </w:r>
    </w:p>
    <w:p w:rsidR="00575226" w:rsidRPr="006B67B5" w:rsidRDefault="00575226">
      <w:pPr>
        <w:ind w:firstLine="709"/>
        <w:jc w:val="both"/>
        <w:rPr>
          <w:sz w:val="26"/>
          <w:szCs w:val="26"/>
        </w:rPr>
      </w:pPr>
      <w:r w:rsidRPr="006B67B5">
        <w:rPr>
          <w:sz w:val="26"/>
          <w:szCs w:val="26"/>
        </w:rPr>
        <w:t>- лица, осуществляющие строительство, реконструкцию, капитальный ремонт объектов капитального строительства, - за предотвращение образования грунтовых наносов на объектах улично-дорожной сети, прилегающих к объектам строительства (реконструкции, капитального ремонта);</w:t>
      </w:r>
    </w:p>
    <w:p w:rsidR="00575226" w:rsidRPr="006B67B5" w:rsidRDefault="00575226">
      <w:pPr>
        <w:ind w:firstLine="709"/>
        <w:jc w:val="both"/>
        <w:rPr>
          <w:sz w:val="26"/>
          <w:szCs w:val="26"/>
        </w:rPr>
      </w:pPr>
      <w:r w:rsidRPr="006B67B5">
        <w:rPr>
          <w:sz w:val="26"/>
          <w:szCs w:val="26"/>
        </w:rPr>
        <w:t>- 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575226" w:rsidRPr="006B67B5" w:rsidRDefault="00575226">
      <w:pPr>
        <w:ind w:firstLine="709"/>
        <w:jc w:val="both"/>
        <w:rPr>
          <w:sz w:val="26"/>
          <w:szCs w:val="26"/>
        </w:rPr>
      </w:pPr>
      <w:r w:rsidRPr="006B67B5">
        <w:rPr>
          <w:sz w:val="26"/>
          <w:szCs w:val="26"/>
        </w:rPr>
        <w:lastRenderedPageBreak/>
        <w:t>2.8. Парки, скверы и иные зеленые зоны.</w:t>
      </w:r>
    </w:p>
    <w:p w:rsidR="00575226" w:rsidRPr="006B67B5" w:rsidRDefault="00F15BBE">
      <w:pPr>
        <w:ind w:firstLine="709"/>
        <w:jc w:val="both"/>
        <w:rPr>
          <w:sz w:val="26"/>
          <w:szCs w:val="26"/>
        </w:rPr>
      </w:pPr>
      <w:r w:rsidRPr="006B67B5">
        <w:rPr>
          <w:sz w:val="26"/>
          <w:szCs w:val="26"/>
        </w:rPr>
        <w:t>2.8.</w:t>
      </w:r>
      <w:r w:rsidR="00575226" w:rsidRPr="006B67B5">
        <w:rPr>
          <w:sz w:val="26"/>
          <w:szCs w:val="26"/>
        </w:rPr>
        <w:t xml:space="preserve">1. На территории </w:t>
      </w:r>
      <w:r w:rsidR="008B3762" w:rsidRPr="006B67B5">
        <w:rPr>
          <w:sz w:val="26"/>
          <w:szCs w:val="26"/>
        </w:rPr>
        <w:t>поселения</w:t>
      </w:r>
      <w:r w:rsidR="00575226" w:rsidRPr="006B67B5">
        <w:rPr>
          <w:sz w:val="26"/>
          <w:szCs w:val="26"/>
        </w:rPr>
        <w:t xml:space="preserve"> могут проектироваться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10 га предусматривают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575226" w:rsidRPr="006B67B5" w:rsidRDefault="00575226">
      <w:pPr>
        <w:ind w:firstLine="709"/>
        <w:jc w:val="both"/>
        <w:rPr>
          <w:sz w:val="26"/>
          <w:szCs w:val="26"/>
        </w:rPr>
      </w:pPr>
      <w:r w:rsidRPr="006B67B5">
        <w:rPr>
          <w:sz w:val="26"/>
          <w:szCs w:val="26"/>
        </w:rPr>
        <w:t>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парке или его зонах; туалеты.</w:t>
      </w:r>
    </w:p>
    <w:p w:rsidR="00575226" w:rsidRPr="006B67B5" w:rsidRDefault="00F15BBE">
      <w:pPr>
        <w:ind w:firstLine="709"/>
        <w:jc w:val="both"/>
        <w:rPr>
          <w:color w:val="00000A"/>
          <w:sz w:val="26"/>
          <w:szCs w:val="26"/>
        </w:rPr>
      </w:pPr>
      <w:r w:rsidRPr="006B67B5">
        <w:rPr>
          <w:sz w:val="26"/>
          <w:szCs w:val="26"/>
        </w:rPr>
        <w:t>2.8.</w:t>
      </w:r>
      <w:r w:rsidR="00575226" w:rsidRPr="006B67B5">
        <w:rPr>
          <w:sz w:val="26"/>
          <w:szCs w:val="26"/>
        </w:rPr>
        <w:t xml:space="preserve">3. На территории парка </w:t>
      </w:r>
      <w:r w:rsidRPr="006B67B5">
        <w:rPr>
          <w:sz w:val="26"/>
          <w:szCs w:val="26"/>
        </w:rPr>
        <w:t>предусматривается система</w:t>
      </w:r>
      <w:r w:rsidR="00575226" w:rsidRPr="006B67B5">
        <w:rPr>
          <w:sz w:val="26"/>
          <w:szCs w:val="26"/>
        </w:rPr>
        <w:t xml:space="preserve"> дорожек, площадки (детские, отдыха и досуга, спортивные). Рядом с территорией 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дорожки.</w:t>
      </w:r>
    </w:p>
    <w:p w:rsidR="00575226" w:rsidRPr="006B67B5" w:rsidRDefault="00575226">
      <w:pPr>
        <w:ind w:firstLine="709"/>
        <w:jc w:val="both"/>
        <w:rPr>
          <w:sz w:val="26"/>
          <w:szCs w:val="26"/>
        </w:rPr>
      </w:pPr>
      <w:r w:rsidRPr="006B67B5">
        <w:rPr>
          <w:color w:val="00000A"/>
          <w:sz w:val="26"/>
          <w:szCs w:val="26"/>
        </w:rPr>
        <w:t>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r w:rsidRPr="006B67B5">
        <w:rPr>
          <w:sz w:val="26"/>
          <w:szCs w:val="26"/>
        </w:rPr>
        <w:t>.</w:t>
      </w:r>
    </w:p>
    <w:p w:rsidR="00575226" w:rsidRPr="006B67B5" w:rsidRDefault="00F15BBE">
      <w:pPr>
        <w:ind w:firstLine="709"/>
        <w:jc w:val="both"/>
        <w:rPr>
          <w:sz w:val="26"/>
          <w:szCs w:val="26"/>
        </w:rPr>
      </w:pPr>
      <w:r w:rsidRPr="006B67B5">
        <w:rPr>
          <w:sz w:val="26"/>
          <w:szCs w:val="26"/>
        </w:rPr>
        <w:t>2.8.</w:t>
      </w:r>
      <w:r w:rsidR="006102E2" w:rsidRPr="006B67B5">
        <w:rPr>
          <w:sz w:val="26"/>
          <w:szCs w:val="26"/>
        </w:rPr>
        <w:t>4.  Парки</w:t>
      </w:r>
      <w:r w:rsidR="00575226" w:rsidRPr="006B67B5">
        <w:rPr>
          <w:sz w:val="26"/>
          <w:szCs w:val="26"/>
        </w:rPr>
        <w:t xml:space="preserve"> и скверы предназначены для организации кратковременного отдыха, прогулок, транзитных пешеходных передвижений.</w:t>
      </w:r>
    </w:p>
    <w:p w:rsidR="00575226" w:rsidRPr="006B67B5" w:rsidRDefault="00575226">
      <w:pPr>
        <w:ind w:firstLine="709"/>
        <w:jc w:val="both"/>
        <w:rPr>
          <w:sz w:val="26"/>
          <w:szCs w:val="26"/>
        </w:rPr>
      </w:pPr>
      <w:r w:rsidRPr="006B67B5">
        <w:rPr>
          <w:sz w:val="26"/>
          <w:szCs w:val="26"/>
        </w:rPr>
        <w:t>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575226" w:rsidRPr="006B67B5" w:rsidRDefault="00F15BBE">
      <w:pPr>
        <w:ind w:firstLine="709"/>
        <w:jc w:val="both"/>
        <w:rPr>
          <w:sz w:val="26"/>
          <w:szCs w:val="26"/>
        </w:rPr>
      </w:pPr>
      <w:r w:rsidRPr="006B67B5">
        <w:rPr>
          <w:sz w:val="26"/>
          <w:szCs w:val="26"/>
        </w:rPr>
        <w:t>2.8.</w:t>
      </w:r>
      <w:r w:rsidR="00575226" w:rsidRPr="006B67B5">
        <w:rPr>
          <w:sz w:val="26"/>
          <w:szCs w:val="26"/>
        </w:rPr>
        <w:t>5</w:t>
      </w:r>
      <w:r w:rsidR="00D3033A" w:rsidRPr="006B67B5">
        <w:rPr>
          <w:sz w:val="26"/>
          <w:szCs w:val="26"/>
        </w:rPr>
        <w:t>.</w:t>
      </w:r>
      <w:r w:rsidR="00575226" w:rsidRPr="006B67B5">
        <w:rPr>
          <w:color w:val="FF0000"/>
          <w:sz w:val="26"/>
          <w:szCs w:val="26"/>
        </w:rPr>
        <w:t xml:space="preserve"> </w:t>
      </w:r>
      <w:r w:rsidR="00575226" w:rsidRPr="006B67B5">
        <w:rPr>
          <w:sz w:val="26"/>
          <w:szCs w:val="26"/>
        </w:rPr>
        <w:t xml:space="preserve">Территория </w:t>
      </w:r>
      <w:r w:rsidR="006102E2" w:rsidRPr="006B67B5">
        <w:rPr>
          <w:sz w:val="26"/>
          <w:szCs w:val="26"/>
        </w:rPr>
        <w:t>парков,</w:t>
      </w:r>
      <w:r w:rsidRPr="006B67B5">
        <w:rPr>
          <w:sz w:val="26"/>
          <w:szCs w:val="26"/>
        </w:rPr>
        <w:t xml:space="preserve"> скверов и иных зеленых зон  </w:t>
      </w:r>
      <w:r w:rsidR="00575226" w:rsidRPr="006B67B5">
        <w:rPr>
          <w:sz w:val="26"/>
          <w:szCs w:val="26"/>
        </w:rPr>
        <w:t>ежедневно очищаются от мусора и посторонних предметов. Своевременно производится обрезка деревьев, кустарника и скос травы.</w:t>
      </w:r>
    </w:p>
    <w:p w:rsidR="00575226" w:rsidRPr="006B67B5" w:rsidRDefault="00F15BBE">
      <w:pPr>
        <w:ind w:firstLine="709"/>
        <w:jc w:val="both"/>
        <w:rPr>
          <w:sz w:val="26"/>
          <w:szCs w:val="26"/>
        </w:rPr>
      </w:pPr>
      <w:r w:rsidRPr="006B67B5">
        <w:rPr>
          <w:sz w:val="26"/>
          <w:szCs w:val="26"/>
        </w:rPr>
        <w:t>2.8.</w:t>
      </w:r>
      <w:r w:rsidR="00575226" w:rsidRPr="006B67B5">
        <w:rPr>
          <w:sz w:val="26"/>
          <w:szCs w:val="26"/>
        </w:rPr>
        <w:t>6. Дорожки, ограждения, скамейки, урны для мусора</w:t>
      </w:r>
      <w:r w:rsidR="006102E2" w:rsidRPr="006B67B5">
        <w:rPr>
          <w:sz w:val="26"/>
          <w:szCs w:val="26"/>
        </w:rPr>
        <w:t xml:space="preserve"> в парках, скверах </w:t>
      </w:r>
      <w:r w:rsidR="00D3033A" w:rsidRPr="006B67B5">
        <w:rPr>
          <w:sz w:val="26"/>
          <w:szCs w:val="26"/>
        </w:rPr>
        <w:t xml:space="preserve"> и в иных зеленых зонах  </w:t>
      </w:r>
      <w:r w:rsidR="00575226" w:rsidRPr="006B67B5">
        <w:rPr>
          <w:sz w:val="26"/>
          <w:szCs w:val="26"/>
        </w:rPr>
        <w:t>должны находиться в исправном состоянии. Мусор из урн удаляется в утренние часы, по мере необходимости, но не реже одного раза в сутки.</w:t>
      </w:r>
    </w:p>
    <w:p w:rsidR="00575226" w:rsidRPr="006B67B5" w:rsidRDefault="00F15BBE">
      <w:pPr>
        <w:ind w:firstLine="709"/>
        <w:jc w:val="both"/>
        <w:rPr>
          <w:color w:val="FF0000"/>
          <w:sz w:val="26"/>
          <w:szCs w:val="26"/>
        </w:rPr>
      </w:pPr>
      <w:r w:rsidRPr="006B67B5">
        <w:rPr>
          <w:sz w:val="26"/>
          <w:szCs w:val="26"/>
        </w:rPr>
        <w:t>2.8.</w:t>
      </w:r>
      <w:r w:rsidR="00575226" w:rsidRPr="006B67B5">
        <w:rPr>
          <w:sz w:val="26"/>
          <w:szCs w:val="26"/>
        </w:rPr>
        <w:t xml:space="preserve">7. Средства наружного освещения </w:t>
      </w:r>
      <w:r w:rsidR="00D3033A" w:rsidRPr="006B67B5">
        <w:rPr>
          <w:sz w:val="26"/>
          <w:szCs w:val="26"/>
        </w:rPr>
        <w:t xml:space="preserve">в парках, скверах, на бульварах и в иных зеленых зонах  </w:t>
      </w:r>
      <w:r w:rsidR="00575226" w:rsidRPr="006B67B5">
        <w:rPr>
          <w:sz w:val="26"/>
          <w:szCs w:val="26"/>
        </w:rPr>
        <w:t>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6B67B5" w:rsidRDefault="00575226">
      <w:pPr>
        <w:ind w:firstLine="709"/>
        <w:jc w:val="both"/>
        <w:rPr>
          <w:sz w:val="26"/>
          <w:szCs w:val="26"/>
        </w:rPr>
      </w:pPr>
      <w:r w:rsidRPr="006B67B5">
        <w:rPr>
          <w:color w:val="FF0000"/>
          <w:sz w:val="26"/>
          <w:szCs w:val="26"/>
        </w:rPr>
        <w:t xml:space="preserve"> </w:t>
      </w:r>
      <w:r w:rsidRPr="006B67B5">
        <w:rPr>
          <w:sz w:val="26"/>
          <w:szCs w:val="26"/>
        </w:rPr>
        <w:t>2.9. Площади.</w:t>
      </w:r>
    </w:p>
    <w:p w:rsidR="00732787" w:rsidRPr="006B67B5" w:rsidRDefault="00D3033A" w:rsidP="00732787">
      <w:pPr>
        <w:jc w:val="both"/>
        <w:rPr>
          <w:sz w:val="26"/>
          <w:szCs w:val="26"/>
        </w:rPr>
      </w:pPr>
      <w:r w:rsidRPr="006B67B5">
        <w:rPr>
          <w:sz w:val="26"/>
          <w:szCs w:val="26"/>
        </w:rPr>
        <w:t>2.9.</w:t>
      </w:r>
      <w:r w:rsidR="00575226" w:rsidRPr="006B67B5">
        <w:rPr>
          <w:sz w:val="26"/>
          <w:szCs w:val="26"/>
        </w:rPr>
        <w:t>1. По функциональному назначению площади подразделяются на:</w:t>
      </w:r>
      <w:r w:rsidR="006102E2" w:rsidRPr="006B67B5">
        <w:rPr>
          <w:sz w:val="26"/>
          <w:szCs w:val="26"/>
        </w:rPr>
        <w:t xml:space="preserve">    </w:t>
      </w:r>
    </w:p>
    <w:p w:rsidR="006102E2" w:rsidRPr="006B67B5" w:rsidRDefault="00575226" w:rsidP="00732787">
      <w:pPr>
        <w:ind w:firstLine="709"/>
        <w:jc w:val="both"/>
        <w:rPr>
          <w:sz w:val="26"/>
          <w:szCs w:val="26"/>
        </w:rPr>
      </w:pPr>
      <w:r w:rsidRPr="006B67B5">
        <w:rPr>
          <w:sz w:val="26"/>
          <w:szCs w:val="26"/>
        </w:rPr>
        <w:t xml:space="preserve"> </w:t>
      </w:r>
      <w:r w:rsidR="006102E2" w:rsidRPr="006B67B5">
        <w:rPr>
          <w:sz w:val="26"/>
          <w:szCs w:val="26"/>
        </w:rPr>
        <w:t xml:space="preserve">- </w:t>
      </w:r>
      <w:r w:rsidRPr="006B67B5">
        <w:rPr>
          <w:sz w:val="26"/>
          <w:szCs w:val="26"/>
        </w:rPr>
        <w:t>главные</w:t>
      </w:r>
      <w:r w:rsidR="006102E2" w:rsidRPr="006B67B5">
        <w:rPr>
          <w:sz w:val="26"/>
          <w:szCs w:val="26"/>
        </w:rPr>
        <w:t xml:space="preserve"> - </w:t>
      </w:r>
      <w:r w:rsidRPr="006B67B5">
        <w:rPr>
          <w:sz w:val="26"/>
          <w:szCs w:val="26"/>
        </w:rPr>
        <w:t xml:space="preserve">у зданий органов </w:t>
      </w:r>
      <w:r w:rsidR="008B3762" w:rsidRPr="006B67B5">
        <w:rPr>
          <w:sz w:val="26"/>
          <w:szCs w:val="26"/>
        </w:rPr>
        <w:t>в</w:t>
      </w:r>
      <w:r w:rsidRPr="006B67B5">
        <w:rPr>
          <w:sz w:val="26"/>
          <w:szCs w:val="26"/>
        </w:rPr>
        <w:t>ласти,</w:t>
      </w:r>
      <w:r w:rsidR="008B3762" w:rsidRPr="006B67B5">
        <w:rPr>
          <w:sz w:val="26"/>
          <w:szCs w:val="26"/>
        </w:rPr>
        <w:t xml:space="preserve"> местного самоуправления,</w:t>
      </w:r>
      <w:r w:rsidRPr="006B67B5">
        <w:rPr>
          <w:sz w:val="26"/>
          <w:szCs w:val="26"/>
        </w:rPr>
        <w:t xml:space="preserve"> общественных о</w:t>
      </w:r>
      <w:r w:rsidR="006102E2" w:rsidRPr="006B67B5">
        <w:rPr>
          <w:sz w:val="26"/>
          <w:szCs w:val="26"/>
        </w:rPr>
        <w:t>рганизаций</w:t>
      </w:r>
      <w:r w:rsidRPr="006B67B5">
        <w:rPr>
          <w:sz w:val="26"/>
          <w:szCs w:val="26"/>
        </w:rPr>
        <w:t xml:space="preserve">; </w:t>
      </w:r>
    </w:p>
    <w:p w:rsidR="006102E2" w:rsidRPr="006B67B5" w:rsidRDefault="006102E2">
      <w:pPr>
        <w:ind w:firstLine="709"/>
        <w:jc w:val="both"/>
        <w:rPr>
          <w:sz w:val="26"/>
          <w:szCs w:val="26"/>
        </w:rPr>
      </w:pPr>
      <w:r w:rsidRPr="006B67B5">
        <w:rPr>
          <w:sz w:val="26"/>
          <w:szCs w:val="26"/>
        </w:rPr>
        <w:t xml:space="preserve">- </w:t>
      </w:r>
      <w:r w:rsidR="00575226" w:rsidRPr="006B67B5">
        <w:rPr>
          <w:sz w:val="26"/>
          <w:szCs w:val="26"/>
        </w:rPr>
        <w:t>приобъектные</w:t>
      </w:r>
      <w:r w:rsidRPr="006B67B5">
        <w:rPr>
          <w:sz w:val="26"/>
          <w:szCs w:val="26"/>
        </w:rPr>
        <w:t xml:space="preserve"> - </w:t>
      </w:r>
      <w:r w:rsidR="00575226" w:rsidRPr="006B67B5">
        <w:rPr>
          <w:sz w:val="26"/>
          <w:szCs w:val="26"/>
        </w:rPr>
        <w:t xml:space="preserve">у театров, памятников, кинотеатров, музеев, торговых центров, </w:t>
      </w:r>
      <w:r w:rsidRPr="006B67B5">
        <w:rPr>
          <w:sz w:val="26"/>
          <w:szCs w:val="26"/>
        </w:rPr>
        <w:t>стадионов, парков, рынков и др.;</w:t>
      </w:r>
    </w:p>
    <w:p w:rsidR="006102E2" w:rsidRPr="006B67B5" w:rsidRDefault="006102E2">
      <w:pPr>
        <w:ind w:firstLine="709"/>
        <w:jc w:val="both"/>
        <w:rPr>
          <w:sz w:val="26"/>
          <w:szCs w:val="26"/>
        </w:rPr>
      </w:pPr>
      <w:r w:rsidRPr="006B67B5">
        <w:rPr>
          <w:sz w:val="26"/>
          <w:szCs w:val="26"/>
        </w:rPr>
        <w:t>-  общественно-транспортные  - у вокзалов, на въездах</w:t>
      </w:r>
      <w:r w:rsidR="00575226" w:rsidRPr="006B67B5">
        <w:rPr>
          <w:sz w:val="26"/>
          <w:szCs w:val="26"/>
        </w:rPr>
        <w:t>;</w:t>
      </w:r>
    </w:p>
    <w:p w:rsidR="006102E2" w:rsidRPr="006B67B5" w:rsidRDefault="006102E2">
      <w:pPr>
        <w:ind w:firstLine="709"/>
        <w:jc w:val="both"/>
        <w:rPr>
          <w:sz w:val="26"/>
          <w:szCs w:val="26"/>
        </w:rPr>
      </w:pPr>
      <w:r w:rsidRPr="006B67B5">
        <w:rPr>
          <w:sz w:val="26"/>
          <w:szCs w:val="26"/>
        </w:rPr>
        <w:lastRenderedPageBreak/>
        <w:t>-</w:t>
      </w:r>
      <w:r w:rsidR="00575226" w:rsidRPr="006B67B5">
        <w:rPr>
          <w:sz w:val="26"/>
          <w:szCs w:val="26"/>
        </w:rPr>
        <w:t xml:space="preserve"> мемориальные </w:t>
      </w:r>
      <w:r w:rsidRPr="006B67B5">
        <w:rPr>
          <w:sz w:val="26"/>
          <w:szCs w:val="26"/>
        </w:rPr>
        <w:t>- у памятных объектов или мест</w:t>
      </w:r>
      <w:r w:rsidR="00575226" w:rsidRPr="006B67B5">
        <w:rPr>
          <w:sz w:val="26"/>
          <w:szCs w:val="26"/>
        </w:rPr>
        <w:t xml:space="preserve">; </w:t>
      </w:r>
    </w:p>
    <w:p w:rsidR="00575226" w:rsidRPr="006B67B5" w:rsidRDefault="006102E2">
      <w:pPr>
        <w:ind w:firstLine="709"/>
        <w:jc w:val="both"/>
        <w:rPr>
          <w:sz w:val="26"/>
          <w:szCs w:val="26"/>
        </w:rPr>
      </w:pPr>
      <w:r w:rsidRPr="006B67B5">
        <w:rPr>
          <w:sz w:val="26"/>
          <w:szCs w:val="26"/>
        </w:rPr>
        <w:t xml:space="preserve">- </w:t>
      </w:r>
      <w:r w:rsidR="00575226" w:rsidRPr="006B67B5">
        <w:rPr>
          <w:sz w:val="26"/>
          <w:szCs w:val="26"/>
        </w:rPr>
        <w:t>площади транспортных развязок.</w:t>
      </w:r>
    </w:p>
    <w:p w:rsidR="00575226" w:rsidRPr="006B67B5" w:rsidRDefault="00D3033A">
      <w:pPr>
        <w:ind w:firstLine="709"/>
        <w:jc w:val="both"/>
        <w:rPr>
          <w:sz w:val="26"/>
          <w:szCs w:val="26"/>
        </w:rPr>
      </w:pPr>
      <w:r w:rsidRPr="006B67B5">
        <w:rPr>
          <w:sz w:val="26"/>
          <w:szCs w:val="26"/>
        </w:rPr>
        <w:t>2.9.</w:t>
      </w:r>
      <w:r w:rsidR="00575226" w:rsidRPr="006B67B5">
        <w:rPr>
          <w:sz w:val="26"/>
          <w:szCs w:val="26"/>
        </w:rPr>
        <w:t xml:space="preserve">2. Территории площадей могут включать: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w:t>
      </w:r>
      <w:r w:rsidR="00732787" w:rsidRPr="006B67B5">
        <w:rPr>
          <w:sz w:val="26"/>
          <w:szCs w:val="26"/>
        </w:rPr>
        <w:t>размещаются инженерное оборудование и коммуникации.</w:t>
      </w:r>
      <w:r w:rsidR="00575226" w:rsidRPr="006B67B5">
        <w:rPr>
          <w:sz w:val="26"/>
          <w:szCs w:val="26"/>
        </w:rPr>
        <w:t xml:space="preserve"> </w:t>
      </w:r>
      <w:r w:rsidR="00732787" w:rsidRPr="006B67B5">
        <w:rPr>
          <w:sz w:val="26"/>
          <w:szCs w:val="26"/>
        </w:rPr>
        <w:t xml:space="preserve">Должны быть предусмотрены </w:t>
      </w:r>
      <w:r w:rsidR="00575226" w:rsidRPr="006B67B5">
        <w:rPr>
          <w:sz w:val="26"/>
          <w:szCs w:val="26"/>
        </w:rPr>
        <w:t>места для парковки легковых автомобилей, погрузочно-разгрузочные площадки, туалеты, площадки с контейнерами для сбора мусора.</w:t>
      </w:r>
    </w:p>
    <w:p w:rsidR="00575226" w:rsidRPr="006B67B5" w:rsidRDefault="00D3033A">
      <w:pPr>
        <w:ind w:firstLine="709"/>
        <w:jc w:val="both"/>
        <w:rPr>
          <w:sz w:val="26"/>
          <w:szCs w:val="26"/>
        </w:rPr>
      </w:pPr>
      <w:r w:rsidRPr="006B67B5">
        <w:rPr>
          <w:sz w:val="26"/>
          <w:szCs w:val="26"/>
        </w:rPr>
        <w:t>2.9.</w:t>
      </w:r>
      <w:r w:rsidR="00575226" w:rsidRPr="006B67B5">
        <w:rPr>
          <w:sz w:val="26"/>
          <w:szCs w:val="26"/>
        </w:rPr>
        <w:t>3. 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rsidR="00575226" w:rsidRPr="006B67B5" w:rsidRDefault="00D3033A">
      <w:pPr>
        <w:ind w:firstLine="709"/>
        <w:jc w:val="both"/>
        <w:rPr>
          <w:sz w:val="26"/>
          <w:szCs w:val="26"/>
        </w:rPr>
      </w:pPr>
      <w:r w:rsidRPr="006B67B5">
        <w:rPr>
          <w:sz w:val="26"/>
          <w:szCs w:val="26"/>
        </w:rPr>
        <w:t>2.9.</w:t>
      </w:r>
      <w:r w:rsidR="00575226" w:rsidRPr="006B67B5">
        <w:rPr>
          <w:sz w:val="26"/>
          <w:szCs w:val="26"/>
        </w:rPr>
        <w:t>4. Территория площадей ежедневно очищаются от мусора и посторонних предметов, проводятся уборочные работы. Своевременно производится обрезка деревьев, кустарника при их наличии.</w:t>
      </w:r>
    </w:p>
    <w:p w:rsidR="00575226" w:rsidRPr="006B67B5" w:rsidRDefault="00D3033A">
      <w:pPr>
        <w:ind w:firstLine="709"/>
        <w:jc w:val="both"/>
        <w:rPr>
          <w:sz w:val="26"/>
          <w:szCs w:val="26"/>
        </w:rPr>
      </w:pPr>
      <w:r w:rsidRPr="006B67B5">
        <w:rPr>
          <w:sz w:val="26"/>
          <w:szCs w:val="26"/>
        </w:rPr>
        <w:t>2.9.</w:t>
      </w:r>
      <w:r w:rsidR="00575226" w:rsidRPr="006B67B5">
        <w:rPr>
          <w:sz w:val="26"/>
          <w:szCs w:val="26"/>
        </w:rPr>
        <w:t>5. Дорожки, ограждения, скамейки, урны для мусора</w:t>
      </w:r>
      <w:r w:rsidRPr="006B67B5">
        <w:rPr>
          <w:sz w:val="26"/>
          <w:szCs w:val="26"/>
        </w:rPr>
        <w:t xml:space="preserve"> </w:t>
      </w:r>
      <w:r w:rsidR="00575226" w:rsidRPr="006B67B5">
        <w:rPr>
          <w:sz w:val="26"/>
          <w:szCs w:val="26"/>
        </w:rPr>
        <w:t xml:space="preserve">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575226" w:rsidRPr="006B67B5" w:rsidRDefault="00D3033A">
      <w:pPr>
        <w:ind w:firstLine="709"/>
        <w:jc w:val="both"/>
        <w:rPr>
          <w:sz w:val="26"/>
          <w:szCs w:val="26"/>
        </w:rPr>
      </w:pPr>
      <w:r w:rsidRPr="006B67B5">
        <w:rPr>
          <w:sz w:val="26"/>
          <w:szCs w:val="26"/>
        </w:rPr>
        <w:t>2.9.</w:t>
      </w:r>
      <w:r w:rsidR="00575226" w:rsidRPr="006B67B5">
        <w:rPr>
          <w:sz w:val="26"/>
          <w:szCs w:val="26"/>
        </w:rPr>
        <w:t>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6B67B5" w:rsidRDefault="00575226">
      <w:pPr>
        <w:ind w:firstLine="709"/>
        <w:jc w:val="both"/>
        <w:rPr>
          <w:b/>
          <w:sz w:val="26"/>
          <w:szCs w:val="26"/>
        </w:rPr>
      </w:pPr>
      <w:r w:rsidRPr="006B67B5">
        <w:rPr>
          <w:b/>
          <w:sz w:val="26"/>
          <w:szCs w:val="26"/>
        </w:rPr>
        <w:t>2.10. Контейнерные площадки.</w:t>
      </w:r>
    </w:p>
    <w:p w:rsidR="00575226" w:rsidRPr="006B67B5" w:rsidRDefault="002D0BE0">
      <w:pPr>
        <w:ind w:firstLine="709"/>
        <w:jc w:val="both"/>
        <w:rPr>
          <w:sz w:val="26"/>
          <w:szCs w:val="26"/>
        </w:rPr>
      </w:pPr>
      <w:r w:rsidRPr="006B67B5">
        <w:rPr>
          <w:sz w:val="26"/>
          <w:szCs w:val="26"/>
        </w:rPr>
        <w:t>2.10.</w:t>
      </w:r>
      <w:r w:rsidR="00575226" w:rsidRPr="006B67B5">
        <w:rPr>
          <w:sz w:val="26"/>
          <w:szCs w:val="26"/>
        </w:rPr>
        <w:t xml:space="preserve">1. 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менее 20 м, но не более 100 м. </w:t>
      </w:r>
    </w:p>
    <w:p w:rsidR="00575226" w:rsidRPr="006B67B5" w:rsidRDefault="002D0BE0">
      <w:pPr>
        <w:ind w:firstLine="709"/>
        <w:jc w:val="both"/>
        <w:rPr>
          <w:sz w:val="26"/>
          <w:szCs w:val="26"/>
        </w:rPr>
      </w:pPr>
      <w:r w:rsidRPr="006B67B5">
        <w:rPr>
          <w:sz w:val="26"/>
          <w:szCs w:val="26"/>
        </w:rPr>
        <w:t>2.10.</w:t>
      </w:r>
      <w:r w:rsidR="00575226" w:rsidRPr="006B67B5">
        <w:rPr>
          <w:sz w:val="26"/>
          <w:szCs w:val="26"/>
        </w:rPr>
        <w:t>2. 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в том числе для сбора вторсырья (макулатура, пластик, металл, стекло) и крупногабаритных отходов. Контейнеры для сбора ТКО, оборудованные колесами для перемещения, должны быть обеспечены тормозными устройствами.</w:t>
      </w:r>
    </w:p>
    <w:p w:rsidR="00575226" w:rsidRPr="006B67B5" w:rsidRDefault="00575226">
      <w:pPr>
        <w:ind w:firstLine="709"/>
        <w:jc w:val="both"/>
        <w:rPr>
          <w:sz w:val="26"/>
          <w:szCs w:val="26"/>
        </w:rPr>
      </w:pPr>
      <w:r w:rsidRPr="006B67B5">
        <w:rPr>
          <w:sz w:val="26"/>
          <w:szCs w:val="26"/>
        </w:rPr>
        <w:t xml:space="preserve">К рекомендуемым элементам благоустройства контейнерной площадки относятся: специальные контейнеры для временного накопления вышедших из строя люминесцентных и энергосберегающих ламп, бытовых химических источников тока (батареек) и  осветительного оборудования. </w:t>
      </w:r>
    </w:p>
    <w:p w:rsidR="00575226" w:rsidRPr="006B67B5" w:rsidRDefault="002D0BE0">
      <w:pPr>
        <w:ind w:firstLine="709"/>
        <w:jc w:val="both"/>
        <w:rPr>
          <w:sz w:val="26"/>
          <w:szCs w:val="26"/>
        </w:rPr>
      </w:pPr>
      <w:r w:rsidRPr="006B67B5">
        <w:rPr>
          <w:sz w:val="26"/>
          <w:szCs w:val="26"/>
        </w:rPr>
        <w:t>2.10.</w:t>
      </w:r>
      <w:r w:rsidR="00575226" w:rsidRPr="006B67B5">
        <w:rPr>
          <w:sz w:val="26"/>
          <w:szCs w:val="26"/>
        </w:rPr>
        <w:t>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 без укладки бордюрного камня.</w:t>
      </w:r>
    </w:p>
    <w:p w:rsidR="00575226" w:rsidRPr="006B67B5" w:rsidRDefault="002D0BE0">
      <w:pPr>
        <w:ind w:firstLine="709"/>
        <w:jc w:val="both"/>
        <w:rPr>
          <w:sz w:val="26"/>
          <w:szCs w:val="26"/>
        </w:rPr>
      </w:pPr>
      <w:r w:rsidRPr="006B67B5">
        <w:rPr>
          <w:sz w:val="26"/>
          <w:szCs w:val="26"/>
        </w:rPr>
        <w:t>2.10.</w:t>
      </w:r>
      <w:r w:rsidR="00575226" w:rsidRPr="006B67B5">
        <w:rPr>
          <w:sz w:val="26"/>
          <w:szCs w:val="26"/>
        </w:rPr>
        <w:t>4. Функционирование осветительного оборудования устанавливают в режиме освещения прилегающей территории с высотой опор не менее 3 м.</w:t>
      </w:r>
    </w:p>
    <w:p w:rsidR="00575226" w:rsidRPr="006B67B5" w:rsidRDefault="002D0BE0">
      <w:pPr>
        <w:ind w:firstLine="709"/>
        <w:jc w:val="both"/>
        <w:rPr>
          <w:sz w:val="26"/>
          <w:szCs w:val="26"/>
        </w:rPr>
      </w:pPr>
      <w:r w:rsidRPr="006B67B5">
        <w:rPr>
          <w:sz w:val="26"/>
          <w:szCs w:val="26"/>
        </w:rPr>
        <w:t>2.10.</w:t>
      </w:r>
      <w:r w:rsidR="00575226" w:rsidRPr="006B67B5">
        <w:rPr>
          <w:sz w:val="26"/>
          <w:szCs w:val="26"/>
        </w:rPr>
        <w:t xml:space="preserve">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 подъездной путь с твердым покрытием. </w:t>
      </w:r>
    </w:p>
    <w:p w:rsidR="00575226" w:rsidRPr="006B67B5" w:rsidRDefault="002D0BE0">
      <w:pPr>
        <w:ind w:firstLine="709"/>
        <w:jc w:val="both"/>
        <w:rPr>
          <w:color w:val="00000A"/>
          <w:sz w:val="26"/>
          <w:szCs w:val="26"/>
        </w:rPr>
      </w:pPr>
      <w:r w:rsidRPr="006B67B5">
        <w:rPr>
          <w:sz w:val="26"/>
          <w:szCs w:val="26"/>
        </w:rPr>
        <w:lastRenderedPageBreak/>
        <w:t>2.10.</w:t>
      </w:r>
      <w:r w:rsidR="00575226" w:rsidRPr="006B67B5">
        <w:rPr>
          <w:sz w:val="26"/>
          <w:szCs w:val="26"/>
        </w:rPr>
        <w:t>6. На контейнерной площадке должен быть размещен график вывоза мусора с указанием наименования и контактных телефонов организации, осуществляющей вывоз,</w:t>
      </w:r>
      <w:r w:rsidR="00575226" w:rsidRPr="006B67B5">
        <w:rPr>
          <w:sz w:val="26"/>
          <w:szCs w:val="26"/>
          <w:u w:val="single"/>
        </w:rPr>
        <w:t xml:space="preserve"> </w:t>
      </w:r>
      <w:r w:rsidR="00575226" w:rsidRPr="006B67B5">
        <w:rPr>
          <w:color w:val="00000A"/>
          <w:sz w:val="26"/>
          <w:szCs w:val="26"/>
        </w:rPr>
        <w:t>а также организации, ответственной за содержание (оборудование) контейнерной площадки.</w:t>
      </w:r>
    </w:p>
    <w:p w:rsidR="00575226" w:rsidRPr="006B67B5" w:rsidRDefault="002D0BE0">
      <w:pPr>
        <w:ind w:firstLine="709"/>
        <w:jc w:val="both"/>
        <w:rPr>
          <w:sz w:val="26"/>
          <w:szCs w:val="26"/>
        </w:rPr>
      </w:pPr>
      <w:r w:rsidRPr="006B67B5">
        <w:rPr>
          <w:sz w:val="26"/>
          <w:szCs w:val="26"/>
        </w:rPr>
        <w:t>2.10.</w:t>
      </w:r>
      <w:r w:rsidR="00575226" w:rsidRPr="006B67B5">
        <w:rPr>
          <w:sz w:val="26"/>
          <w:szCs w:val="26"/>
        </w:rPr>
        <w:t>7. Ответственность за содержание и эксплуатацию контейнерной площадки несет собственник или иной правообладатель земельного участка, на котором расположена контейнерная площадка,  организация ее эксплуатирующая.</w:t>
      </w:r>
    </w:p>
    <w:p w:rsidR="00575226" w:rsidRPr="006B67B5" w:rsidRDefault="00575226">
      <w:pPr>
        <w:ind w:firstLine="709"/>
        <w:jc w:val="both"/>
        <w:rPr>
          <w:sz w:val="26"/>
          <w:szCs w:val="26"/>
        </w:rPr>
      </w:pPr>
      <w:r w:rsidRPr="006B67B5">
        <w:rPr>
          <w:sz w:val="26"/>
          <w:szCs w:val="26"/>
        </w:rPr>
        <w:t>2.11. Элементы озеленения.</w:t>
      </w:r>
    </w:p>
    <w:p w:rsidR="00575226" w:rsidRPr="006B67B5" w:rsidRDefault="002D0BE0">
      <w:pPr>
        <w:ind w:firstLine="709"/>
        <w:jc w:val="both"/>
        <w:rPr>
          <w:color w:val="00000A"/>
          <w:sz w:val="26"/>
          <w:szCs w:val="26"/>
        </w:rPr>
      </w:pPr>
      <w:r w:rsidRPr="006B67B5">
        <w:rPr>
          <w:sz w:val="26"/>
          <w:szCs w:val="26"/>
        </w:rPr>
        <w:t>2.11.</w:t>
      </w:r>
      <w:r w:rsidR="00575226" w:rsidRPr="006B67B5">
        <w:rPr>
          <w:sz w:val="26"/>
          <w:szCs w:val="26"/>
        </w:rPr>
        <w:t xml:space="preserve">1.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w:t>
      </w:r>
      <w:r w:rsidR="00575226" w:rsidRPr="006B67B5">
        <w:rPr>
          <w:color w:val="00000A"/>
          <w:sz w:val="26"/>
          <w:szCs w:val="26"/>
        </w:rPr>
        <w:t>объектов капитального строительства.</w:t>
      </w:r>
    </w:p>
    <w:p w:rsidR="00575226" w:rsidRPr="006B67B5" w:rsidRDefault="002D0BE0">
      <w:pPr>
        <w:ind w:firstLine="709"/>
        <w:jc w:val="both"/>
        <w:rPr>
          <w:sz w:val="26"/>
          <w:szCs w:val="26"/>
        </w:rPr>
      </w:pPr>
      <w:r w:rsidRPr="006B67B5">
        <w:rPr>
          <w:sz w:val="26"/>
          <w:szCs w:val="26"/>
        </w:rPr>
        <w:t>2.11.</w:t>
      </w:r>
      <w:r w:rsidR="00575226" w:rsidRPr="006B67B5">
        <w:rPr>
          <w:color w:val="00000A"/>
          <w:sz w:val="26"/>
          <w:szCs w:val="26"/>
        </w:rPr>
        <w:t>2.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могут использоваться стационарное озеленение (посадка растений в грунт) и мобильное озеленение (посадка растений в специальные передвижные емкости).</w:t>
      </w:r>
    </w:p>
    <w:p w:rsidR="00575226" w:rsidRPr="006B67B5" w:rsidRDefault="002D0BE0">
      <w:pPr>
        <w:ind w:firstLine="709"/>
        <w:jc w:val="both"/>
        <w:rPr>
          <w:sz w:val="26"/>
          <w:szCs w:val="26"/>
        </w:rPr>
      </w:pPr>
      <w:r w:rsidRPr="006B67B5">
        <w:rPr>
          <w:sz w:val="26"/>
          <w:szCs w:val="26"/>
        </w:rPr>
        <w:t>2.11.</w:t>
      </w:r>
      <w:r w:rsidR="00575226" w:rsidRPr="006B67B5">
        <w:rPr>
          <w:sz w:val="26"/>
          <w:szCs w:val="26"/>
        </w:rPr>
        <w:t>3. При проектировании озеленения учитываются: минимальные расстояния посадок деревьев и кустарников до инженерных сетей, з</w:t>
      </w:r>
      <w:r w:rsidRPr="006B67B5">
        <w:rPr>
          <w:sz w:val="26"/>
          <w:szCs w:val="26"/>
        </w:rPr>
        <w:t>даний и сооружений; размеры комье</w:t>
      </w:r>
      <w:r w:rsidR="00575226" w:rsidRPr="006B67B5">
        <w:rPr>
          <w:sz w:val="26"/>
          <w:szCs w:val="26"/>
        </w:rPr>
        <w:t>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575226" w:rsidRPr="006B67B5" w:rsidRDefault="002D0BE0">
      <w:pPr>
        <w:ind w:firstLine="709"/>
        <w:jc w:val="both"/>
        <w:rPr>
          <w:sz w:val="26"/>
          <w:szCs w:val="26"/>
        </w:rPr>
      </w:pPr>
      <w:r w:rsidRPr="006B67B5">
        <w:rPr>
          <w:sz w:val="26"/>
          <w:szCs w:val="26"/>
        </w:rPr>
        <w:t>2.11.</w:t>
      </w:r>
      <w:r w:rsidR="00575226" w:rsidRPr="006B67B5">
        <w:rPr>
          <w:sz w:val="26"/>
          <w:szCs w:val="26"/>
        </w:rPr>
        <w:t>4.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6-10 м - слабое. У теплотрасс рекомендуется размещать: липу, клен, сирень, жимолость - ближе 2 м; боярышник, кизильник, дерен, лиственницу, березу - ближе 3-4 м.</w:t>
      </w:r>
    </w:p>
    <w:p w:rsidR="00575226" w:rsidRPr="006B67B5" w:rsidRDefault="0057099B">
      <w:pPr>
        <w:ind w:firstLine="709"/>
        <w:jc w:val="both"/>
        <w:rPr>
          <w:sz w:val="26"/>
          <w:szCs w:val="26"/>
        </w:rPr>
      </w:pPr>
      <w:r w:rsidRPr="006B67B5">
        <w:rPr>
          <w:sz w:val="26"/>
          <w:szCs w:val="26"/>
        </w:rPr>
        <w:t>2.11.</w:t>
      </w:r>
      <w:r w:rsidR="00575226" w:rsidRPr="006B67B5">
        <w:rPr>
          <w:sz w:val="26"/>
          <w:szCs w:val="26"/>
        </w:rPr>
        <w:t xml:space="preserve">5.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 и проводятся  по предварительно разработанному и утвержденному проекту благоустройства.  </w:t>
      </w:r>
    </w:p>
    <w:p w:rsidR="00575226" w:rsidRPr="006B67B5" w:rsidRDefault="00575226">
      <w:pPr>
        <w:ind w:firstLine="709"/>
        <w:jc w:val="both"/>
        <w:rPr>
          <w:sz w:val="26"/>
          <w:szCs w:val="26"/>
        </w:rPr>
      </w:pPr>
      <w:r w:rsidRPr="006B67B5">
        <w:rPr>
          <w:sz w:val="26"/>
          <w:szCs w:val="26"/>
        </w:rPr>
        <w:t>Разработка проектной документации на строительство, капитальный ремонт и реконструкцию объектов озеленения производится на основании геоподосновы с инвентаризационным планом зеленых насаждений на весь участок благоустройства.</w:t>
      </w:r>
    </w:p>
    <w:p w:rsidR="00575226" w:rsidRPr="006B67B5" w:rsidRDefault="00575226">
      <w:pPr>
        <w:ind w:firstLine="709"/>
        <w:jc w:val="both"/>
        <w:rPr>
          <w:sz w:val="26"/>
          <w:szCs w:val="26"/>
        </w:rPr>
      </w:pPr>
      <w:r w:rsidRPr="006B67B5">
        <w:rPr>
          <w:sz w:val="26"/>
          <w:szCs w:val="26"/>
        </w:rPr>
        <w:t>На основании полученных геоподосновы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616451" w:rsidRPr="006B67B5" w:rsidRDefault="00575226">
      <w:pPr>
        <w:ind w:firstLine="709"/>
        <w:jc w:val="both"/>
        <w:rPr>
          <w:sz w:val="26"/>
          <w:szCs w:val="26"/>
        </w:rPr>
      </w:pPr>
      <w:r w:rsidRPr="006B67B5">
        <w:rPr>
          <w:sz w:val="26"/>
          <w:szCs w:val="26"/>
        </w:rPr>
        <w:lastRenderedPageBreak/>
        <w:t>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w:t>
      </w:r>
      <w:r w:rsidR="00616451" w:rsidRPr="006B67B5">
        <w:rPr>
          <w:sz w:val="26"/>
          <w:szCs w:val="26"/>
        </w:rPr>
        <w:t>адии разрабатывается дендроплан.</w:t>
      </w:r>
    </w:p>
    <w:p w:rsidR="00616451" w:rsidRPr="006B67B5" w:rsidRDefault="00616451" w:rsidP="00616451">
      <w:pPr>
        <w:suppressAutoHyphens w:val="0"/>
        <w:spacing w:line="276" w:lineRule="auto"/>
        <w:ind w:firstLine="709"/>
        <w:jc w:val="both"/>
        <w:rPr>
          <w:sz w:val="26"/>
          <w:szCs w:val="26"/>
        </w:rPr>
      </w:pPr>
      <w:r w:rsidRPr="006B67B5">
        <w:rPr>
          <w:sz w:val="26"/>
          <w:szCs w:val="26"/>
        </w:rPr>
        <w:t xml:space="preserve">Дендрологический план (дендроплан) - это топографический план с информацией о проектируемых деревьях и кустарников на участке, с указанием их количества, видов и сортов, об объемах и площади цветников, газонов и применяемых газонных трав. </w:t>
      </w:r>
    </w:p>
    <w:p w:rsidR="00616451" w:rsidRPr="006B67B5" w:rsidRDefault="00616451" w:rsidP="00616451">
      <w:pPr>
        <w:suppressAutoHyphens w:val="0"/>
        <w:spacing w:line="276" w:lineRule="auto"/>
        <w:ind w:firstLine="709"/>
        <w:jc w:val="both"/>
        <w:rPr>
          <w:sz w:val="26"/>
          <w:szCs w:val="26"/>
        </w:rPr>
      </w:pPr>
      <w:r w:rsidRPr="006B67B5">
        <w:rPr>
          <w:sz w:val="26"/>
          <w:szCs w:val="26"/>
        </w:rPr>
        <w:t xml:space="preserve">На дендроплан, разрабатываемый на основе проекта благоустройства, условными обозначениями наносятся все древесные и кустарниковые растения, подлежащие сохранению, вырубке 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цветочные формы и т.д. </w:t>
      </w:r>
    </w:p>
    <w:p w:rsidR="00616451" w:rsidRPr="006B67B5" w:rsidRDefault="00616451" w:rsidP="00616451">
      <w:pPr>
        <w:suppressAutoHyphens w:val="0"/>
        <w:spacing w:line="276" w:lineRule="auto"/>
        <w:ind w:firstLine="709"/>
        <w:jc w:val="both"/>
        <w:rPr>
          <w:sz w:val="26"/>
          <w:szCs w:val="26"/>
        </w:rPr>
      </w:pPr>
      <w:r w:rsidRPr="006B67B5">
        <w:rPr>
          <w:sz w:val="26"/>
          <w:szCs w:val="26"/>
        </w:rPr>
        <w:t xml:space="preserve">Для каждого вида растений в пределах всего объекта устанавливается определенный условный знак и номер в виде дроби. Числитель указывает соответствующий номер в ассортиментной ведомости, а знаменатель количество таких растений в группе. Одинаковые виды и сорта в группе соединяются линией. </w:t>
      </w:r>
    </w:p>
    <w:p w:rsidR="00616451" w:rsidRPr="006B67B5" w:rsidRDefault="00616451" w:rsidP="00616451">
      <w:pPr>
        <w:suppressAutoHyphens w:val="0"/>
        <w:spacing w:line="276" w:lineRule="auto"/>
        <w:ind w:firstLine="709"/>
        <w:jc w:val="both"/>
        <w:rPr>
          <w:sz w:val="26"/>
          <w:szCs w:val="26"/>
        </w:rPr>
      </w:pPr>
      <w:r w:rsidRPr="006B67B5">
        <w:rPr>
          <w:sz w:val="26"/>
          <w:szCs w:val="26"/>
        </w:rPr>
        <w:t>Все группы деревьев, кустарников и многолетних цветов, а также отдельно стоящие деревья нумеруют последовательно.</w:t>
      </w:r>
    </w:p>
    <w:p w:rsidR="00616451" w:rsidRPr="006B67B5" w:rsidRDefault="00616451" w:rsidP="00616451">
      <w:pPr>
        <w:suppressAutoHyphens w:val="0"/>
        <w:spacing w:line="276" w:lineRule="auto"/>
        <w:ind w:firstLine="709"/>
        <w:jc w:val="both"/>
        <w:rPr>
          <w:sz w:val="26"/>
          <w:szCs w:val="26"/>
        </w:rPr>
      </w:pPr>
      <w:r w:rsidRPr="006B67B5">
        <w:rPr>
          <w:sz w:val="26"/>
          <w:szCs w:val="26"/>
        </w:rPr>
        <w:t>К дендроплану составляется ведомость ассортимента растений, где записывают ассортимент и количество растений. В примечании к ведомости указываются особенности посадки растений, их возраст и иные характеристики.</w:t>
      </w:r>
    </w:p>
    <w:p w:rsidR="00575226" w:rsidRPr="006B67B5" w:rsidRDefault="0057099B" w:rsidP="0057099B">
      <w:pPr>
        <w:pStyle w:val="1b"/>
        <w:ind w:left="0" w:firstLine="709"/>
        <w:jc w:val="both"/>
        <w:rPr>
          <w:color w:val="00000A"/>
          <w:sz w:val="26"/>
          <w:szCs w:val="26"/>
        </w:rPr>
      </w:pPr>
      <w:r w:rsidRPr="006B67B5">
        <w:rPr>
          <w:sz w:val="26"/>
          <w:szCs w:val="26"/>
        </w:rPr>
        <w:t xml:space="preserve">2.11.6. </w:t>
      </w:r>
      <w:r w:rsidR="00575226" w:rsidRPr="006B67B5">
        <w:rPr>
          <w:sz w:val="26"/>
          <w:szCs w:val="26"/>
        </w:rPr>
        <w:t>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w:t>
      </w:r>
      <w:r w:rsidR="00575226" w:rsidRPr="006B67B5">
        <w:rPr>
          <w:color w:val="00000A"/>
          <w:sz w:val="26"/>
          <w:szCs w:val="26"/>
        </w:rPr>
        <w:t xml:space="preserve">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rsidR="0057099B" w:rsidRPr="006B67B5" w:rsidRDefault="0057099B" w:rsidP="0057099B">
      <w:pPr>
        <w:pStyle w:val="1b"/>
        <w:ind w:left="0" w:firstLine="709"/>
        <w:jc w:val="both"/>
        <w:rPr>
          <w:color w:val="00000A"/>
          <w:sz w:val="26"/>
          <w:szCs w:val="26"/>
        </w:rPr>
      </w:pPr>
      <w:r w:rsidRPr="006B67B5">
        <w:rPr>
          <w:sz w:val="26"/>
          <w:szCs w:val="26"/>
        </w:rPr>
        <w:t xml:space="preserve">2.11.7. </w:t>
      </w:r>
      <w:r w:rsidR="00575226" w:rsidRPr="006B67B5">
        <w:rPr>
          <w:color w:val="00000A"/>
          <w:sz w:val="26"/>
          <w:szCs w:val="26"/>
        </w:rPr>
        <w:t xml:space="preserve">Вырубка деревьев и кустарников, в том числе сухостойных и больных, производится на основании разрешения, выдаваемого в порядке, установленном настоящими правилами благоустройства. Разрешение на производство вырубки деревьев и кустарников в </w:t>
      </w:r>
      <w:r w:rsidR="004601DD">
        <w:rPr>
          <w:color w:val="00000A"/>
          <w:sz w:val="26"/>
          <w:szCs w:val="26"/>
        </w:rPr>
        <w:t>Александро-Донском</w:t>
      </w:r>
      <w:r w:rsidR="00332850" w:rsidRPr="006B67B5">
        <w:rPr>
          <w:color w:val="00000A"/>
          <w:sz w:val="26"/>
          <w:szCs w:val="26"/>
        </w:rPr>
        <w:t xml:space="preserve"> сельском </w:t>
      </w:r>
      <w:r w:rsidR="00575226" w:rsidRPr="006B67B5">
        <w:rPr>
          <w:color w:val="00000A"/>
          <w:sz w:val="26"/>
          <w:szCs w:val="26"/>
        </w:rPr>
        <w:t>поселении</w:t>
      </w:r>
      <w:r w:rsidR="006F0800" w:rsidRPr="006B67B5">
        <w:rPr>
          <w:color w:val="00000A"/>
          <w:sz w:val="26"/>
          <w:szCs w:val="26"/>
        </w:rPr>
        <w:t xml:space="preserve"> Павловского муниципального района Воронежской </w:t>
      </w:r>
      <w:r w:rsidR="00575226" w:rsidRPr="006B67B5">
        <w:rPr>
          <w:color w:val="00000A"/>
          <w:sz w:val="26"/>
          <w:szCs w:val="26"/>
        </w:rPr>
        <w:t>области выдается органом местного самоуправления в соответствии с административным регламентом предоставления муниципальной услуги по выдаче разрешения на снос или пересадку зеленых насаждений на территории муниципального образования, утвержденного нормативным правовым актом органа местного самоуправления.</w:t>
      </w:r>
    </w:p>
    <w:p w:rsidR="00575226" w:rsidRPr="006B67B5" w:rsidRDefault="0057099B" w:rsidP="0057099B">
      <w:pPr>
        <w:pStyle w:val="1b"/>
        <w:ind w:left="0" w:firstLine="709"/>
        <w:jc w:val="both"/>
        <w:rPr>
          <w:color w:val="00000A"/>
          <w:sz w:val="26"/>
          <w:szCs w:val="26"/>
        </w:rPr>
      </w:pPr>
      <w:r w:rsidRPr="006B67B5">
        <w:rPr>
          <w:sz w:val="26"/>
          <w:szCs w:val="26"/>
        </w:rPr>
        <w:lastRenderedPageBreak/>
        <w:t xml:space="preserve">2.11.8. </w:t>
      </w:r>
      <w:r w:rsidR="00575226" w:rsidRPr="006B67B5">
        <w:rPr>
          <w:color w:val="00000A"/>
          <w:sz w:val="26"/>
          <w:szCs w:val="26"/>
        </w:rPr>
        <w:t xml:space="preserve">Порядок вырубки деревьев и кустарников (сноса зеленых насаждений), распространяется на зеленые насаждения,  произрастающие на территории </w:t>
      </w:r>
      <w:r w:rsidR="001D676F" w:rsidRPr="006B67B5">
        <w:rPr>
          <w:color w:val="00000A"/>
          <w:sz w:val="26"/>
          <w:szCs w:val="26"/>
        </w:rPr>
        <w:t>поселения</w:t>
      </w:r>
      <w:r w:rsidR="00575226" w:rsidRPr="006B67B5">
        <w:rPr>
          <w:color w:val="00000A"/>
          <w:sz w:val="26"/>
          <w:szCs w:val="26"/>
        </w:rPr>
        <w:t xml:space="preserve">, за исключением зеленых насаждений, произрастающих на земельных участках, находящихся в федеральной собственности, в собственности субъекта Российской Федерации - </w:t>
      </w:r>
      <w:r w:rsidR="0086686D" w:rsidRPr="006B67B5">
        <w:rPr>
          <w:color w:val="00000A"/>
          <w:sz w:val="26"/>
          <w:szCs w:val="26"/>
        </w:rPr>
        <w:t>Воронежской</w:t>
      </w:r>
      <w:r w:rsidR="00575226" w:rsidRPr="006B67B5">
        <w:rPr>
          <w:color w:val="00000A"/>
          <w:sz w:val="26"/>
          <w:szCs w:val="26"/>
        </w:rPr>
        <w:t xml:space="preserve"> области, в частной собственности.</w:t>
      </w:r>
    </w:p>
    <w:p w:rsidR="00575226" w:rsidRPr="006B67B5" w:rsidRDefault="0057099B" w:rsidP="0057099B">
      <w:pPr>
        <w:ind w:firstLine="709"/>
        <w:jc w:val="both"/>
        <w:rPr>
          <w:color w:val="00000A"/>
          <w:sz w:val="26"/>
          <w:szCs w:val="26"/>
        </w:rPr>
      </w:pPr>
      <w:r w:rsidRPr="006B67B5">
        <w:rPr>
          <w:color w:val="00000A"/>
          <w:sz w:val="26"/>
          <w:szCs w:val="26"/>
        </w:rPr>
        <w:t xml:space="preserve">2.11.8.1. </w:t>
      </w:r>
      <w:r w:rsidR="00575226" w:rsidRPr="006B67B5">
        <w:rPr>
          <w:color w:val="00000A"/>
          <w:sz w:val="26"/>
          <w:szCs w:val="26"/>
        </w:rPr>
        <w:t>Зеленые насаждения подлежат сносу в случаях:</w:t>
      </w:r>
    </w:p>
    <w:p w:rsidR="00575226" w:rsidRPr="006B67B5" w:rsidRDefault="00575226">
      <w:pPr>
        <w:ind w:firstLine="709"/>
        <w:jc w:val="both"/>
        <w:rPr>
          <w:color w:val="00000A"/>
          <w:sz w:val="26"/>
          <w:szCs w:val="26"/>
        </w:rPr>
      </w:pPr>
      <w:r w:rsidRPr="006B67B5">
        <w:rPr>
          <w:color w:val="00000A"/>
          <w:sz w:val="26"/>
          <w:szCs w:val="26"/>
        </w:rPr>
        <w:t>- строительства, реконструкции, капитального ремонта объектов капитального строительства;</w:t>
      </w:r>
    </w:p>
    <w:p w:rsidR="00575226" w:rsidRPr="006B67B5" w:rsidRDefault="00575226">
      <w:pPr>
        <w:ind w:firstLine="709"/>
        <w:jc w:val="both"/>
        <w:rPr>
          <w:color w:val="00000A"/>
          <w:sz w:val="26"/>
          <w:szCs w:val="26"/>
        </w:rPr>
      </w:pPr>
      <w:r w:rsidRPr="006B67B5">
        <w:rPr>
          <w:color w:val="00000A"/>
          <w:sz w:val="26"/>
          <w:szCs w:val="26"/>
        </w:rPr>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w:t>
      </w:r>
    </w:p>
    <w:p w:rsidR="00575226" w:rsidRPr="006B67B5" w:rsidRDefault="00575226">
      <w:pPr>
        <w:ind w:firstLine="709"/>
        <w:jc w:val="both"/>
        <w:rPr>
          <w:color w:val="00000A"/>
          <w:sz w:val="26"/>
          <w:szCs w:val="26"/>
        </w:rPr>
      </w:pPr>
      <w:r w:rsidRPr="006B67B5">
        <w:rPr>
          <w:color w:val="00000A"/>
          <w:sz w:val="26"/>
          <w:szCs w:val="26"/>
        </w:rPr>
        <w:t>- проведения санитарных рубок и вырубки аварийно-опасных зеленых насаждений;</w:t>
      </w:r>
    </w:p>
    <w:p w:rsidR="00575226" w:rsidRPr="006B67B5" w:rsidRDefault="00575226">
      <w:pPr>
        <w:ind w:firstLine="709"/>
        <w:jc w:val="both"/>
        <w:rPr>
          <w:color w:val="00000A"/>
          <w:sz w:val="26"/>
          <w:szCs w:val="26"/>
        </w:rPr>
      </w:pPr>
      <w:r w:rsidRPr="006B67B5">
        <w:rPr>
          <w:color w:val="00000A"/>
          <w:sz w:val="26"/>
          <w:szCs w:val="26"/>
        </w:rPr>
        <w:t>- предупреждения или ликвидации аварийных и чрезвычайных ситуаций техногенного и природного характера и их последствий;</w:t>
      </w:r>
    </w:p>
    <w:p w:rsidR="00575226" w:rsidRPr="006B67B5" w:rsidRDefault="00575226">
      <w:pPr>
        <w:ind w:firstLine="709"/>
        <w:jc w:val="both"/>
        <w:rPr>
          <w:color w:val="00000A"/>
          <w:sz w:val="26"/>
          <w:szCs w:val="26"/>
        </w:rPr>
      </w:pPr>
      <w:r w:rsidRPr="006B67B5">
        <w:rPr>
          <w:color w:val="00000A"/>
          <w:sz w:val="26"/>
          <w:szCs w:val="26"/>
        </w:rPr>
        <w:t xml:space="preserve">- сноса зеленых насаждений, место произрастания которых не соответствует установленным </w:t>
      </w:r>
      <w:hyperlink r:id="rId9" w:history="1">
        <w:r w:rsidRPr="006B67B5">
          <w:rPr>
            <w:rStyle w:val="ad"/>
            <w:color w:val="000000"/>
            <w:sz w:val="26"/>
            <w:szCs w:val="26"/>
          </w:rPr>
          <w:t>СНиП</w:t>
        </w:r>
      </w:hyperlink>
      <w:r w:rsidR="0057099B" w:rsidRPr="006B67B5">
        <w:rPr>
          <w:color w:val="00000A"/>
          <w:sz w:val="26"/>
          <w:szCs w:val="26"/>
        </w:rPr>
        <w:t xml:space="preserve"> 2.07.01-89 «</w:t>
      </w:r>
      <w:r w:rsidRPr="006B67B5">
        <w:rPr>
          <w:color w:val="00000A"/>
          <w:sz w:val="26"/>
          <w:szCs w:val="26"/>
        </w:rPr>
        <w:t>Градостроительство. Планировка и застройка го</w:t>
      </w:r>
      <w:r w:rsidR="0057099B" w:rsidRPr="006B67B5">
        <w:rPr>
          <w:color w:val="00000A"/>
          <w:sz w:val="26"/>
          <w:szCs w:val="26"/>
        </w:rPr>
        <w:t>родских и сельских поселений»</w:t>
      </w:r>
      <w:r w:rsidRPr="006B67B5">
        <w:rPr>
          <w:color w:val="00000A"/>
          <w:sz w:val="26"/>
          <w:szCs w:val="26"/>
        </w:rPr>
        <w:t xml:space="preserve"> нормам и правилам;</w:t>
      </w:r>
    </w:p>
    <w:p w:rsidR="00575226" w:rsidRPr="006B67B5" w:rsidRDefault="00575226">
      <w:pPr>
        <w:ind w:firstLine="709"/>
        <w:jc w:val="both"/>
        <w:rPr>
          <w:color w:val="00000A"/>
          <w:sz w:val="26"/>
          <w:szCs w:val="26"/>
        </w:rPr>
      </w:pPr>
      <w:r w:rsidRPr="006B67B5">
        <w:rPr>
          <w:color w:val="00000A"/>
          <w:sz w:val="26"/>
          <w:szCs w:val="26"/>
        </w:rPr>
        <w:t>- реконструкции (благоустройства) зеленых насаждений или замены на равнозначные зеленые насаждения;</w:t>
      </w:r>
    </w:p>
    <w:p w:rsidR="00575226" w:rsidRPr="006B67B5" w:rsidRDefault="00575226">
      <w:pPr>
        <w:ind w:firstLine="709"/>
        <w:jc w:val="both"/>
        <w:rPr>
          <w:color w:val="00000A"/>
          <w:sz w:val="26"/>
          <w:szCs w:val="26"/>
        </w:rPr>
      </w:pPr>
      <w:r w:rsidRPr="006B67B5">
        <w:rPr>
          <w:color w:val="00000A"/>
          <w:sz w:val="26"/>
          <w:szCs w:val="26"/>
        </w:rPr>
        <w:t>- проведения рубок ухода.</w:t>
      </w:r>
    </w:p>
    <w:p w:rsidR="00575226" w:rsidRPr="006B67B5" w:rsidRDefault="0057099B" w:rsidP="0057099B">
      <w:pPr>
        <w:ind w:firstLine="709"/>
        <w:jc w:val="both"/>
        <w:rPr>
          <w:color w:val="00000A"/>
          <w:sz w:val="26"/>
          <w:szCs w:val="26"/>
        </w:rPr>
      </w:pPr>
      <w:r w:rsidRPr="006B67B5">
        <w:rPr>
          <w:color w:val="00000A"/>
          <w:sz w:val="26"/>
          <w:szCs w:val="26"/>
        </w:rPr>
        <w:t xml:space="preserve">2.11.8.2. </w:t>
      </w:r>
      <w:r w:rsidR="00575226" w:rsidRPr="006B67B5">
        <w:rPr>
          <w:color w:val="00000A"/>
          <w:sz w:val="26"/>
          <w:szCs w:val="26"/>
        </w:rPr>
        <w:t>Снос деревьев,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запрещен.</w:t>
      </w:r>
    </w:p>
    <w:p w:rsidR="00575226" w:rsidRPr="006B67B5" w:rsidRDefault="0057099B">
      <w:pPr>
        <w:ind w:firstLine="709"/>
        <w:jc w:val="both"/>
        <w:rPr>
          <w:color w:val="00000A"/>
          <w:sz w:val="26"/>
          <w:szCs w:val="26"/>
        </w:rPr>
      </w:pPr>
      <w:r w:rsidRPr="006B67B5">
        <w:rPr>
          <w:color w:val="00000A"/>
          <w:sz w:val="26"/>
          <w:szCs w:val="26"/>
        </w:rPr>
        <w:t>2.11.8.3.</w:t>
      </w:r>
      <w:r w:rsidR="00575226" w:rsidRPr="006B67B5">
        <w:rPr>
          <w:color w:val="00000A"/>
          <w:sz w:val="26"/>
          <w:szCs w:val="26"/>
        </w:rPr>
        <w:t xml:space="preserve">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575226" w:rsidRPr="006B67B5" w:rsidRDefault="00575226">
      <w:pPr>
        <w:ind w:firstLine="709"/>
        <w:jc w:val="both"/>
        <w:rPr>
          <w:color w:val="00000A"/>
          <w:sz w:val="26"/>
          <w:szCs w:val="26"/>
        </w:rPr>
      </w:pPr>
      <w:r w:rsidRPr="006B67B5">
        <w:rPr>
          <w:color w:val="00000A"/>
          <w:sz w:val="26"/>
          <w:szCs w:val="26"/>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575226" w:rsidRPr="006B67B5" w:rsidRDefault="00575226">
      <w:pPr>
        <w:ind w:firstLine="709"/>
        <w:jc w:val="both"/>
        <w:rPr>
          <w:color w:val="00000A"/>
          <w:sz w:val="26"/>
          <w:szCs w:val="26"/>
        </w:rPr>
      </w:pPr>
      <w:r w:rsidRPr="006B67B5">
        <w:rPr>
          <w:color w:val="00000A"/>
          <w:sz w:val="26"/>
          <w:szCs w:val="26"/>
        </w:rPr>
        <w:t>По факту каждого случая сноса</w:t>
      </w:r>
      <w:r w:rsidR="0057099B" w:rsidRPr="006B67B5">
        <w:rPr>
          <w:color w:val="00000A"/>
          <w:sz w:val="26"/>
          <w:szCs w:val="26"/>
        </w:rPr>
        <w:t xml:space="preserve"> зеленых насаждений в аварийной ситуации </w:t>
      </w:r>
      <w:r w:rsidRPr="006B67B5">
        <w:rPr>
          <w:color w:val="00000A"/>
          <w:sz w:val="26"/>
          <w:szCs w:val="26"/>
        </w:rPr>
        <w:t xml:space="preserve"> составляется акт, направляемый в</w:t>
      </w:r>
      <w:r w:rsidR="0057099B" w:rsidRPr="006B67B5">
        <w:rPr>
          <w:color w:val="00000A"/>
          <w:sz w:val="26"/>
          <w:szCs w:val="26"/>
        </w:rPr>
        <w:t xml:space="preserve"> орган местного самоуправления </w:t>
      </w:r>
      <w:r w:rsidRPr="006B67B5">
        <w:rPr>
          <w:color w:val="00000A"/>
          <w:sz w:val="26"/>
          <w:szCs w:val="26"/>
        </w:rPr>
        <w:t xml:space="preserve">, для </w:t>
      </w:r>
      <w:r w:rsidR="0057099B" w:rsidRPr="006B67B5">
        <w:rPr>
          <w:color w:val="00000A"/>
          <w:sz w:val="26"/>
          <w:szCs w:val="26"/>
        </w:rPr>
        <w:t xml:space="preserve">принятия </w:t>
      </w:r>
      <w:r w:rsidRPr="006B67B5">
        <w:rPr>
          <w:color w:val="00000A"/>
          <w:sz w:val="26"/>
          <w:szCs w:val="26"/>
        </w:rPr>
        <w:t xml:space="preserve">решения о признании факта сноса вынужденным или незаконным. Разрешение </w:t>
      </w:r>
      <w:r w:rsidR="0057099B" w:rsidRPr="006B67B5">
        <w:rPr>
          <w:color w:val="00000A"/>
          <w:sz w:val="26"/>
          <w:szCs w:val="26"/>
        </w:rPr>
        <w:t xml:space="preserve">на </w:t>
      </w:r>
      <w:r w:rsidRPr="006B67B5">
        <w:rPr>
          <w:color w:val="00000A"/>
          <w:sz w:val="26"/>
          <w:szCs w:val="26"/>
        </w:rPr>
        <w:t xml:space="preserve">снос </w:t>
      </w:r>
      <w:r w:rsidR="0057099B" w:rsidRPr="006B67B5">
        <w:rPr>
          <w:color w:val="00000A"/>
          <w:sz w:val="26"/>
          <w:szCs w:val="26"/>
        </w:rPr>
        <w:t xml:space="preserve">в данном случае </w:t>
      </w:r>
      <w:r w:rsidRPr="006B67B5">
        <w:rPr>
          <w:color w:val="00000A"/>
          <w:sz w:val="26"/>
          <w:szCs w:val="26"/>
        </w:rPr>
        <w:t>оформляется в срок не более 3 дней.</w:t>
      </w:r>
    </w:p>
    <w:p w:rsidR="00575226" w:rsidRPr="006B67B5" w:rsidRDefault="0057099B">
      <w:pPr>
        <w:ind w:firstLine="709"/>
        <w:jc w:val="both"/>
        <w:rPr>
          <w:color w:val="00000A"/>
          <w:sz w:val="26"/>
          <w:szCs w:val="26"/>
        </w:rPr>
      </w:pPr>
      <w:r w:rsidRPr="006B67B5">
        <w:rPr>
          <w:color w:val="00000A"/>
          <w:sz w:val="26"/>
          <w:szCs w:val="26"/>
        </w:rPr>
        <w:t xml:space="preserve">2.11.8.4. </w:t>
      </w:r>
      <w:r w:rsidR="00575226" w:rsidRPr="006B67B5">
        <w:rPr>
          <w:color w:val="00000A"/>
          <w:sz w:val="26"/>
          <w:szCs w:val="26"/>
        </w:rPr>
        <w:t xml:space="preserve"> 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лиц, обратившихся за разрешением.</w:t>
      </w:r>
    </w:p>
    <w:p w:rsidR="00575226" w:rsidRPr="006B67B5" w:rsidRDefault="0057099B">
      <w:pPr>
        <w:ind w:firstLine="709"/>
        <w:jc w:val="both"/>
        <w:rPr>
          <w:color w:val="00000A"/>
          <w:sz w:val="26"/>
          <w:szCs w:val="26"/>
        </w:rPr>
      </w:pPr>
      <w:r w:rsidRPr="006B67B5">
        <w:rPr>
          <w:color w:val="00000A"/>
          <w:sz w:val="26"/>
          <w:szCs w:val="26"/>
        </w:rPr>
        <w:t>2.11.</w:t>
      </w:r>
      <w:r w:rsidR="00575226" w:rsidRPr="006B67B5">
        <w:rPr>
          <w:color w:val="00000A"/>
          <w:sz w:val="26"/>
          <w:szCs w:val="26"/>
        </w:rPr>
        <w:t>9. Порядок определения восстановительной стоимости при вырубке деревьев и кустарников (сносе  зеленых насаждений) устанавливается нормативным правовым актом органа местного самоуправления.</w:t>
      </w:r>
    </w:p>
    <w:p w:rsidR="00575226" w:rsidRPr="006B67B5" w:rsidRDefault="0057099B">
      <w:pPr>
        <w:ind w:firstLine="709"/>
        <w:jc w:val="both"/>
        <w:rPr>
          <w:color w:val="00000A"/>
          <w:sz w:val="26"/>
          <w:szCs w:val="26"/>
        </w:rPr>
      </w:pPr>
      <w:r w:rsidRPr="006B67B5">
        <w:rPr>
          <w:color w:val="00000A"/>
          <w:sz w:val="26"/>
          <w:szCs w:val="26"/>
        </w:rPr>
        <w:t>2.11.</w:t>
      </w:r>
      <w:r w:rsidR="00575226" w:rsidRPr="006B67B5">
        <w:rPr>
          <w:color w:val="00000A"/>
          <w:sz w:val="26"/>
          <w:szCs w:val="26"/>
        </w:rPr>
        <w:t>10.  Собственники (правообладатели) территорий (участков) с зелеными насаждениями обязаны:</w:t>
      </w:r>
    </w:p>
    <w:p w:rsidR="00575226" w:rsidRPr="006B67B5" w:rsidRDefault="00575226">
      <w:pPr>
        <w:ind w:firstLine="709"/>
        <w:jc w:val="both"/>
        <w:rPr>
          <w:color w:val="00000A"/>
          <w:sz w:val="26"/>
          <w:szCs w:val="26"/>
        </w:rPr>
      </w:pPr>
      <w:r w:rsidRPr="006B67B5">
        <w:rPr>
          <w:color w:val="00000A"/>
          <w:sz w:val="26"/>
          <w:szCs w:val="26"/>
        </w:rPr>
        <w:t>- обеспечивать сохранность зеленых насаждений;</w:t>
      </w:r>
    </w:p>
    <w:p w:rsidR="00575226" w:rsidRPr="006B67B5" w:rsidRDefault="00575226">
      <w:pPr>
        <w:ind w:firstLine="709"/>
        <w:jc w:val="both"/>
        <w:rPr>
          <w:color w:val="00000A"/>
          <w:sz w:val="26"/>
          <w:szCs w:val="26"/>
        </w:rPr>
      </w:pPr>
      <w:r w:rsidRPr="006B67B5">
        <w:rPr>
          <w:color w:val="00000A"/>
          <w:sz w:val="26"/>
          <w:szCs w:val="26"/>
        </w:rPr>
        <w:lastRenderedPageBreak/>
        <w:t>- 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зеленые насаждения мусора, строительных материалов, изделий, конструкций;</w:t>
      </w:r>
    </w:p>
    <w:p w:rsidR="00575226" w:rsidRPr="006B67B5" w:rsidRDefault="00575226">
      <w:pPr>
        <w:ind w:firstLine="709"/>
        <w:jc w:val="both"/>
        <w:rPr>
          <w:rFonts w:ascii="Arial" w:eastAsia="Arial" w:hAnsi="Arial" w:cs="Arial"/>
          <w:sz w:val="26"/>
          <w:szCs w:val="26"/>
        </w:rPr>
      </w:pPr>
      <w:r w:rsidRPr="006B67B5">
        <w:rPr>
          <w:color w:val="00000A"/>
          <w:sz w:val="26"/>
          <w:szCs w:val="26"/>
        </w:rPr>
        <w:t>-  производить комплексный уход за газонами, систематический покос газонов и иной травянистой растительности на территории муниципальных образований, а также за пределами муниципальных образований на территории, прилегающей к объектам.</w:t>
      </w:r>
    </w:p>
    <w:p w:rsidR="00575226" w:rsidRPr="006B67B5" w:rsidRDefault="00575226">
      <w:pPr>
        <w:ind w:firstLine="709"/>
        <w:jc w:val="both"/>
        <w:rPr>
          <w:sz w:val="26"/>
          <w:szCs w:val="26"/>
        </w:rPr>
      </w:pPr>
      <w:r w:rsidRPr="006B67B5">
        <w:rPr>
          <w:sz w:val="26"/>
          <w:szCs w:val="26"/>
        </w:rPr>
        <w:t>2.12. МАФ и уличная мебель.</w:t>
      </w:r>
    </w:p>
    <w:p w:rsidR="00575226" w:rsidRPr="006B67B5" w:rsidRDefault="0057099B">
      <w:pPr>
        <w:ind w:firstLine="709"/>
        <w:jc w:val="both"/>
        <w:rPr>
          <w:sz w:val="26"/>
          <w:szCs w:val="26"/>
        </w:rPr>
      </w:pPr>
      <w:r w:rsidRPr="006B67B5">
        <w:rPr>
          <w:sz w:val="26"/>
          <w:szCs w:val="26"/>
        </w:rPr>
        <w:t>2.12.</w:t>
      </w:r>
      <w:r w:rsidR="00575226" w:rsidRPr="006B67B5">
        <w:rPr>
          <w:sz w:val="26"/>
          <w:szCs w:val="26"/>
        </w:rPr>
        <w:t>1. При проектировании, выборе МАФ учитывается:</w:t>
      </w:r>
    </w:p>
    <w:p w:rsidR="00575226" w:rsidRPr="006B67B5" w:rsidRDefault="00575226">
      <w:pPr>
        <w:ind w:firstLine="709"/>
        <w:jc w:val="both"/>
        <w:rPr>
          <w:sz w:val="26"/>
          <w:szCs w:val="26"/>
        </w:rPr>
      </w:pPr>
      <w:r w:rsidRPr="006B67B5">
        <w:rPr>
          <w:sz w:val="26"/>
          <w:szCs w:val="26"/>
        </w:rPr>
        <w:t>- соответствие материалов и конструкции МАФ климату и назначению МАФ;</w:t>
      </w:r>
    </w:p>
    <w:p w:rsidR="00575226" w:rsidRPr="006B67B5" w:rsidRDefault="00575226">
      <w:pPr>
        <w:ind w:firstLine="709"/>
        <w:jc w:val="both"/>
        <w:rPr>
          <w:sz w:val="26"/>
          <w:szCs w:val="26"/>
        </w:rPr>
      </w:pPr>
      <w:r w:rsidRPr="006B67B5">
        <w:rPr>
          <w:sz w:val="26"/>
          <w:szCs w:val="26"/>
        </w:rPr>
        <w:t>- антивандальная защищенность - от разрушения, оклейки, нанесения надписей и изображений;</w:t>
      </w:r>
    </w:p>
    <w:p w:rsidR="00575226" w:rsidRPr="006B67B5" w:rsidRDefault="00575226">
      <w:pPr>
        <w:ind w:firstLine="709"/>
        <w:jc w:val="both"/>
        <w:rPr>
          <w:sz w:val="26"/>
          <w:szCs w:val="26"/>
        </w:rPr>
      </w:pPr>
      <w:r w:rsidRPr="006B67B5">
        <w:rPr>
          <w:sz w:val="26"/>
          <w:szCs w:val="26"/>
        </w:rPr>
        <w:t>-  возможность ремонта или замены деталей МАФ;</w:t>
      </w:r>
    </w:p>
    <w:p w:rsidR="00575226" w:rsidRPr="006B67B5" w:rsidRDefault="00575226">
      <w:pPr>
        <w:ind w:firstLine="709"/>
        <w:jc w:val="both"/>
        <w:rPr>
          <w:sz w:val="26"/>
          <w:szCs w:val="26"/>
        </w:rPr>
      </w:pPr>
      <w:r w:rsidRPr="006B67B5">
        <w:rPr>
          <w:sz w:val="26"/>
          <w:szCs w:val="26"/>
        </w:rPr>
        <w:t>- защита от образования наледи и снежных заносов, обеспечение стока воды;</w:t>
      </w:r>
    </w:p>
    <w:p w:rsidR="00575226" w:rsidRPr="006B67B5" w:rsidRDefault="00575226">
      <w:pPr>
        <w:ind w:firstLine="709"/>
        <w:jc w:val="both"/>
        <w:rPr>
          <w:sz w:val="26"/>
          <w:szCs w:val="26"/>
        </w:rPr>
      </w:pPr>
      <w:r w:rsidRPr="006B67B5">
        <w:rPr>
          <w:sz w:val="26"/>
          <w:szCs w:val="26"/>
        </w:rPr>
        <w:t>- удобство обслуживания, а также механизированной и ручной очистки территории рядом с МАФ и под конструкцией;</w:t>
      </w:r>
    </w:p>
    <w:p w:rsidR="00575226" w:rsidRPr="006B67B5" w:rsidRDefault="00575226">
      <w:pPr>
        <w:ind w:firstLine="709"/>
        <w:jc w:val="both"/>
        <w:rPr>
          <w:sz w:val="26"/>
          <w:szCs w:val="26"/>
        </w:rPr>
      </w:pPr>
      <w:r w:rsidRPr="006B67B5">
        <w:rPr>
          <w:sz w:val="26"/>
          <w:szCs w:val="26"/>
        </w:rPr>
        <w:t>- эргономичность конструкций (высоту и наклон спинки, высоту урн и прочее);</w:t>
      </w:r>
    </w:p>
    <w:p w:rsidR="00575226" w:rsidRPr="006B67B5" w:rsidRDefault="00575226">
      <w:pPr>
        <w:ind w:firstLine="709"/>
        <w:jc w:val="both"/>
        <w:rPr>
          <w:sz w:val="26"/>
          <w:szCs w:val="26"/>
        </w:rPr>
      </w:pPr>
      <w:r w:rsidRPr="006B67B5">
        <w:rPr>
          <w:sz w:val="26"/>
          <w:szCs w:val="26"/>
        </w:rPr>
        <w:t>-  расцветку, не диссонирующую с окружением;</w:t>
      </w:r>
    </w:p>
    <w:p w:rsidR="00575226" w:rsidRPr="006B67B5" w:rsidRDefault="00575226">
      <w:pPr>
        <w:ind w:firstLine="709"/>
        <w:jc w:val="both"/>
        <w:rPr>
          <w:sz w:val="26"/>
          <w:szCs w:val="26"/>
        </w:rPr>
      </w:pPr>
      <w:r w:rsidRPr="006B67B5">
        <w:rPr>
          <w:sz w:val="26"/>
          <w:szCs w:val="26"/>
        </w:rPr>
        <w:t>- безопасность для потенциальных пользователей;</w:t>
      </w:r>
    </w:p>
    <w:p w:rsidR="00575226" w:rsidRPr="006B67B5" w:rsidRDefault="00575226">
      <w:pPr>
        <w:ind w:firstLine="709"/>
        <w:jc w:val="both"/>
        <w:rPr>
          <w:sz w:val="26"/>
          <w:szCs w:val="26"/>
        </w:rPr>
      </w:pPr>
      <w:r w:rsidRPr="006B67B5">
        <w:rPr>
          <w:sz w:val="26"/>
          <w:szCs w:val="26"/>
        </w:rPr>
        <w:t>- стилистическое сочетание с другими МАФ и окружающей архитектурой;</w:t>
      </w:r>
    </w:p>
    <w:p w:rsidR="00575226" w:rsidRPr="006B67B5" w:rsidRDefault="00575226">
      <w:pPr>
        <w:ind w:firstLine="709"/>
        <w:jc w:val="both"/>
        <w:rPr>
          <w:sz w:val="26"/>
          <w:szCs w:val="26"/>
        </w:rPr>
      </w:pPr>
      <w:r w:rsidRPr="006B67B5">
        <w:rPr>
          <w:sz w:val="26"/>
          <w:szCs w:val="26"/>
        </w:rPr>
        <w:t>-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575226" w:rsidRPr="006B67B5" w:rsidRDefault="0057099B">
      <w:pPr>
        <w:ind w:firstLine="709"/>
        <w:jc w:val="both"/>
        <w:rPr>
          <w:sz w:val="26"/>
          <w:szCs w:val="26"/>
        </w:rPr>
      </w:pPr>
      <w:r w:rsidRPr="006B67B5">
        <w:rPr>
          <w:sz w:val="26"/>
          <w:szCs w:val="26"/>
        </w:rPr>
        <w:t>2.12.</w:t>
      </w:r>
      <w:r w:rsidR="00575226" w:rsidRPr="006B67B5">
        <w:rPr>
          <w:sz w:val="26"/>
          <w:szCs w:val="26"/>
        </w:rPr>
        <w:t>2. Общие требования к установке МАФ:</w:t>
      </w:r>
    </w:p>
    <w:p w:rsidR="00575226" w:rsidRPr="006B67B5" w:rsidRDefault="00575226">
      <w:pPr>
        <w:ind w:firstLine="709"/>
        <w:jc w:val="both"/>
        <w:rPr>
          <w:sz w:val="26"/>
          <w:szCs w:val="26"/>
        </w:rPr>
      </w:pPr>
      <w:r w:rsidRPr="006B67B5">
        <w:rPr>
          <w:sz w:val="26"/>
          <w:szCs w:val="26"/>
        </w:rPr>
        <w:t>-  расположение, не создающее препятствий для пешеходов;</w:t>
      </w:r>
    </w:p>
    <w:p w:rsidR="00575226" w:rsidRPr="006B67B5" w:rsidRDefault="00575226">
      <w:pPr>
        <w:ind w:firstLine="709"/>
        <w:jc w:val="both"/>
        <w:rPr>
          <w:sz w:val="26"/>
          <w:szCs w:val="26"/>
        </w:rPr>
      </w:pPr>
      <w:r w:rsidRPr="006B67B5">
        <w:rPr>
          <w:sz w:val="26"/>
          <w:szCs w:val="26"/>
        </w:rPr>
        <w:t>- компактная установка на минимальной площади в местах большого скопления людей;</w:t>
      </w:r>
    </w:p>
    <w:p w:rsidR="00575226" w:rsidRPr="006B67B5" w:rsidRDefault="00575226">
      <w:pPr>
        <w:ind w:firstLine="709"/>
        <w:jc w:val="both"/>
        <w:rPr>
          <w:sz w:val="26"/>
          <w:szCs w:val="26"/>
        </w:rPr>
      </w:pPr>
      <w:r w:rsidRPr="006B67B5">
        <w:rPr>
          <w:sz w:val="26"/>
          <w:szCs w:val="26"/>
        </w:rPr>
        <w:t>- устойчивость конструкции;</w:t>
      </w:r>
    </w:p>
    <w:p w:rsidR="00575226" w:rsidRPr="006B67B5" w:rsidRDefault="00575226">
      <w:pPr>
        <w:ind w:firstLine="709"/>
        <w:jc w:val="both"/>
        <w:rPr>
          <w:sz w:val="26"/>
          <w:szCs w:val="26"/>
        </w:rPr>
      </w:pPr>
      <w:r w:rsidRPr="006B67B5">
        <w:rPr>
          <w:sz w:val="26"/>
          <w:szCs w:val="26"/>
        </w:rPr>
        <w:t>- надежная фиксация или обеспечение возможности перемещения в зависимости от условий расположения;</w:t>
      </w:r>
    </w:p>
    <w:p w:rsidR="00575226" w:rsidRPr="006B67B5" w:rsidRDefault="00575226">
      <w:pPr>
        <w:ind w:firstLine="709"/>
        <w:jc w:val="both"/>
        <w:rPr>
          <w:sz w:val="26"/>
          <w:szCs w:val="26"/>
        </w:rPr>
      </w:pPr>
      <w:r w:rsidRPr="006B67B5">
        <w:rPr>
          <w:sz w:val="26"/>
          <w:szCs w:val="26"/>
        </w:rPr>
        <w:t>- наличие в каждой конкретной зоне МАФ рекомендуемых типов для такой зоны.</w:t>
      </w:r>
    </w:p>
    <w:p w:rsidR="00575226" w:rsidRPr="006B67B5" w:rsidRDefault="0057099B">
      <w:pPr>
        <w:ind w:firstLine="709"/>
        <w:jc w:val="both"/>
        <w:rPr>
          <w:sz w:val="26"/>
          <w:szCs w:val="26"/>
        </w:rPr>
      </w:pPr>
      <w:r w:rsidRPr="006B67B5">
        <w:rPr>
          <w:sz w:val="26"/>
          <w:szCs w:val="26"/>
        </w:rPr>
        <w:t>2.12.</w:t>
      </w:r>
      <w:r w:rsidR="00575226" w:rsidRPr="006B67B5">
        <w:rPr>
          <w:sz w:val="26"/>
          <w:szCs w:val="26"/>
        </w:rPr>
        <w:t>3. Требования к установке урн:</w:t>
      </w:r>
    </w:p>
    <w:p w:rsidR="00575226" w:rsidRPr="006B67B5" w:rsidRDefault="00575226">
      <w:pPr>
        <w:ind w:firstLine="709"/>
        <w:jc w:val="both"/>
        <w:rPr>
          <w:sz w:val="26"/>
          <w:szCs w:val="26"/>
        </w:rPr>
      </w:pPr>
      <w:r w:rsidRPr="006B67B5">
        <w:rPr>
          <w:sz w:val="26"/>
          <w:szCs w:val="26"/>
        </w:rPr>
        <w:t>- достаточная высота (максимальная до 100 см) и объем;</w:t>
      </w:r>
    </w:p>
    <w:p w:rsidR="00575226" w:rsidRPr="006B67B5" w:rsidRDefault="00575226">
      <w:pPr>
        <w:ind w:firstLine="709"/>
        <w:jc w:val="both"/>
        <w:rPr>
          <w:sz w:val="26"/>
          <w:szCs w:val="26"/>
        </w:rPr>
      </w:pPr>
      <w:r w:rsidRPr="006B67B5">
        <w:rPr>
          <w:sz w:val="26"/>
          <w:szCs w:val="26"/>
        </w:rPr>
        <w:t>- наличие рельефного текстурирования или перфорирования для защиты от графического вандализма;</w:t>
      </w:r>
    </w:p>
    <w:p w:rsidR="00575226" w:rsidRPr="006B67B5" w:rsidRDefault="00575226">
      <w:pPr>
        <w:ind w:firstLine="709"/>
        <w:jc w:val="both"/>
        <w:rPr>
          <w:sz w:val="26"/>
          <w:szCs w:val="26"/>
        </w:rPr>
      </w:pPr>
      <w:r w:rsidRPr="006B67B5">
        <w:rPr>
          <w:sz w:val="26"/>
          <w:szCs w:val="26"/>
        </w:rPr>
        <w:t>- защита от дождя и снега;</w:t>
      </w:r>
    </w:p>
    <w:p w:rsidR="00575226" w:rsidRPr="006B67B5" w:rsidRDefault="00575226">
      <w:pPr>
        <w:ind w:firstLine="709"/>
        <w:jc w:val="both"/>
        <w:rPr>
          <w:sz w:val="26"/>
          <w:szCs w:val="26"/>
        </w:rPr>
      </w:pPr>
      <w:r w:rsidRPr="006B67B5">
        <w:rPr>
          <w:sz w:val="26"/>
          <w:szCs w:val="26"/>
        </w:rPr>
        <w:t>- использование и аккуратное расположение вставных ведер и мусорных мешков.</w:t>
      </w:r>
    </w:p>
    <w:p w:rsidR="00575226" w:rsidRPr="006B67B5" w:rsidRDefault="0057099B">
      <w:pPr>
        <w:ind w:firstLine="709"/>
        <w:jc w:val="both"/>
        <w:rPr>
          <w:sz w:val="26"/>
          <w:szCs w:val="26"/>
        </w:rPr>
      </w:pPr>
      <w:r w:rsidRPr="006B67B5">
        <w:rPr>
          <w:sz w:val="26"/>
          <w:szCs w:val="26"/>
        </w:rPr>
        <w:t>2.12.</w:t>
      </w:r>
      <w:r w:rsidR="00575226" w:rsidRPr="006B67B5">
        <w:rPr>
          <w:sz w:val="26"/>
          <w:szCs w:val="26"/>
        </w:rPr>
        <w:t>4. Установка уличной мебели.</w:t>
      </w:r>
    </w:p>
    <w:p w:rsidR="00575226" w:rsidRPr="006B67B5" w:rsidRDefault="00575226">
      <w:pPr>
        <w:ind w:firstLine="709"/>
        <w:jc w:val="both"/>
        <w:rPr>
          <w:sz w:val="26"/>
          <w:szCs w:val="26"/>
        </w:rPr>
      </w:pPr>
      <w:r w:rsidRPr="006B67B5">
        <w:rPr>
          <w:sz w:val="26"/>
          <w:szCs w:val="26"/>
        </w:rPr>
        <w:t>- установка скамей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выполняется не выступающими над поверхностью земли.</w:t>
      </w:r>
    </w:p>
    <w:p w:rsidR="00575226" w:rsidRPr="006B67B5" w:rsidRDefault="00575226">
      <w:pPr>
        <w:ind w:firstLine="709"/>
        <w:jc w:val="both"/>
        <w:rPr>
          <w:sz w:val="26"/>
          <w:szCs w:val="26"/>
        </w:rPr>
      </w:pPr>
      <w:r w:rsidRPr="006B67B5">
        <w:rPr>
          <w:sz w:val="26"/>
          <w:szCs w:val="26"/>
        </w:rPr>
        <w:lastRenderedPageBreak/>
        <w:t>-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575226" w:rsidRPr="006B67B5" w:rsidRDefault="00575226">
      <w:pPr>
        <w:ind w:firstLine="709"/>
        <w:jc w:val="both"/>
        <w:rPr>
          <w:sz w:val="26"/>
          <w:szCs w:val="26"/>
        </w:rPr>
      </w:pPr>
      <w:r w:rsidRPr="006B67B5">
        <w:rPr>
          <w:sz w:val="26"/>
          <w:szCs w:val="26"/>
        </w:rPr>
        <w:t>-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575226" w:rsidRPr="006B67B5" w:rsidRDefault="0057099B">
      <w:pPr>
        <w:ind w:firstLine="709"/>
        <w:jc w:val="both"/>
        <w:rPr>
          <w:sz w:val="26"/>
          <w:szCs w:val="26"/>
        </w:rPr>
      </w:pPr>
      <w:r w:rsidRPr="006B67B5">
        <w:rPr>
          <w:sz w:val="26"/>
          <w:szCs w:val="26"/>
        </w:rPr>
        <w:t>2.12.</w:t>
      </w:r>
      <w:r w:rsidR="00575226" w:rsidRPr="006B67B5">
        <w:rPr>
          <w:sz w:val="26"/>
          <w:szCs w:val="26"/>
        </w:rPr>
        <w:t>5. Установка цветочниц (вазонов), в том числе навесных:</w:t>
      </w:r>
    </w:p>
    <w:p w:rsidR="00575226" w:rsidRPr="006B67B5" w:rsidRDefault="00575226">
      <w:pPr>
        <w:ind w:firstLine="709"/>
        <w:jc w:val="both"/>
        <w:rPr>
          <w:sz w:val="26"/>
          <w:szCs w:val="26"/>
        </w:rPr>
      </w:pPr>
      <w:r w:rsidRPr="006B67B5">
        <w:rPr>
          <w:sz w:val="26"/>
          <w:szCs w:val="26"/>
        </w:rPr>
        <w:t>- высота цветочниц (вазонов) обеспечивает предотвращение случайного наезда автомобилей и попадания мусора;</w:t>
      </w:r>
    </w:p>
    <w:p w:rsidR="00575226" w:rsidRPr="006B67B5" w:rsidRDefault="00575226">
      <w:pPr>
        <w:ind w:firstLine="709"/>
        <w:jc w:val="both"/>
        <w:rPr>
          <w:sz w:val="26"/>
          <w:szCs w:val="26"/>
        </w:rPr>
      </w:pPr>
      <w:r w:rsidRPr="006B67B5">
        <w:rPr>
          <w:sz w:val="26"/>
          <w:szCs w:val="26"/>
        </w:rPr>
        <w:t>- дизайн (цвет, форма) цветочниц (вазонов) не отвлекает внимание от растений;</w:t>
      </w:r>
    </w:p>
    <w:p w:rsidR="00575226" w:rsidRPr="006B67B5" w:rsidRDefault="00575226">
      <w:pPr>
        <w:ind w:firstLine="709"/>
        <w:jc w:val="both"/>
        <w:rPr>
          <w:sz w:val="26"/>
          <w:szCs w:val="26"/>
        </w:rPr>
      </w:pPr>
      <w:r w:rsidRPr="006B67B5">
        <w:rPr>
          <w:sz w:val="26"/>
          <w:szCs w:val="26"/>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575226" w:rsidRPr="006B67B5" w:rsidRDefault="0057099B">
      <w:pPr>
        <w:ind w:firstLine="709"/>
        <w:jc w:val="both"/>
        <w:rPr>
          <w:sz w:val="26"/>
          <w:szCs w:val="26"/>
        </w:rPr>
      </w:pPr>
      <w:r w:rsidRPr="006B67B5">
        <w:rPr>
          <w:sz w:val="26"/>
          <w:szCs w:val="26"/>
        </w:rPr>
        <w:t>2.12.</w:t>
      </w:r>
      <w:r w:rsidR="00575226" w:rsidRPr="006B67B5">
        <w:rPr>
          <w:sz w:val="26"/>
          <w:szCs w:val="26"/>
        </w:rPr>
        <w:t>6. При установке ограждений обеспечивается:</w:t>
      </w:r>
    </w:p>
    <w:p w:rsidR="00575226" w:rsidRPr="006B67B5" w:rsidRDefault="00575226">
      <w:pPr>
        <w:ind w:firstLine="709"/>
        <w:jc w:val="both"/>
        <w:rPr>
          <w:sz w:val="26"/>
          <w:szCs w:val="26"/>
        </w:rPr>
      </w:pPr>
      <w:r w:rsidRPr="006B67B5">
        <w:rPr>
          <w:sz w:val="26"/>
          <w:szCs w:val="26"/>
        </w:rPr>
        <w:t>- прочность, обеспечивающая защиту пешеходов от наезда автомобилей;</w:t>
      </w:r>
    </w:p>
    <w:p w:rsidR="00575226" w:rsidRPr="006B67B5" w:rsidRDefault="00575226">
      <w:pPr>
        <w:ind w:firstLine="709"/>
        <w:jc w:val="both"/>
        <w:rPr>
          <w:sz w:val="26"/>
          <w:szCs w:val="26"/>
        </w:rPr>
      </w:pPr>
      <w:r w:rsidRPr="006B67B5">
        <w:rPr>
          <w:sz w:val="26"/>
          <w:szCs w:val="26"/>
        </w:rPr>
        <w:t>- модульность, позволяющая создавать конструкции любой формы;</w:t>
      </w:r>
    </w:p>
    <w:p w:rsidR="00575226" w:rsidRPr="006B67B5" w:rsidRDefault="00575226">
      <w:pPr>
        <w:ind w:firstLine="709"/>
        <w:jc w:val="both"/>
        <w:rPr>
          <w:sz w:val="26"/>
          <w:szCs w:val="26"/>
        </w:rPr>
      </w:pPr>
      <w:r w:rsidRPr="006B67B5">
        <w:rPr>
          <w:sz w:val="26"/>
          <w:szCs w:val="26"/>
        </w:rPr>
        <w:t>- наличие светоотражающих элементов, в местах возможного наезда автомобиля;</w:t>
      </w:r>
    </w:p>
    <w:p w:rsidR="00575226" w:rsidRPr="006B67B5" w:rsidRDefault="00575226">
      <w:pPr>
        <w:ind w:firstLine="709"/>
        <w:jc w:val="both"/>
        <w:rPr>
          <w:sz w:val="26"/>
          <w:szCs w:val="26"/>
        </w:rPr>
      </w:pPr>
      <w:r w:rsidRPr="006B67B5">
        <w:rPr>
          <w:sz w:val="26"/>
          <w:szCs w:val="26"/>
        </w:rPr>
        <w:t>- расположение ограды не далее 10 см от края газона;</w:t>
      </w:r>
    </w:p>
    <w:p w:rsidR="00575226" w:rsidRPr="006B67B5" w:rsidRDefault="00575226">
      <w:pPr>
        <w:ind w:firstLine="709"/>
        <w:jc w:val="both"/>
        <w:rPr>
          <w:sz w:val="26"/>
          <w:szCs w:val="26"/>
        </w:rPr>
      </w:pPr>
      <w:r w:rsidRPr="006B67B5">
        <w:rPr>
          <w:sz w:val="26"/>
          <w:szCs w:val="26"/>
        </w:rPr>
        <w:t>- использование нейтральных цветов (черный, белый, серый, темные оттенки других цветов) или естественного цвета используемого материала.</w:t>
      </w:r>
    </w:p>
    <w:p w:rsidR="00575226" w:rsidRPr="006B67B5" w:rsidRDefault="0057099B">
      <w:pPr>
        <w:ind w:firstLine="709"/>
        <w:jc w:val="both"/>
        <w:rPr>
          <w:sz w:val="26"/>
          <w:szCs w:val="26"/>
        </w:rPr>
      </w:pPr>
      <w:r w:rsidRPr="006B67B5">
        <w:rPr>
          <w:sz w:val="26"/>
          <w:szCs w:val="26"/>
        </w:rPr>
        <w:t>2.12.</w:t>
      </w:r>
      <w:r w:rsidR="00575226" w:rsidRPr="006B67B5">
        <w:rPr>
          <w:sz w:val="26"/>
          <w:szCs w:val="26"/>
        </w:rPr>
        <w:t>7. Для пешеходных зон используются следующие МАФ:</w:t>
      </w:r>
    </w:p>
    <w:p w:rsidR="00575226" w:rsidRPr="006B67B5" w:rsidRDefault="00575226">
      <w:pPr>
        <w:ind w:firstLine="709"/>
        <w:jc w:val="both"/>
        <w:rPr>
          <w:sz w:val="26"/>
          <w:szCs w:val="26"/>
        </w:rPr>
      </w:pPr>
      <w:r w:rsidRPr="006B67B5">
        <w:rPr>
          <w:sz w:val="26"/>
          <w:szCs w:val="26"/>
        </w:rPr>
        <w:t>- уличные фонари, высота которых соотносима с ростом человека;</w:t>
      </w:r>
    </w:p>
    <w:p w:rsidR="00575226" w:rsidRPr="006B67B5" w:rsidRDefault="00575226">
      <w:pPr>
        <w:ind w:firstLine="709"/>
        <w:jc w:val="both"/>
        <w:rPr>
          <w:sz w:val="26"/>
          <w:szCs w:val="26"/>
        </w:rPr>
      </w:pPr>
      <w:r w:rsidRPr="006B67B5">
        <w:rPr>
          <w:sz w:val="26"/>
          <w:szCs w:val="26"/>
        </w:rPr>
        <w:t>- скамейки, предполагающие длительное сидение;</w:t>
      </w:r>
    </w:p>
    <w:p w:rsidR="00575226" w:rsidRPr="006B67B5" w:rsidRDefault="00575226">
      <w:pPr>
        <w:ind w:firstLine="709"/>
        <w:jc w:val="both"/>
        <w:rPr>
          <w:sz w:val="26"/>
          <w:szCs w:val="26"/>
        </w:rPr>
      </w:pPr>
      <w:r w:rsidRPr="006B67B5">
        <w:rPr>
          <w:sz w:val="26"/>
          <w:szCs w:val="26"/>
        </w:rPr>
        <w:t>- цветочницы и кашпо (вазоны);</w:t>
      </w:r>
    </w:p>
    <w:p w:rsidR="00575226" w:rsidRPr="006B67B5" w:rsidRDefault="00575226">
      <w:pPr>
        <w:ind w:firstLine="709"/>
        <w:jc w:val="both"/>
        <w:rPr>
          <w:sz w:val="26"/>
          <w:szCs w:val="26"/>
        </w:rPr>
      </w:pPr>
      <w:r w:rsidRPr="006B67B5">
        <w:rPr>
          <w:sz w:val="26"/>
          <w:szCs w:val="26"/>
        </w:rPr>
        <w:t>- информационные стенды;</w:t>
      </w:r>
    </w:p>
    <w:p w:rsidR="00575226" w:rsidRPr="006B67B5" w:rsidRDefault="00575226">
      <w:pPr>
        <w:ind w:firstLine="709"/>
        <w:jc w:val="both"/>
        <w:rPr>
          <w:sz w:val="26"/>
          <w:szCs w:val="26"/>
        </w:rPr>
      </w:pPr>
      <w:r w:rsidRPr="006B67B5">
        <w:rPr>
          <w:sz w:val="26"/>
          <w:szCs w:val="26"/>
        </w:rPr>
        <w:t>- защитные ограждения;</w:t>
      </w:r>
    </w:p>
    <w:p w:rsidR="00575226" w:rsidRPr="006B67B5" w:rsidRDefault="00575226">
      <w:pPr>
        <w:ind w:firstLine="709"/>
        <w:jc w:val="both"/>
        <w:rPr>
          <w:sz w:val="26"/>
          <w:szCs w:val="26"/>
        </w:rPr>
      </w:pPr>
      <w:r w:rsidRPr="006B67B5">
        <w:rPr>
          <w:sz w:val="26"/>
          <w:szCs w:val="26"/>
        </w:rPr>
        <w:t>- столы для игр.</w:t>
      </w:r>
    </w:p>
    <w:p w:rsidR="00575226" w:rsidRPr="006B67B5" w:rsidRDefault="0057099B">
      <w:pPr>
        <w:ind w:firstLine="709"/>
        <w:jc w:val="both"/>
        <w:rPr>
          <w:sz w:val="26"/>
          <w:szCs w:val="26"/>
        </w:rPr>
      </w:pPr>
      <w:r w:rsidRPr="006B67B5">
        <w:rPr>
          <w:sz w:val="26"/>
          <w:szCs w:val="26"/>
        </w:rPr>
        <w:t>2.12.</w:t>
      </w:r>
      <w:r w:rsidR="00575226" w:rsidRPr="006B67B5">
        <w:rPr>
          <w:sz w:val="26"/>
          <w:szCs w:val="26"/>
        </w:rPr>
        <w:t>8. При проектировании и установке оборудования рекомендуется предусматривать его вандалозащищенность, в том числе:</w:t>
      </w:r>
    </w:p>
    <w:p w:rsidR="00575226" w:rsidRPr="006B67B5" w:rsidRDefault="00575226">
      <w:pPr>
        <w:ind w:firstLine="709"/>
        <w:jc w:val="both"/>
        <w:rPr>
          <w:sz w:val="26"/>
          <w:szCs w:val="26"/>
        </w:rPr>
      </w:pPr>
      <w:r w:rsidRPr="006B67B5">
        <w:rPr>
          <w:sz w:val="26"/>
          <w:szCs w:val="26"/>
        </w:rPr>
        <w:t>- использовать легко очищающиеся и стойких к воздействию абразивных и растворяющих веществ материалы.</w:t>
      </w:r>
    </w:p>
    <w:p w:rsidR="00575226" w:rsidRPr="006B67B5" w:rsidRDefault="00575226">
      <w:pPr>
        <w:ind w:firstLine="709"/>
        <w:jc w:val="both"/>
        <w:rPr>
          <w:sz w:val="26"/>
          <w:szCs w:val="26"/>
        </w:rPr>
      </w:pPr>
      <w:r w:rsidRPr="006B67B5">
        <w:rPr>
          <w:sz w:val="26"/>
          <w:szCs w:val="26"/>
        </w:rPr>
        <w:t>-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575226" w:rsidRPr="006B67B5" w:rsidRDefault="00575226">
      <w:pPr>
        <w:ind w:firstLine="709"/>
        <w:jc w:val="both"/>
        <w:rPr>
          <w:b/>
          <w:color w:val="00B050"/>
          <w:sz w:val="26"/>
          <w:szCs w:val="26"/>
        </w:rPr>
      </w:pPr>
      <w:r w:rsidRPr="006B67B5">
        <w:rPr>
          <w:sz w:val="26"/>
          <w:szCs w:val="26"/>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575226" w:rsidRPr="006B67B5" w:rsidRDefault="00575226">
      <w:pPr>
        <w:ind w:firstLine="709"/>
        <w:jc w:val="both"/>
        <w:rPr>
          <w:sz w:val="26"/>
          <w:szCs w:val="26"/>
        </w:rPr>
      </w:pPr>
      <w:r w:rsidRPr="006B67B5">
        <w:rPr>
          <w:sz w:val="26"/>
          <w:szCs w:val="26"/>
        </w:rPr>
        <w:t>2.13. Ограждения (заборы).</w:t>
      </w:r>
    </w:p>
    <w:p w:rsidR="00575226" w:rsidRPr="006B67B5" w:rsidRDefault="0057099B">
      <w:pPr>
        <w:ind w:firstLine="709"/>
        <w:jc w:val="both"/>
        <w:rPr>
          <w:sz w:val="26"/>
          <w:szCs w:val="26"/>
        </w:rPr>
      </w:pPr>
      <w:r w:rsidRPr="006B67B5">
        <w:rPr>
          <w:sz w:val="26"/>
          <w:szCs w:val="26"/>
        </w:rPr>
        <w:t>2.13.</w:t>
      </w:r>
      <w:r w:rsidR="00575226" w:rsidRPr="006B67B5">
        <w:rPr>
          <w:sz w:val="26"/>
          <w:szCs w:val="26"/>
        </w:rPr>
        <w:t xml:space="preserve">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 в соответствии с порядком установленным  администрацией муниципального образования. </w:t>
      </w:r>
    </w:p>
    <w:p w:rsidR="00575226" w:rsidRPr="006B67B5" w:rsidRDefault="0057099B">
      <w:pPr>
        <w:ind w:firstLine="709"/>
        <w:jc w:val="both"/>
        <w:rPr>
          <w:sz w:val="26"/>
          <w:szCs w:val="26"/>
        </w:rPr>
      </w:pPr>
      <w:r w:rsidRPr="006B67B5">
        <w:rPr>
          <w:sz w:val="26"/>
          <w:szCs w:val="26"/>
        </w:rPr>
        <w:t>2.13.</w:t>
      </w:r>
      <w:r w:rsidR="00575226" w:rsidRPr="006B67B5">
        <w:rPr>
          <w:sz w:val="26"/>
          <w:szCs w:val="26"/>
        </w:rPr>
        <w:t xml:space="preserve">2. В целях проведения работ по благоустройству предусматривается применение различных видов ограждений: по назначению (декоративные, </w:t>
      </w:r>
      <w:r w:rsidR="00575226" w:rsidRPr="006B67B5">
        <w:rPr>
          <w:sz w:val="26"/>
          <w:szCs w:val="26"/>
        </w:rPr>
        <w:lastRenderedPageBreak/>
        <w:t>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575226" w:rsidRPr="006B67B5" w:rsidRDefault="0057099B">
      <w:pPr>
        <w:ind w:firstLine="709"/>
        <w:jc w:val="both"/>
        <w:rPr>
          <w:sz w:val="26"/>
          <w:szCs w:val="26"/>
        </w:rPr>
      </w:pPr>
      <w:r w:rsidRPr="006B67B5">
        <w:rPr>
          <w:sz w:val="26"/>
          <w:szCs w:val="26"/>
        </w:rPr>
        <w:t>2.13.</w:t>
      </w:r>
      <w:r w:rsidR="00575226" w:rsidRPr="006B67B5">
        <w:rPr>
          <w:sz w:val="26"/>
          <w:szCs w:val="26"/>
        </w:rPr>
        <w:t>3.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575226" w:rsidRPr="006B67B5" w:rsidRDefault="0057099B">
      <w:pPr>
        <w:ind w:firstLine="709"/>
        <w:jc w:val="both"/>
        <w:rPr>
          <w:sz w:val="26"/>
          <w:szCs w:val="26"/>
        </w:rPr>
      </w:pPr>
      <w:r w:rsidRPr="006B67B5">
        <w:rPr>
          <w:sz w:val="26"/>
          <w:szCs w:val="26"/>
        </w:rPr>
        <w:t>2.13.</w:t>
      </w:r>
      <w:r w:rsidR="00575226" w:rsidRPr="006B67B5">
        <w:rPr>
          <w:sz w:val="26"/>
          <w:szCs w:val="26"/>
        </w:rPr>
        <w:t>4. На территории населенных пунктов ограждения соседних участков индивидуальных жилых домов и иных частных домовладений, выходящие на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575226" w:rsidRPr="006B67B5" w:rsidRDefault="0057099B">
      <w:pPr>
        <w:ind w:firstLine="709"/>
        <w:jc w:val="both"/>
        <w:rPr>
          <w:sz w:val="26"/>
          <w:szCs w:val="26"/>
        </w:rPr>
      </w:pPr>
      <w:r w:rsidRPr="006B67B5">
        <w:rPr>
          <w:sz w:val="26"/>
          <w:szCs w:val="26"/>
        </w:rPr>
        <w:t>2.13.</w:t>
      </w:r>
      <w:r w:rsidR="00575226" w:rsidRPr="006B67B5">
        <w:rPr>
          <w:sz w:val="26"/>
          <w:szCs w:val="26"/>
        </w:rPr>
        <w:t>5.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575226" w:rsidRPr="006B67B5" w:rsidRDefault="0057099B">
      <w:pPr>
        <w:ind w:firstLine="709"/>
        <w:jc w:val="both"/>
        <w:rPr>
          <w:sz w:val="26"/>
          <w:szCs w:val="26"/>
        </w:rPr>
      </w:pPr>
      <w:r w:rsidRPr="006B67B5">
        <w:rPr>
          <w:sz w:val="26"/>
          <w:szCs w:val="26"/>
        </w:rPr>
        <w:t>2.13.</w:t>
      </w:r>
      <w:r w:rsidR="00575226" w:rsidRPr="006B67B5">
        <w:rPr>
          <w:sz w:val="26"/>
          <w:szCs w:val="26"/>
        </w:rPr>
        <w:t>6.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два года.</w:t>
      </w:r>
    </w:p>
    <w:p w:rsidR="00575226" w:rsidRPr="006B67B5" w:rsidRDefault="00575226">
      <w:pPr>
        <w:ind w:firstLine="709"/>
        <w:jc w:val="both"/>
        <w:rPr>
          <w:color w:val="00000A"/>
          <w:sz w:val="26"/>
          <w:szCs w:val="26"/>
        </w:rPr>
      </w:pPr>
      <w:r w:rsidRPr="006B67B5">
        <w:rPr>
          <w:color w:val="00000A"/>
          <w:sz w:val="26"/>
          <w:szCs w:val="26"/>
        </w:rPr>
        <w:t>2.14. Водные устройства.</w:t>
      </w:r>
    </w:p>
    <w:p w:rsidR="00575226" w:rsidRPr="006B67B5" w:rsidRDefault="0057099B">
      <w:pPr>
        <w:ind w:firstLine="709"/>
        <w:jc w:val="both"/>
        <w:rPr>
          <w:sz w:val="26"/>
          <w:szCs w:val="26"/>
        </w:rPr>
      </w:pPr>
      <w:r w:rsidRPr="006B67B5">
        <w:rPr>
          <w:color w:val="00000A"/>
          <w:sz w:val="26"/>
          <w:szCs w:val="26"/>
        </w:rPr>
        <w:t>2.14.</w:t>
      </w:r>
      <w:r w:rsidR="00575226" w:rsidRPr="006B67B5">
        <w:rPr>
          <w:color w:val="00000A"/>
          <w:sz w:val="26"/>
          <w:szCs w:val="26"/>
        </w:rPr>
        <w:t>1. К водным устройствам относятся фонтаны, питьевые фонтанчики, бюветы, декоративные водоемы. Водные устройства выполняют</w:t>
      </w:r>
      <w:r w:rsidR="00575226" w:rsidRPr="006B67B5">
        <w:rPr>
          <w:sz w:val="26"/>
          <w:szCs w:val="26"/>
        </w:rPr>
        <w:t xml:space="preserve">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575226" w:rsidRPr="006B67B5" w:rsidRDefault="0057099B">
      <w:pPr>
        <w:ind w:firstLine="709"/>
        <w:jc w:val="both"/>
        <w:rPr>
          <w:sz w:val="26"/>
          <w:szCs w:val="26"/>
        </w:rPr>
      </w:pPr>
      <w:r w:rsidRPr="006B67B5">
        <w:rPr>
          <w:color w:val="00000A"/>
          <w:sz w:val="26"/>
          <w:szCs w:val="26"/>
        </w:rPr>
        <w:t>2.14.</w:t>
      </w:r>
      <w:r w:rsidR="00575226" w:rsidRPr="006B67B5">
        <w:rPr>
          <w:sz w:val="26"/>
          <w:szCs w:val="26"/>
        </w:rPr>
        <w:t>2. Место размещения питьевого фонтанчика и подход к нему оборудуются твердым видом покрытия, высота питьевого фонтанчика  должна составлять не более 90 см для взрослых и не более 70 см для детей.</w:t>
      </w:r>
    </w:p>
    <w:p w:rsidR="00575226" w:rsidRPr="006B67B5" w:rsidRDefault="0057099B">
      <w:pPr>
        <w:ind w:firstLine="709"/>
        <w:jc w:val="both"/>
        <w:rPr>
          <w:color w:val="00B050"/>
          <w:sz w:val="26"/>
          <w:szCs w:val="26"/>
        </w:rPr>
      </w:pPr>
      <w:r w:rsidRPr="006B67B5">
        <w:rPr>
          <w:color w:val="00000A"/>
          <w:sz w:val="26"/>
          <w:szCs w:val="26"/>
        </w:rPr>
        <w:t>2.14.</w:t>
      </w:r>
      <w:r w:rsidR="00575226" w:rsidRPr="006B67B5">
        <w:rPr>
          <w:sz w:val="26"/>
          <w:szCs w:val="26"/>
        </w:rPr>
        <w:t>3.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его эксплуатации.</w:t>
      </w:r>
    </w:p>
    <w:p w:rsidR="00575226" w:rsidRPr="006B67B5" w:rsidRDefault="00575226">
      <w:pPr>
        <w:ind w:firstLine="709"/>
        <w:jc w:val="both"/>
        <w:rPr>
          <w:color w:val="00000A"/>
          <w:sz w:val="26"/>
          <w:szCs w:val="26"/>
        </w:rPr>
      </w:pPr>
      <w:r w:rsidRPr="006B67B5">
        <w:rPr>
          <w:color w:val="00000A"/>
          <w:sz w:val="26"/>
          <w:szCs w:val="26"/>
        </w:rPr>
        <w:t>2.15. Уличное коммунально-бытовое оборудование.</w:t>
      </w:r>
    </w:p>
    <w:p w:rsidR="00575226" w:rsidRPr="006B67B5" w:rsidRDefault="0057099B">
      <w:pPr>
        <w:ind w:firstLine="709"/>
        <w:jc w:val="both"/>
        <w:rPr>
          <w:sz w:val="26"/>
          <w:szCs w:val="26"/>
        </w:rPr>
      </w:pPr>
      <w:r w:rsidRPr="006B67B5">
        <w:rPr>
          <w:color w:val="00000A"/>
          <w:sz w:val="26"/>
          <w:szCs w:val="26"/>
        </w:rPr>
        <w:t>2.15.</w:t>
      </w:r>
      <w:r w:rsidR="00575226" w:rsidRPr="006B67B5">
        <w:rPr>
          <w:color w:val="00000A"/>
          <w:sz w:val="26"/>
          <w:szCs w:val="26"/>
        </w:rPr>
        <w:t>1. Уличное коммунально-бытовое оборудование представлено различн</w:t>
      </w:r>
      <w:r w:rsidR="00575226" w:rsidRPr="006B67B5">
        <w:rPr>
          <w:sz w:val="26"/>
          <w:szCs w:val="26"/>
        </w:rPr>
        <w:t>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экологичность, безопасность, удобство в пользовании, легкость очистки, опрятный внешний вид.</w:t>
      </w:r>
    </w:p>
    <w:p w:rsidR="00575226" w:rsidRPr="006B67B5" w:rsidRDefault="0057099B">
      <w:pPr>
        <w:ind w:firstLine="709"/>
        <w:jc w:val="both"/>
        <w:rPr>
          <w:sz w:val="26"/>
          <w:szCs w:val="26"/>
        </w:rPr>
      </w:pPr>
      <w:r w:rsidRPr="006B67B5">
        <w:rPr>
          <w:color w:val="00000A"/>
          <w:sz w:val="26"/>
          <w:szCs w:val="26"/>
        </w:rPr>
        <w:t>2.15.</w:t>
      </w:r>
      <w:r w:rsidR="00575226" w:rsidRPr="006B67B5">
        <w:rPr>
          <w:sz w:val="26"/>
          <w:szCs w:val="26"/>
        </w:rPr>
        <w:t>2. Для сбора бытового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w:t>
      </w:r>
      <w:r w:rsidR="00936EF9" w:rsidRPr="006B67B5">
        <w:rPr>
          <w:sz w:val="26"/>
          <w:szCs w:val="26"/>
        </w:rPr>
        <w:t>о назначения,</w:t>
      </w:r>
      <w:r w:rsidR="00575226" w:rsidRPr="006B67B5">
        <w:rPr>
          <w:sz w:val="26"/>
          <w:szCs w:val="26"/>
        </w:rPr>
        <w:t xml:space="preserve"> жилые многоквартирные дома и сооружен</w:t>
      </w:r>
      <w:r w:rsidR="00936EF9" w:rsidRPr="006B67B5">
        <w:rPr>
          <w:sz w:val="26"/>
          <w:szCs w:val="26"/>
        </w:rPr>
        <w:t>ия транспорта</w:t>
      </w:r>
      <w:r w:rsidR="00575226" w:rsidRPr="006B67B5">
        <w:rPr>
          <w:sz w:val="26"/>
          <w:szCs w:val="26"/>
        </w:rPr>
        <w:t xml:space="preserve">.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w:t>
      </w:r>
      <w:r w:rsidR="00575226" w:rsidRPr="006B67B5">
        <w:rPr>
          <w:sz w:val="26"/>
          <w:szCs w:val="26"/>
        </w:rPr>
        <w:lastRenderedPageBreak/>
        <w:t>территориях муниципального образования - не более 100 м. На рекреационных территориях расстановка урн предусматривае</w:t>
      </w:r>
      <w:r w:rsidR="00936EF9" w:rsidRPr="006B67B5">
        <w:rPr>
          <w:sz w:val="26"/>
          <w:szCs w:val="26"/>
        </w:rPr>
        <w:t>тся у скамеек</w:t>
      </w:r>
      <w:r w:rsidR="00575226" w:rsidRPr="006B67B5">
        <w:rPr>
          <w:sz w:val="26"/>
          <w:szCs w:val="26"/>
        </w:rPr>
        <w:t>, некапитальных объектов, ориентированных на продажу продуктов питания. Кроме того, урны следует устанавливать на остановках общественного транспорта.</w:t>
      </w:r>
    </w:p>
    <w:p w:rsidR="00575226" w:rsidRPr="006B67B5" w:rsidRDefault="0057099B">
      <w:pPr>
        <w:ind w:firstLine="709"/>
        <w:jc w:val="both"/>
        <w:rPr>
          <w:color w:val="00000A"/>
          <w:sz w:val="26"/>
          <w:szCs w:val="26"/>
        </w:rPr>
      </w:pPr>
      <w:r w:rsidRPr="006B67B5">
        <w:rPr>
          <w:color w:val="00000A"/>
          <w:sz w:val="26"/>
          <w:szCs w:val="26"/>
        </w:rPr>
        <w:t>2.15.</w:t>
      </w:r>
      <w:r w:rsidR="00575226" w:rsidRPr="006B67B5">
        <w:rPr>
          <w:sz w:val="26"/>
          <w:szCs w:val="26"/>
        </w:rPr>
        <w:t>3. Собственник, а также иной правообладатель у</w:t>
      </w:r>
      <w:r w:rsidR="00575226" w:rsidRPr="006B67B5">
        <w:rPr>
          <w:color w:val="00000A"/>
          <w:sz w:val="26"/>
          <w:szCs w:val="26"/>
        </w:rPr>
        <w:t>личного коммунально-бытового оборудования</w:t>
      </w:r>
      <w:r w:rsidR="00575226" w:rsidRPr="006B67B5">
        <w:rPr>
          <w:sz w:val="26"/>
          <w:szCs w:val="26"/>
        </w:rPr>
        <w:t xml:space="preserve"> обязан содержать его в чистоте, мойку производить по мере загрязнения, окрашивать по мере возникновения дефектов лакокрасочного покрытия.</w:t>
      </w:r>
    </w:p>
    <w:p w:rsidR="00575226" w:rsidRPr="006B67B5" w:rsidRDefault="00575226">
      <w:pPr>
        <w:ind w:firstLine="709"/>
        <w:jc w:val="both"/>
        <w:rPr>
          <w:color w:val="00000A"/>
          <w:sz w:val="26"/>
          <w:szCs w:val="26"/>
        </w:rPr>
      </w:pPr>
      <w:r w:rsidRPr="006B67B5">
        <w:rPr>
          <w:color w:val="00000A"/>
          <w:sz w:val="26"/>
          <w:szCs w:val="26"/>
        </w:rPr>
        <w:t>2.16. Уличное техническое оборудование и инженерные коммуникации (линейные сооружения).</w:t>
      </w:r>
    </w:p>
    <w:p w:rsidR="00575226" w:rsidRPr="006B67B5" w:rsidRDefault="0057099B">
      <w:pPr>
        <w:ind w:firstLine="709"/>
        <w:jc w:val="both"/>
        <w:rPr>
          <w:sz w:val="26"/>
          <w:szCs w:val="26"/>
        </w:rPr>
      </w:pPr>
      <w:r w:rsidRPr="006B67B5">
        <w:rPr>
          <w:color w:val="00000A"/>
          <w:sz w:val="26"/>
          <w:szCs w:val="26"/>
        </w:rPr>
        <w:t>2.16.</w:t>
      </w:r>
      <w:r w:rsidR="00575226" w:rsidRPr="006B67B5">
        <w:rPr>
          <w:color w:val="00000A"/>
          <w:sz w:val="26"/>
          <w:szCs w:val="26"/>
        </w:rPr>
        <w:t>1. К уличному техническому оборудованию относятся укрытия таксофонов, банкоматы, интерактивные информационные терминалы, почтовые</w:t>
      </w:r>
      <w:r w:rsidR="00575226" w:rsidRPr="006B67B5">
        <w:rPr>
          <w:sz w:val="26"/>
          <w:szCs w:val="26"/>
        </w:rPr>
        <w:t xml:space="preserve"> ящики, вендинговое оборудование (торговые аппараты),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575226" w:rsidRPr="006B67B5" w:rsidRDefault="0057099B" w:rsidP="00936EF9">
      <w:pPr>
        <w:ind w:firstLine="709"/>
        <w:jc w:val="both"/>
        <w:rPr>
          <w:sz w:val="26"/>
          <w:szCs w:val="26"/>
        </w:rPr>
      </w:pPr>
      <w:r w:rsidRPr="006B67B5">
        <w:rPr>
          <w:color w:val="00000A"/>
          <w:sz w:val="26"/>
          <w:szCs w:val="26"/>
        </w:rPr>
        <w:t>2.16.</w:t>
      </w:r>
      <w:r w:rsidR="00575226" w:rsidRPr="006B67B5">
        <w:rPr>
          <w:sz w:val="26"/>
          <w:szCs w:val="26"/>
        </w:rPr>
        <w:t>2. Элементы инженерного оборудования не должны противоречить те</w:t>
      </w:r>
      <w:r w:rsidR="00E175E7" w:rsidRPr="006B67B5">
        <w:rPr>
          <w:sz w:val="26"/>
          <w:szCs w:val="26"/>
        </w:rPr>
        <w:t xml:space="preserve">хническим условиям, </w:t>
      </w:r>
      <w:r w:rsidR="00575226" w:rsidRPr="006B67B5">
        <w:rPr>
          <w:sz w:val="26"/>
          <w:szCs w:val="26"/>
        </w:rPr>
        <w:t xml:space="preserve"> крышки люков смотровых колодцев, расположенных на территории пешеходных коммуникаций (в т.</w:t>
      </w:r>
      <w:r w:rsidR="004601DD">
        <w:rPr>
          <w:sz w:val="26"/>
          <w:szCs w:val="26"/>
        </w:rPr>
        <w:t xml:space="preserve"> </w:t>
      </w:r>
      <w:r w:rsidR="00575226" w:rsidRPr="006B67B5">
        <w:rPr>
          <w:sz w:val="26"/>
          <w:szCs w:val="26"/>
        </w:rPr>
        <w:t>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w:t>
      </w:r>
      <w:r w:rsidR="00936EF9" w:rsidRPr="006B67B5">
        <w:rPr>
          <w:sz w:val="26"/>
          <w:szCs w:val="26"/>
        </w:rPr>
        <w:t xml:space="preserve"> мм</w:t>
      </w:r>
      <w:r w:rsidR="00575226" w:rsidRPr="006B67B5">
        <w:rPr>
          <w:sz w:val="26"/>
          <w:szCs w:val="26"/>
        </w:rPr>
        <w:t>.</w:t>
      </w:r>
    </w:p>
    <w:p w:rsidR="00575226" w:rsidRPr="006B67B5" w:rsidRDefault="0057099B">
      <w:pPr>
        <w:ind w:firstLine="709"/>
        <w:jc w:val="both"/>
        <w:rPr>
          <w:sz w:val="26"/>
          <w:szCs w:val="26"/>
        </w:rPr>
      </w:pPr>
      <w:r w:rsidRPr="006B67B5">
        <w:rPr>
          <w:color w:val="00000A"/>
          <w:sz w:val="26"/>
          <w:szCs w:val="26"/>
        </w:rPr>
        <w:t>2.16.</w:t>
      </w:r>
      <w:r w:rsidRPr="006B67B5">
        <w:rPr>
          <w:sz w:val="26"/>
          <w:szCs w:val="26"/>
        </w:rPr>
        <w:t xml:space="preserve">3. </w:t>
      </w:r>
      <w:r w:rsidR="00575226" w:rsidRPr="006B67B5">
        <w:rPr>
          <w:sz w:val="26"/>
          <w:szCs w:val="26"/>
        </w:rPr>
        <w:t>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4.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5.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6. Не допускается повреждение наземных частей смотровых и дождеприемных колодцев, л</w:t>
      </w:r>
      <w:r w:rsidR="00E175E7" w:rsidRPr="006B67B5">
        <w:rPr>
          <w:sz w:val="26"/>
          <w:szCs w:val="26"/>
        </w:rPr>
        <w:t>иний теплотрасс, газо-</w:t>
      </w:r>
      <w:r w:rsidR="00575226" w:rsidRPr="006B67B5">
        <w:rPr>
          <w:sz w:val="26"/>
          <w:szCs w:val="26"/>
        </w:rPr>
        <w:t>, водопроводов, линий электропередачи и их изоляции, иных наземных частей линейных сооружений и коммуникаций.</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 xml:space="preserve">8. Организации, эксплуатирующие сети теплоснабжения, горячего и холодного водоснабжения, сети ливневой канализации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w:t>
      </w:r>
      <w:r w:rsidR="00575226" w:rsidRPr="006B67B5">
        <w:rPr>
          <w:sz w:val="26"/>
          <w:szCs w:val="26"/>
        </w:rPr>
        <w:lastRenderedPageBreak/>
        <w:t>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9.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10.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11.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575226" w:rsidRPr="006B67B5" w:rsidRDefault="0057099B">
      <w:pPr>
        <w:ind w:firstLine="709"/>
        <w:jc w:val="both"/>
        <w:rPr>
          <w:sz w:val="26"/>
          <w:szCs w:val="26"/>
        </w:rPr>
      </w:pPr>
      <w:r w:rsidRPr="006B67B5">
        <w:rPr>
          <w:color w:val="00000A"/>
          <w:sz w:val="26"/>
          <w:szCs w:val="26"/>
        </w:rPr>
        <w:t>2.16.</w:t>
      </w:r>
      <w:r w:rsidR="00575226" w:rsidRPr="006B67B5">
        <w:rPr>
          <w:sz w:val="26"/>
          <w:szCs w:val="26"/>
        </w:rPr>
        <w:t>12.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575226" w:rsidRPr="006B67B5" w:rsidRDefault="00575226">
      <w:pPr>
        <w:ind w:firstLine="709"/>
        <w:jc w:val="both"/>
        <w:rPr>
          <w:sz w:val="26"/>
          <w:szCs w:val="26"/>
        </w:rPr>
      </w:pPr>
      <w:r w:rsidRPr="006B67B5">
        <w:rPr>
          <w:sz w:val="26"/>
          <w:szCs w:val="26"/>
        </w:rPr>
        <w:t>- открывать люки колодцев и регулировать запорные устройства на магистралях водопровода, канализации, теплотрасс;</w:t>
      </w:r>
    </w:p>
    <w:p w:rsidR="00575226" w:rsidRPr="006B67B5" w:rsidRDefault="00575226">
      <w:pPr>
        <w:ind w:firstLine="709"/>
        <w:jc w:val="both"/>
        <w:rPr>
          <w:sz w:val="26"/>
          <w:szCs w:val="26"/>
        </w:rPr>
      </w:pPr>
      <w:r w:rsidRPr="006B67B5">
        <w:rPr>
          <w:sz w:val="26"/>
          <w:szCs w:val="26"/>
        </w:rPr>
        <w:t>- производить какие-либо работы на данных сетях без разрешения эксплуатирующих организаций;</w:t>
      </w:r>
    </w:p>
    <w:p w:rsidR="00575226" w:rsidRPr="006B67B5" w:rsidRDefault="00575226">
      <w:pPr>
        <w:ind w:firstLine="709"/>
        <w:jc w:val="both"/>
        <w:rPr>
          <w:sz w:val="26"/>
          <w:szCs w:val="26"/>
        </w:rPr>
      </w:pPr>
      <w:r w:rsidRPr="006B67B5">
        <w:rPr>
          <w:sz w:val="26"/>
          <w:szCs w:val="26"/>
        </w:rPr>
        <w:t>-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575226" w:rsidRPr="006B67B5" w:rsidRDefault="00575226">
      <w:pPr>
        <w:ind w:firstLine="709"/>
        <w:jc w:val="both"/>
        <w:rPr>
          <w:sz w:val="26"/>
          <w:szCs w:val="26"/>
        </w:rPr>
      </w:pPr>
      <w:r w:rsidRPr="006B67B5">
        <w:rPr>
          <w:sz w:val="26"/>
          <w:szCs w:val="26"/>
        </w:rPr>
        <w:t>- оставлять колодцы неплотно закрытыми и (или) закрывать разбитыми крышками;</w:t>
      </w:r>
    </w:p>
    <w:p w:rsidR="00575226" w:rsidRPr="006B67B5" w:rsidRDefault="00575226">
      <w:pPr>
        <w:ind w:firstLine="709"/>
        <w:jc w:val="both"/>
        <w:rPr>
          <w:sz w:val="26"/>
          <w:szCs w:val="26"/>
        </w:rPr>
      </w:pPr>
      <w:r w:rsidRPr="006B67B5">
        <w:rPr>
          <w:sz w:val="26"/>
          <w:szCs w:val="26"/>
        </w:rPr>
        <w:t>- отводить поверхностные воды в систему канализации;</w:t>
      </w:r>
    </w:p>
    <w:p w:rsidR="00575226" w:rsidRPr="006B67B5" w:rsidRDefault="00575226">
      <w:pPr>
        <w:ind w:firstLine="709"/>
        <w:jc w:val="both"/>
        <w:rPr>
          <w:sz w:val="26"/>
          <w:szCs w:val="26"/>
        </w:rPr>
      </w:pPr>
      <w:r w:rsidRPr="006B67B5">
        <w:rPr>
          <w:sz w:val="26"/>
          <w:szCs w:val="26"/>
        </w:rPr>
        <w:t>- пользоваться пожарными гидрантами в хозяйственных целях;</w:t>
      </w:r>
    </w:p>
    <w:p w:rsidR="00575226" w:rsidRPr="006B67B5" w:rsidRDefault="00575226">
      <w:pPr>
        <w:ind w:firstLine="709"/>
        <w:jc w:val="both"/>
        <w:rPr>
          <w:sz w:val="26"/>
          <w:szCs w:val="26"/>
        </w:rPr>
      </w:pPr>
      <w:r w:rsidRPr="006B67B5">
        <w:rPr>
          <w:sz w:val="26"/>
          <w:szCs w:val="26"/>
        </w:rPr>
        <w:t>- производить забор воды от уличных колонок с помощью шлангов;</w:t>
      </w:r>
    </w:p>
    <w:p w:rsidR="00575226" w:rsidRPr="006B67B5" w:rsidRDefault="00575226">
      <w:pPr>
        <w:ind w:firstLine="709"/>
        <w:jc w:val="both"/>
        <w:rPr>
          <w:sz w:val="26"/>
          <w:szCs w:val="26"/>
        </w:rPr>
      </w:pPr>
      <w:r w:rsidRPr="006B67B5">
        <w:rPr>
          <w:sz w:val="26"/>
          <w:szCs w:val="26"/>
        </w:rPr>
        <w:t>- производить разборку колонок;</w:t>
      </w:r>
    </w:p>
    <w:p w:rsidR="00575226" w:rsidRPr="006B67B5" w:rsidRDefault="00575226">
      <w:pPr>
        <w:ind w:firstLine="709"/>
        <w:jc w:val="both"/>
        <w:rPr>
          <w:sz w:val="26"/>
          <w:szCs w:val="26"/>
        </w:rPr>
      </w:pPr>
      <w:r w:rsidRPr="006B67B5">
        <w:rPr>
          <w:sz w:val="26"/>
          <w:szCs w:val="26"/>
        </w:rPr>
        <w:t>- сброс с тротуаров и лотковой части дорожных покрытий мусора, смета и других загрязнений в дождеприемные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575226" w:rsidRPr="006B67B5" w:rsidRDefault="00575226">
      <w:pPr>
        <w:ind w:firstLine="709"/>
        <w:jc w:val="both"/>
        <w:rPr>
          <w:sz w:val="26"/>
          <w:szCs w:val="26"/>
        </w:rPr>
      </w:pPr>
      <w:r w:rsidRPr="006B67B5">
        <w:rPr>
          <w:sz w:val="26"/>
          <w:szCs w:val="26"/>
        </w:rPr>
        <w:lastRenderedPageBreak/>
        <w:t>- 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575226" w:rsidRPr="006B67B5" w:rsidRDefault="0057099B">
      <w:pPr>
        <w:ind w:firstLine="709"/>
        <w:jc w:val="both"/>
        <w:rPr>
          <w:color w:val="00B050"/>
          <w:sz w:val="26"/>
          <w:szCs w:val="26"/>
        </w:rPr>
      </w:pPr>
      <w:r w:rsidRPr="006B67B5">
        <w:rPr>
          <w:color w:val="00000A"/>
          <w:sz w:val="26"/>
          <w:szCs w:val="26"/>
        </w:rPr>
        <w:t>2.16.</w:t>
      </w:r>
      <w:r w:rsidR="00575226" w:rsidRPr="006B67B5">
        <w:rPr>
          <w:sz w:val="26"/>
          <w:szCs w:val="26"/>
        </w:rPr>
        <w:t>13.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575226" w:rsidRPr="006B67B5" w:rsidRDefault="00575226">
      <w:pPr>
        <w:ind w:firstLine="709"/>
        <w:jc w:val="both"/>
        <w:rPr>
          <w:sz w:val="26"/>
          <w:szCs w:val="26"/>
        </w:rPr>
      </w:pPr>
      <w:r w:rsidRPr="006B67B5">
        <w:rPr>
          <w:color w:val="00000A"/>
          <w:sz w:val="26"/>
          <w:szCs w:val="26"/>
        </w:rPr>
        <w:t>2.17. Спортивное оборудование.</w:t>
      </w:r>
    </w:p>
    <w:p w:rsidR="00575226" w:rsidRPr="006B67B5" w:rsidRDefault="0057099B">
      <w:pPr>
        <w:ind w:firstLine="709"/>
        <w:jc w:val="both"/>
        <w:rPr>
          <w:sz w:val="26"/>
          <w:szCs w:val="26"/>
        </w:rPr>
      </w:pPr>
      <w:r w:rsidRPr="006B67B5">
        <w:rPr>
          <w:sz w:val="26"/>
          <w:szCs w:val="26"/>
        </w:rPr>
        <w:t>2.17.</w:t>
      </w:r>
      <w:r w:rsidR="00575226" w:rsidRPr="006B67B5">
        <w:rPr>
          <w:sz w:val="26"/>
          <w:szCs w:val="26"/>
        </w:rPr>
        <w:t>1.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575226" w:rsidRPr="006B67B5" w:rsidRDefault="00575226">
      <w:pPr>
        <w:ind w:firstLine="709"/>
        <w:jc w:val="both"/>
        <w:rPr>
          <w:sz w:val="26"/>
          <w:szCs w:val="26"/>
        </w:rPr>
      </w:pPr>
      <w:r w:rsidRPr="006B67B5">
        <w:rPr>
          <w:sz w:val="26"/>
          <w:szCs w:val="26"/>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575226" w:rsidRPr="006B67B5" w:rsidRDefault="0057099B">
      <w:pPr>
        <w:ind w:firstLine="709"/>
        <w:jc w:val="both"/>
        <w:rPr>
          <w:sz w:val="26"/>
          <w:szCs w:val="26"/>
        </w:rPr>
      </w:pPr>
      <w:r w:rsidRPr="006B67B5">
        <w:rPr>
          <w:sz w:val="26"/>
          <w:szCs w:val="26"/>
        </w:rPr>
        <w:t>2.17.</w:t>
      </w:r>
      <w:r w:rsidR="00575226" w:rsidRPr="006B67B5">
        <w:rPr>
          <w:sz w:val="26"/>
          <w:szCs w:val="26"/>
        </w:rPr>
        <w:t>2. Собственник, а также иной правообладатель спортивного оборудования обязан содержать их в чистоте, мойку производить по мере загрязнения, элементы спортивного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rsidR="00575226" w:rsidRPr="006B67B5" w:rsidRDefault="00575226">
      <w:pPr>
        <w:ind w:firstLine="709"/>
        <w:jc w:val="both"/>
        <w:rPr>
          <w:color w:val="00000A"/>
          <w:sz w:val="26"/>
          <w:szCs w:val="26"/>
        </w:rPr>
      </w:pPr>
      <w:r w:rsidRPr="006B67B5">
        <w:rPr>
          <w:color w:val="00000A"/>
          <w:sz w:val="26"/>
          <w:szCs w:val="26"/>
        </w:rPr>
        <w:t>2.18. Объекты (средства) наружного освещения (осветительное оборудование).</w:t>
      </w:r>
    </w:p>
    <w:p w:rsidR="00575226" w:rsidRPr="006B67B5" w:rsidRDefault="001D322F" w:rsidP="001D322F">
      <w:pPr>
        <w:ind w:firstLine="709"/>
        <w:jc w:val="both"/>
        <w:rPr>
          <w:sz w:val="26"/>
          <w:szCs w:val="26"/>
        </w:rPr>
      </w:pPr>
      <w:r w:rsidRPr="006B67B5">
        <w:rPr>
          <w:color w:val="00000A"/>
          <w:sz w:val="26"/>
          <w:szCs w:val="26"/>
        </w:rPr>
        <w:t xml:space="preserve">2.18.1. </w:t>
      </w:r>
      <w:r w:rsidR="00575226" w:rsidRPr="006B67B5">
        <w:rPr>
          <w:color w:val="00000A"/>
          <w:sz w:val="26"/>
          <w:szCs w:val="26"/>
        </w:rPr>
        <w:t>При создании и благоустройстве освещения и осветительного оборудования</w:t>
      </w:r>
      <w:r w:rsidR="00575226" w:rsidRPr="006B67B5">
        <w:rPr>
          <w:sz w:val="26"/>
          <w:szCs w:val="26"/>
        </w:rPr>
        <w:t xml:space="preserve">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575226" w:rsidRPr="006B67B5" w:rsidRDefault="001D322F">
      <w:pPr>
        <w:ind w:firstLine="709"/>
        <w:jc w:val="both"/>
        <w:rPr>
          <w:sz w:val="26"/>
          <w:szCs w:val="26"/>
        </w:rPr>
      </w:pPr>
      <w:r w:rsidRPr="006B67B5">
        <w:rPr>
          <w:color w:val="00000A"/>
          <w:sz w:val="26"/>
          <w:szCs w:val="26"/>
        </w:rPr>
        <w:t>2.18.</w:t>
      </w:r>
      <w:r w:rsidRPr="006B67B5">
        <w:rPr>
          <w:sz w:val="26"/>
          <w:szCs w:val="26"/>
        </w:rPr>
        <w:t xml:space="preserve">2. </w:t>
      </w:r>
      <w:r w:rsidR="00575226" w:rsidRPr="006B67B5">
        <w:rPr>
          <w:sz w:val="26"/>
          <w:szCs w:val="26"/>
        </w:rPr>
        <w:t>При проектировании осветительного оборудования  (функционального, архитектурного освещения, световой информации) обеспечивается:</w:t>
      </w:r>
    </w:p>
    <w:p w:rsidR="00575226" w:rsidRPr="006B67B5" w:rsidRDefault="00575226">
      <w:pPr>
        <w:ind w:firstLine="709"/>
        <w:jc w:val="both"/>
        <w:rPr>
          <w:sz w:val="26"/>
          <w:szCs w:val="26"/>
        </w:rPr>
      </w:pPr>
      <w:r w:rsidRPr="006B67B5">
        <w:rPr>
          <w:sz w:val="26"/>
          <w:szCs w:val="26"/>
        </w:rPr>
        <w:t>- экономичность и энергоэффективность применяемых установок, рациональное распределение и использование электроэнергии;</w:t>
      </w:r>
    </w:p>
    <w:p w:rsidR="00575226" w:rsidRPr="006B67B5" w:rsidRDefault="00575226">
      <w:pPr>
        <w:ind w:firstLine="709"/>
        <w:jc w:val="both"/>
        <w:rPr>
          <w:sz w:val="26"/>
          <w:szCs w:val="26"/>
        </w:rPr>
      </w:pPr>
      <w:r w:rsidRPr="006B67B5">
        <w:rPr>
          <w:sz w:val="26"/>
          <w:szCs w:val="26"/>
        </w:rPr>
        <w:t>- 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rsidR="00575226" w:rsidRPr="006B67B5" w:rsidRDefault="00575226">
      <w:pPr>
        <w:ind w:firstLine="709"/>
        <w:jc w:val="both"/>
        <w:rPr>
          <w:sz w:val="26"/>
          <w:szCs w:val="26"/>
        </w:rPr>
      </w:pPr>
      <w:r w:rsidRPr="006B67B5">
        <w:rPr>
          <w:sz w:val="26"/>
          <w:szCs w:val="26"/>
        </w:rPr>
        <w:t>- удобство обслуживания и управления при разных режимах работы осветительного оборудования (осветительных установок).</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3. Функциональное освещение.</w:t>
      </w:r>
    </w:p>
    <w:p w:rsidR="00575226" w:rsidRPr="006B67B5" w:rsidRDefault="00575226">
      <w:pPr>
        <w:ind w:firstLine="709"/>
        <w:jc w:val="both"/>
        <w:rPr>
          <w:sz w:val="26"/>
          <w:szCs w:val="26"/>
        </w:rPr>
      </w:pPr>
      <w:r w:rsidRPr="006B67B5">
        <w:rPr>
          <w:sz w:val="26"/>
          <w:szCs w:val="26"/>
        </w:rPr>
        <w:t xml:space="preserve">Функциональное освещение (далее - ФО) осуществляется стационарными установками освещения дорожных покрытий и пространств в транспортных и </w:t>
      </w:r>
      <w:r w:rsidRPr="006B67B5">
        <w:rPr>
          <w:sz w:val="26"/>
          <w:szCs w:val="26"/>
        </w:rPr>
        <w:lastRenderedPageBreak/>
        <w:t>пешеходных зонах. Установки ФО подразделяют на: обычные, высокомачтовые, парапетные, газонные и встроенные.</w:t>
      </w:r>
    </w:p>
    <w:p w:rsidR="00575226" w:rsidRPr="006B67B5" w:rsidRDefault="00575226">
      <w:pPr>
        <w:ind w:firstLine="709"/>
        <w:jc w:val="both"/>
        <w:rPr>
          <w:sz w:val="26"/>
          <w:szCs w:val="26"/>
        </w:rPr>
      </w:pPr>
      <w:r w:rsidRPr="006B67B5">
        <w:rPr>
          <w:sz w:val="26"/>
          <w:szCs w:val="26"/>
        </w:rPr>
        <w:t>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575226" w:rsidRPr="006B67B5" w:rsidRDefault="00575226">
      <w:pPr>
        <w:ind w:firstLine="709"/>
        <w:jc w:val="both"/>
        <w:rPr>
          <w:sz w:val="26"/>
          <w:szCs w:val="26"/>
        </w:rPr>
      </w:pPr>
      <w:r w:rsidRPr="006B67B5">
        <w:rPr>
          <w:sz w:val="26"/>
          <w:szCs w:val="26"/>
        </w:rPr>
        <w:t>Высокомачтовые установки используются для освещения обширных пространств, транспортных развязок и магистралей, открытых паркингов.</w:t>
      </w:r>
    </w:p>
    <w:p w:rsidR="00575226" w:rsidRPr="006B67B5" w:rsidRDefault="00575226">
      <w:pPr>
        <w:ind w:firstLine="709"/>
        <w:jc w:val="both"/>
        <w:rPr>
          <w:sz w:val="26"/>
          <w:szCs w:val="26"/>
        </w:rPr>
      </w:pPr>
      <w:r w:rsidRPr="006B67B5">
        <w:rPr>
          <w:sz w:val="26"/>
          <w:szCs w:val="26"/>
        </w:rPr>
        <w:t xml:space="preserve">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w:t>
      </w:r>
    </w:p>
    <w:p w:rsidR="00575226" w:rsidRPr="006B67B5" w:rsidRDefault="00575226">
      <w:pPr>
        <w:ind w:firstLine="709"/>
        <w:jc w:val="both"/>
        <w:rPr>
          <w:sz w:val="26"/>
          <w:szCs w:val="26"/>
        </w:rPr>
      </w:pPr>
      <w:r w:rsidRPr="006B67B5">
        <w:rPr>
          <w:sz w:val="26"/>
          <w:szCs w:val="26"/>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575226" w:rsidRPr="006B67B5" w:rsidRDefault="001D322F">
      <w:pPr>
        <w:ind w:firstLine="709"/>
        <w:jc w:val="both"/>
        <w:rPr>
          <w:sz w:val="26"/>
          <w:szCs w:val="26"/>
        </w:rPr>
      </w:pPr>
      <w:r w:rsidRPr="006B67B5">
        <w:rPr>
          <w:color w:val="00000A"/>
          <w:sz w:val="26"/>
          <w:szCs w:val="26"/>
        </w:rPr>
        <w:t>2.18.</w:t>
      </w:r>
      <w:r w:rsidRPr="006B67B5">
        <w:rPr>
          <w:sz w:val="26"/>
          <w:szCs w:val="26"/>
        </w:rPr>
        <w:t xml:space="preserve">4. </w:t>
      </w:r>
      <w:r w:rsidR="00575226" w:rsidRPr="006B67B5">
        <w:rPr>
          <w:sz w:val="26"/>
          <w:szCs w:val="26"/>
        </w:rPr>
        <w:t>Архитектурное освещение.</w:t>
      </w:r>
    </w:p>
    <w:p w:rsidR="00575226" w:rsidRPr="006B67B5" w:rsidRDefault="00575226">
      <w:pPr>
        <w:ind w:firstLine="709"/>
        <w:jc w:val="both"/>
        <w:rPr>
          <w:sz w:val="26"/>
          <w:szCs w:val="26"/>
        </w:rPr>
      </w:pPr>
      <w:r w:rsidRPr="006B67B5">
        <w:rPr>
          <w:sz w:val="26"/>
          <w:szCs w:val="26"/>
        </w:rPr>
        <w:t xml:space="preserve">Архитектурное освещение (далее - АО) применятся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 </w:t>
      </w:r>
    </w:p>
    <w:p w:rsidR="00575226" w:rsidRPr="006B67B5" w:rsidRDefault="00575226">
      <w:pPr>
        <w:ind w:firstLine="709"/>
        <w:jc w:val="both"/>
        <w:rPr>
          <w:sz w:val="26"/>
          <w:szCs w:val="26"/>
        </w:rPr>
      </w:pPr>
      <w:r w:rsidRPr="006B67B5">
        <w:rPr>
          <w:sz w:val="26"/>
          <w:szCs w:val="26"/>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575226" w:rsidRPr="006B67B5" w:rsidRDefault="00575226">
      <w:pPr>
        <w:ind w:firstLine="709"/>
        <w:jc w:val="both"/>
        <w:rPr>
          <w:sz w:val="26"/>
          <w:szCs w:val="26"/>
        </w:rPr>
      </w:pPr>
      <w:r w:rsidRPr="006B67B5">
        <w:rPr>
          <w:sz w:val="26"/>
          <w:szCs w:val="26"/>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5. Световая информация.</w:t>
      </w:r>
    </w:p>
    <w:p w:rsidR="00575226" w:rsidRPr="006B67B5" w:rsidRDefault="00575226">
      <w:pPr>
        <w:ind w:firstLine="709"/>
        <w:jc w:val="both"/>
        <w:rPr>
          <w:sz w:val="26"/>
          <w:szCs w:val="26"/>
        </w:rPr>
      </w:pPr>
      <w:r w:rsidRPr="006B67B5">
        <w:rPr>
          <w:sz w:val="26"/>
          <w:szCs w:val="26"/>
        </w:rPr>
        <w:t>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6. Источники света.</w:t>
      </w:r>
    </w:p>
    <w:p w:rsidR="00575226" w:rsidRPr="006B67B5" w:rsidRDefault="00575226">
      <w:pPr>
        <w:ind w:firstLine="709"/>
        <w:jc w:val="both"/>
        <w:rPr>
          <w:sz w:val="26"/>
          <w:szCs w:val="26"/>
        </w:rPr>
      </w:pPr>
      <w:r w:rsidRPr="006B67B5">
        <w:rPr>
          <w:sz w:val="26"/>
          <w:szCs w:val="26"/>
        </w:rPr>
        <w:t>В стационарных установках ФО и АО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7. Режимы работы осветительных установок.</w:t>
      </w:r>
    </w:p>
    <w:p w:rsidR="00575226" w:rsidRPr="006B67B5" w:rsidRDefault="00575226">
      <w:pPr>
        <w:ind w:firstLine="709"/>
        <w:jc w:val="both"/>
        <w:rPr>
          <w:sz w:val="26"/>
          <w:szCs w:val="26"/>
        </w:rPr>
      </w:pPr>
      <w:r w:rsidRPr="006B67B5">
        <w:rPr>
          <w:sz w:val="26"/>
          <w:szCs w:val="26"/>
        </w:rPr>
        <w:t>В темное время суток предусматриваются следующие режимы работы осветительных установок:</w:t>
      </w:r>
    </w:p>
    <w:p w:rsidR="00575226" w:rsidRPr="006B67B5" w:rsidRDefault="00575226">
      <w:pPr>
        <w:ind w:firstLine="709"/>
        <w:jc w:val="both"/>
        <w:rPr>
          <w:sz w:val="26"/>
          <w:szCs w:val="26"/>
        </w:rPr>
      </w:pPr>
      <w:r w:rsidRPr="006B67B5">
        <w:rPr>
          <w:sz w:val="26"/>
          <w:szCs w:val="26"/>
        </w:rPr>
        <w:t>- вечерний будничный режим, когда функционируют все стационарные установки ФО, АО и СИ, за исключением систем праздничного освещения;</w:t>
      </w:r>
    </w:p>
    <w:p w:rsidR="00575226" w:rsidRPr="006B67B5" w:rsidRDefault="00575226">
      <w:pPr>
        <w:ind w:firstLine="709"/>
        <w:jc w:val="both"/>
        <w:rPr>
          <w:sz w:val="26"/>
          <w:szCs w:val="26"/>
        </w:rPr>
      </w:pPr>
      <w:r w:rsidRPr="006B67B5">
        <w:rPr>
          <w:sz w:val="26"/>
          <w:szCs w:val="26"/>
        </w:rPr>
        <w:lastRenderedPageBreak/>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575226" w:rsidRPr="006B67B5" w:rsidRDefault="00575226">
      <w:pPr>
        <w:ind w:firstLine="709"/>
        <w:jc w:val="both"/>
        <w:rPr>
          <w:sz w:val="26"/>
          <w:szCs w:val="26"/>
        </w:rPr>
      </w:pPr>
      <w:r w:rsidRPr="006B67B5">
        <w:rPr>
          <w:sz w:val="26"/>
          <w:szCs w:val="26"/>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575226" w:rsidRPr="006B67B5" w:rsidRDefault="00575226">
      <w:pPr>
        <w:ind w:firstLine="709"/>
        <w:jc w:val="both"/>
        <w:rPr>
          <w:bCs/>
          <w:iCs/>
          <w:sz w:val="26"/>
          <w:szCs w:val="26"/>
        </w:rPr>
      </w:pPr>
      <w:r w:rsidRPr="006B67B5">
        <w:rPr>
          <w:sz w:val="26"/>
          <w:szCs w:val="26"/>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575226" w:rsidRPr="006B67B5" w:rsidRDefault="001D322F">
      <w:pPr>
        <w:ind w:firstLine="709"/>
        <w:jc w:val="both"/>
        <w:rPr>
          <w:sz w:val="26"/>
          <w:szCs w:val="26"/>
        </w:rPr>
      </w:pPr>
      <w:r w:rsidRPr="006B67B5">
        <w:rPr>
          <w:color w:val="00000A"/>
          <w:sz w:val="26"/>
          <w:szCs w:val="26"/>
        </w:rPr>
        <w:t>2.18.</w:t>
      </w:r>
      <w:r w:rsidR="00575226" w:rsidRPr="006B67B5">
        <w:rPr>
          <w:bCs/>
          <w:iCs/>
          <w:sz w:val="26"/>
          <w:szCs w:val="26"/>
        </w:rPr>
        <w:t xml:space="preserve">8. Формирование единой светоцветовой среды территории муниципального образования осуществляется в рамках Концепции архитектурно-художественного и праздничного освещения муниципального образования, утвержденной органом местного самоуправления. </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9.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10.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11.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12. Все системы уличного, дворового и других видов осветительного оборудования должны поддерживаться в исправном состоянии.</w:t>
      </w:r>
    </w:p>
    <w:p w:rsidR="00575226" w:rsidRPr="006B67B5" w:rsidRDefault="00575226">
      <w:pPr>
        <w:ind w:firstLine="709"/>
        <w:jc w:val="both"/>
        <w:rPr>
          <w:sz w:val="26"/>
          <w:szCs w:val="26"/>
        </w:rPr>
      </w:pPr>
      <w:r w:rsidRPr="006B67B5">
        <w:rPr>
          <w:sz w:val="26"/>
          <w:szCs w:val="26"/>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13.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575226" w:rsidRPr="006B67B5" w:rsidRDefault="00575226">
      <w:pPr>
        <w:ind w:firstLine="709"/>
        <w:jc w:val="both"/>
        <w:rPr>
          <w:sz w:val="26"/>
          <w:szCs w:val="26"/>
        </w:rPr>
      </w:pPr>
      <w:r w:rsidRPr="006B67B5">
        <w:rPr>
          <w:sz w:val="26"/>
          <w:szCs w:val="26"/>
        </w:rPr>
        <w:t>Опоры сетей осветительного оборудования  не должны иметь отклонение от вертикали более 5 градусов.</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14.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15.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 xml:space="preserve">16.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w:t>
      </w:r>
      <w:r w:rsidR="00575226" w:rsidRPr="006B67B5">
        <w:rPr>
          <w:sz w:val="26"/>
          <w:szCs w:val="26"/>
        </w:rPr>
        <w:lastRenderedPageBreak/>
        <w:t>улицах - в течение 2 часов. Массовое отключение, возникшее в результате обстоятельств непреодолимой силы, устраняется в возможно короткие сроки.</w:t>
      </w:r>
    </w:p>
    <w:p w:rsidR="00575226" w:rsidRPr="006B67B5" w:rsidRDefault="001D322F">
      <w:pPr>
        <w:ind w:firstLine="709"/>
        <w:jc w:val="both"/>
        <w:rPr>
          <w:sz w:val="26"/>
          <w:szCs w:val="26"/>
        </w:rPr>
      </w:pPr>
      <w:r w:rsidRPr="006B67B5">
        <w:rPr>
          <w:color w:val="00000A"/>
          <w:sz w:val="26"/>
          <w:szCs w:val="26"/>
        </w:rPr>
        <w:t>2.18.</w:t>
      </w:r>
      <w:r w:rsidR="00575226" w:rsidRPr="006B67B5">
        <w:rPr>
          <w:sz w:val="26"/>
          <w:szCs w:val="26"/>
        </w:rPr>
        <w:t>17.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575226" w:rsidRPr="006B67B5" w:rsidRDefault="00575226">
      <w:pPr>
        <w:ind w:firstLine="709"/>
        <w:jc w:val="both"/>
        <w:rPr>
          <w:color w:val="00000A"/>
          <w:sz w:val="26"/>
          <w:szCs w:val="26"/>
        </w:rPr>
      </w:pPr>
      <w:r w:rsidRPr="006B67B5">
        <w:rPr>
          <w:color w:val="00000A"/>
          <w:sz w:val="26"/>
          <w:szCs w:val="26"/>
        </w:rPr>
        <w:t>2.19. Средства размещения информации и рекламные конструкции.</w:t>
      </w:r>
    </w:p>
    <w:p w:rsidR="00575226" w:rsidRPr="006B67B5" w:rsidRDefault="001D322F">
      <w:pPr>
        <w:ind w:firstLine="709"/>
        <w:jc w:val="both"/>
        <w:rPr>
          <w:color w:val="00000A"/>
          <w:sz w:val="26"/>
          <w:szCs w:val="26"/>
        </w:rPr>
      </w:pPr>
      <w:r w:rsidRPr="006B67B5">
        <w:rPr>
          <w:color w:val="00000A"/>
          <w:sz w:val="26"/>
          <w:szCs w:val="26"/>
        </w:rPr>
        <w:t>2.19.</w:t>
      </w:r>
      <w:r w:rsidR="00575226" w:rsidRPr="006B67B5">
        <w:rPr>
          <w:color w:val="00000A"/>
          <w:sz w:val="26"/>
          <w:szCs w:val="26"/>
        </w:rPr>
        <w:t>1. Средства размещения информации  и рекламные конструкции на территории муниципального образования размещаются в соответствии с законодательством о рекламе.</w:t>
      </w:r>
    </w:p>
    <w:p w:rsidR="00575226" w:rsidRPr="006B67B5" w:rsidRDefault="001D322F">
      <w:pPr>
        <w:ind w:firstLine="709"/>
        <w:jc w:val="both"/>
        <w:rPr>
          <w:color w:val="00000A"/>
          <w:sz w:val="26"/>
          <w:szCs w:val="26"/>
        </w:rPr>
      </w:pPr>
      <w:r w:rsidRPr="006B67B5">
        <w:rPr>
          <w:color w:val="00000A"/>
          <w:sz w:val="26"/>
          <w:szCs w:val="26"/>
        </w:rPr>
        <w:t>2.19.</w:t>
      </w:r>
      <w:r w:rsidR="00575226" w:rsidRPr="006B67B5">
        <w:rPr>
          <w:color w:val="00000A"/>
          <w:sz w:val="26"/>
          <w:szCs w:val="26"/>
        </w:rPr>
        <w:t>2. Размещение рекламных конструкций на территории муниципального образования выполняется в соответствии с разрешением, выдаваемым уполномоченным органом местного самоуправления</w:t>
      </w:r>
    </w:p>
    <w:p w:rsidR="00575226" w:rsidRPr="006B67B5" w:rsidRDefault="001D322F">
      <w:pPr>
        <w:ind w:firstLine="547"/>
        <w:jc w:val="both"/>
        <w:rPr>
          <w:color w:val="00000A"/>
          <w:sz w:val="26"/>
          <w:szCs w:val="26"/>
        </w:rPr>
      </w:pPr>
      <w:r w:rsidRPr="006B67B5">
        <w:rPr>
          <w:color w:val="00000A"/>
          <w:sz w:val="26"/>
          <w:szCs w:val="26"/>
        </w:rPr>
        <w:t>2.19.</w:t>
      </w:r>
      <w:r w:rsidR="00575226" w:rsidRPr="006B67B5">
        <w:rPr>
          <w:color w:val="00000A"/>
          <w:sz w:val="26"/>
          <w:szCs w:val="26"/>
        </w:rPr>
        <w:t>3. Правообладатель средства размещения информации, рекламной конструкции обязан содержать их в чистоте,  элементы конструкций окрашивать раз в квартал, устранять загрязнения прилегающей территории, возникшие при их эксплуатации.</w:t>
      </w:r>
    </w:p>
    <w:p w:rsidR="00575226" w:rsidRPr="006B67B5" w:rsidRDefault="00575226">
      <w:pPr>
        <w:ind w:firstLine="709"/>
        <w:jc w:val="both"/>
        <w:rPr>
          <w:color w:val="00000A"/>
          <w:sz w:val="26"/>
          <w:szCs w:val="26"/>
        </w:rPr>
      </w:pPr>
      <w:r w:rsidRPr="006B67B5">
        <w:rPr>
          <w:color w:val="00000A"/>
          <w:sz w:val="26"/>
          <w:szCs w:val="26"/>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575226" w:rsidRPr="006B67B5" w:rsidRDefault="001D322F">
      <w:pPr>
        <w:ind w:firstLine="709"/>
        <w:jc w:val="both"/>
        <w:rPr>
          <w:sz w:val="26"/>
          <w:szCs w:val="26"/>
        </w:rPr>
      </w:pPr>
      <w:r w:rsidRPr="006B67B5">
        <w:rPr>
          <w:color w:val="00000A"/>
          <w:sz w:val="26"/>
          <w:szCs w:val="26"/>
        </w:rPr>
        <w:t>2.19.</w:t>
      </w:r>
      <w:r w:rsidR="00575226" w:rsidRPr="006B67B5">
        <w:rPr>
          <w:color w:val="00000A"/>
          <w:sz w:val="26"/>
          <w:szCs w:val="26"/>
        </w:rPr>
        <w:t>4.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75226" w:rsidRPr="006B67B5" w:rsidRDefault="001D322F">
      <w:pPr>
        <w:ind w:firstLine="709"/>
        <w:jc w:val="both"/>
        <w:rPr>
          <w:sz w:val="26"/>
          <w:szCs w:val="26"/>
        </w:rPr>
      </w:pPr>
      <w:r w:rsidRPr="006B67B5">
        <w:rPr>
          <w:color w:val="00000A"/>
          <w:sz w:val="26"/>
          <w:szCs w:val="26"/>
        </w:rPr>
        <w:t>2.19.</w:t>
      </w:r>
      <w:r w:rsidR="00575226" w:rsidRPr="006B67B5">
        <w:rPr>
          <w:sz w:val="26"/>
          <w:szCs w:val="26"/>
        </w:rPr>
        <w:t>5.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 покрытия, устранять загрязнения прилегающей территории, возникшие при их эксплуатации.</w:t>
      </w:r>
    </w:p>
    <w:p w:rsidR="00575226" w:rsidRPr="006B67B5" w:rsidRDefault="00575226">
      <w:pPr>
        <w:ind w:firstLine="709"/>
        <w:jc w:val="both"/>
        <w:rPr>
          <w:sz w:val="26"/>
          <w:szCs w:val="26"/>
        </w:rPr>
      </w:pPr>
      <w:r w:rsidRPr="006B67B5">
        <w:rPr>
          <w:sz w:val="26"/>
          <w:szCs w:val="26"/>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575226" w:rsidRPr="006B67B5" w:rsidRDefault="00575226">
      <w:pPr>
        <w:ind w:firstLine="709"/>
        <w:jc w:val="both"/>
        <w:rPr>
          <w:sz w:val="26"/>
          <w:szCs w:val="26"/>
        </w:rPr>
      </w:pPr>
      <w:r w:rsidRPr="006B67B5">
        <w:rPr>
          <w:sz w:val="26"/>
          <w:szCs w:val="26"/>
        </w:rPr>
        <w:t>Техническое состояние должно соответствовать требованиям документов, которые оформляются для установки средства размещения информации, рекламной конструкции в соответствии с порядком, определяемым нормативным правовым актом органа местного самоуправления.</w:t>
      </w:r>
    </w:p>
    <w:p w:rsidR="00575226" w:rsidRPr="006B67B5" w:rsidRDefault="001D322F">
      <w:pPr>
        <w:ind w:firstLine="709"/>
        <w:jc w:val="both"/>
        <w:rPr>
          <w:sz w:val="26"/>
          <w:szCs w:val="26"/>
        </w:rPr>
      </w:pPr>
      <w:r w:rsidRPr="006B67B5">
        <w:rPr>
          <w:color w:val="00000A"/>
          <w:sz w:val="26"/>
          <w:szCs w:val="26"/>
        </w:rPr>
        <w:t>2.19.</w:t>
      </w:r>
      <w:r w:rsidR="00575226" w:rsidRPr="006B67B5">
        <w:rPr>
          <w:sz w:val="26"/>
          <w:szCs w:val="26"/>
        </w:rPr>
        <w:t>6.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75226" w:rsidRPr="006B67B5" w:rsidRDefault="00575226">
      <w:pPr>
        <w:ind w:firstLine="709"/>
        <w:jc w:val="both"/>
        <w:rPr>
          <w:color w:val="00000A"/>
          <w:sz w:val="26"/>
          <w:szCs w:val="26"/>
        </w:rPr>
      </w:pPr>
      <w:r w:rsidRPr="006B67B5">
        <w:rPr>
          <w:color w:val="00000A"/>
          <w:sz w:val="26"/>
          <w:szCs w:val="26"/>
        </w:rPr>
        <w:lastRenderedPageBreak/>
        <w:t xml:space="preserve">2.20. Некапитальные нестационарные сооружения (нестационарные торговые объекты). </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1. Размещение нестационарных торговых объектов на территории муниципального образования осуществляется в предоставленных для этих целей местах в соответствии с законодательством.</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2. 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w:t>
      </w:r>
      <w:r w:rsidR="00EB533C" w:rsidRPr="006B67B5">
        <w:rPr>
          <w:color w:val="00000A"/>
          <w:sz w:val="26"/>
          <w:szCs w:val="26"/>
        </w:rPr>
        <w:t>дприятиям общественного питания</w:t>
      </w:r>
      <w:r w:rsidR="00575226" w:rsidRPr="006B67B5">
        <w:rPr>
          <w:color w:val="00000A"/>
          <w:sz w:val="26"/>
          <w:szCs w:val="26"/>
        </w:rPr>
        <w:t>) определяются схемой размещения нестационарных торговых объектов, утверждаемой нормативным правовым актом органа местного самоуправления.</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3. Требования к размещению нестационарных торговых объектов (далее - нестационарные объекты) на территории  муниципального образования (за исключением кафе летнего типа на территории общего пользования, непосредственно прилегающей к стационарным предприятиям общественного питания</w:t>
      </w:r>
      <w:r w:rsidR="00B630D2" w:rsidRPr="006B67B5">
        <w:rPr>
          <w:color w:val="00000A"/>
          <w:sz w:val="26"/>
          <w:szCs w:val="26"/>
        </w:rPr>
        <w:t>:</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4. Размещение нестационарных объектов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органов городского самоуправления и обеспечивать:</w:t>
      </w:r>
    </w:p>
    <w:p w:rsidR="00575226" w:rsidRPr="006B67B5" w:rsidRDefault="00575226">
      <w:pPr>
        <w:ind w:firstLine="709"/>
        <w:jc w:val="both"/>
        <w:rPr>
          <w:color w:val="00000A"/>
          <w:sz w:val="26"/>
          <w:szCs w:val="26"/>
        </w:rPr>
      </w:pPr>
      <w:r w:rsidRPr="006B67B5">
        <w:rPr>
          <w:color w:val="00000A"/>
          <w:sz w:val="26"/>
          <w:szCs w:val="26"/>
        </w:rPr>
        <w:t>- сохранение архитектурного, исторического и эстетического облика муниципального образования;</w:t>
      </w:r>
    </w:p>
    <w:p w:rsidR="00575226" w:rsidRPr="006B67B5" w:rsidRDefault="00575226">
      <w:pPr>
        <w:ind w:firstLine="709"/>
        <w:jc w:val="both"/>
        <w:rPr>
          <w:color w:val="00000A"/>
          <w:sz w:val="26"/>
          <w:szCs w:val="26"/>
        </w:rPr>
      </w:pPr>
      <w:r w:rsidRPr="006B67B5">
        <w:rPr>
          <w:color w:val="00000A"/>
          <w:sz w:val="26"/>
          <w:szCs w:val="26"/>
        </w:rPr>
        <w:t>- возможность подключения объекта к сетям инженерно-технического обеспечения (при необходимости);</w:t>
      </w:r>
    </w:p>
    <w:p w:rsidR="00575226" w:rsidRPr="006B67B5" w:rsidRDefault="00575226">
      <w:pPr>
        <w:ind w:firstLine="709"/>
        <w:jc w:val="both"/>
        <w:rPr>
          <w:color w:val="00000A"/>
          <w:sz w:val="26"/>
          <w:szCs w:val="26"/>
        </w:rPr>
      </w:pPr>
      <w:r w:rsidRPr="006B67B5">
        <w:rPr>
          <w:color w:val="00000A"/>
          <w:sz w:val="26"/>
          <w:szCs w:val="26"/>
        </w:rPr>
        <w:t>- удобный подъезд автотранспорта, не создающий помех для прохода пешеходов, возможность беспрепятственного подвоза товара;</w:t>
      </w:r>
    </w:p>
    <w:p w:rsidR="00575226" w:rsidRPr="006B67B5" w:rsidRDefault="00575226">
      <w:pPr>
        <w:ind w:firstLine="709"/>
        <w:jc w:val="both"/>
        <w:rPr>
          <w:color w:val="00000A"/>
          <w:sz w:val="26"/>
          <w:szCs w:val="26"/>
        </w:rPr>
      </w:pPr>
      <w:r w:rsidRPr="006B67B5">
        <w:rPr>
          <w:color w:val="00000A"/>
          <w:sz w:val="26"/>
          <w:szCs w:val="26"/>
        </w:rPr>
        <w:t>- 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rsidR="00575226" w:rsidRPr="006B67B5" w:rsidRDefault="00575226">
      <w:pPr>
        <w:ind w:firstLine="709"/>
        <w:jc w:val="both"/>
        <w:rPr>
          <w:color w:val="00000A"/>
          <w:sz w:val="26"/>
          <w:szCs w:val="26"/>
        </w:rPr>
      </w:pPr>
      <w:r w:rsidRPr="006B67B5">
        <w:rPr>
          <w:color w:val="00000A"/>
          <w:sz w:val="26"/>
          <w:szCs w:val="26"/>
        </w:rPr>
        <w:t>- беспрепятственный доступ покупателей к местам торговли;</w:t>
      </w:r>
    </w:p>
    <w:p w:rsidR="00575226" w:rsidRPr="006B67B5" w:rsidRDefault="00575226">
      <w:pPr>
        <w:ind w:firstLine="709"/>
        <w:jc w:val="both"/>
        <w:rPr>
          <w:color w:val="00000A"/>
          <w:sz w:val="26"/>
          <w:szCs w:val="26"/>
        </w:rPr>
      </w:pPr>
      <w:r w:rsidRPr="006B67B5">
        <w:rPr>
          <w:color w:val="00000A"/>
          <w:sz w:val="26"/>
          <w:szCs w:val="26"/>
        </w:rPr>
        <w:t>- нормативную ширину тротуаров и проездов в местах размещения;</w:t>
      </w:r>
    </w:p>
    <w:p w:rsidR="00575226" w:rsidRPr="006B67B5" w:rsidRDefault="00575226">
      <w:pPr>
        <w:ind w:firstLine="709"/>
        <w:jc w:val="both"/>
        <w:rPr>
          <w:color w:val="00000A"/>
          <w:sz w:val="26"/>
          <w:szCs w:val="26"/>
        </w:rPr>
      </w:pPr>
      <w:r w:rsidRPr="006B67B5">
        <w:rPr>
          <w:color w:val="00000A"/>
          <w:sz w:val="26"/>
          <w:szCs w:val="26"/>
        </w:rPr>
        <w:t>- безопасность покупателей и продавцов;</w:t>
      </w:r>
    </w:p>
    <w:p w:rsidR="00575226" w:rsidRPr="006B67B5" w:rsidRDefault="00575226">
      <w:pPr>
        <w:ind w:firstLine="709"/>
        <w:jc w:val="both"/>
        <w:rPr>
          <w:color w:val="00000A"/>
          <w:sz w:val="26"/>
          <w:szCs w:val="26"/>
        </w:rPr>
      </w:pPr>
      <w:r w:rsidRPr="006B67B5">
        <w:rPr>
          <w:color w:val="00000A"/>
          <w:sz w:val="26"/>
          <w:szCs w:val="26"/>
        </w:rPr>
        <w:t>- соблюдение требований в области обращения с твердыми бытовыми отходами на территории города.</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5. 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 на территории дворов жилых зданий.</w:t>
      </w:r>
    </w:p>
    <w:p w:rsidR="00575226" w:rsidRPr="006B67B5" w:rsidRDefault="00575226">
      <w:pPr>
        <w:ind w:firstLine="709"/>
        <w:jc w:val="both"/>
        <w:rPr>
          <w:color w:val="00000A"/>
          <w:sz w:val="26"/>
          <w:szCs w:val="26"/>
        </w:rPr>
      </w:pPr>
      <w:r w:rsidRPr="006B67B5">
        <w:rPr>
          <w:color w:val="00000A"/>
          <w:sz w:val="26"/>
          <w:szCs w:val="26"/>
        </w:rPr>
        <w:lastRenderedPageBreak/>
        <w:t>Не допускается размещение нестационарных объектов (за исключением передвижных нестационарных объектов):</w:t>
      </w:r>
    </w:p>
    <w:p w:rsidR="00575226" w:rsidRPr="006B67B5" w:rsidRDefault="00575226">
      <w:pPr>
        <w:ind w:firstLine="709"/>
        <w:jc w:val="both"/>
        <w:rPr>
          <w:color w:val="00000A"/>
          <w:sz w:val="26"/>
          <w:szCs w:val="26"/>
        </w:rPr>
      </w:pPr>
      <w:r w:rsidRPr="006B67B5">
        <w:rPr>
          <w:color w:val="00000A"/>
          <w:sz w:val="26"/>
          <w:szCs w:val="26"/>
        </w:rPr>
        <w:t>- в арках зданий;</w:t>
      </w:r>
    </w:p>
    <w:p w:rsidR="00575226" w:rsidRPr="006B67B5" w:rsidRDefault="00575226">
      <w:pPr>
        <w:ind w:firstLine="709"/>
        <w:jc w:val="both"/>
        <w:rPr>
          <w:color w:val="00000A"/>
          <w:sz w:val="26"/>
          <w:szCs w:val="26"/>
        </w:rPr>
      </w:pPr>
      <w:r w:rsidRPr="006B67B5">
        <w:rPr>
          <w:color w:val="00000A"/>
          <w:sz w:val="26"/>
          <w:szCs w:val="26"/>
        </w:rPr>
        <w:t>- на расстоянии менее 15 метров от территорий школ, детских садов, зданий и помещений органов государственной власти, городского самоуправления, культовых сооружений;</w:t>
      </w:r>
    </w:p>
    <w:p w:rsidR="00575226" w:rsidRPr="006B67B5" w:rsidRDefault="00575226">
      <w:pPr>
        <w:ind w:firstLine="709"/>
        <w:jc w:val="both"/>
        <w:rPr>
          <w:color w:val="00000A"/>
          <w:sz w:val="26"/>
          <w:szCs w:val="26"/>
        </w:rPr>
      </w:pPr>
      <w:r w:rsidRPr="006B67B5">
        <w:rPr>
          <w:color w:val="00000A"/>
          <w:sz w:val="26"/>
          <w:szCs w:val="26"/>
        </w:rPr>
        <w:t>- под железнодорожными путепроводами и автомобильными эстакадами, на территориях транспортных стоянок;</w:t>
      </w:r>
    </w:p>
    <w:p w:rsidR="00575226" w:rsidRPr="006B67B5" w:rsidRDefault="00575226">
      <w:pPr>
        <w:ind w:firstLine="709"/>
        <w:jc w:val="both"/>
        <w:rPr>
          <w:color w:val="00000A"/>
          <w:sz w:val="26"/>
          <w:szCs w:val="26"/>
        </w:rPr>
      </w:pPr>
      <w:r w:rsidRPr="006B67B5">
        <w:rPr>
          <w:color w:val="00000A"/>
          <w:sz w:val="26"/>
          <w:szCs w:val="26"/>
        </w:rPr>
        <w:t>- на площадках пассажирского транспорта, определенных в соответствии с действующим законодательством, а также в иных предусмотренных действующим законодательством случаях;</w:t>
      </w:r>
    </w:p>
    <w:p w:rsidR="00575226" w:rsidRPr="006B67B5" w:rsidRDefault="00575226">
      <w:pPr>
        <w:ind w:firstLine="709"/>
        <w:jc w:val="both"/>
        <w:rPr>
          <w:color w:val="00000A"/>
          <w:sz w:val="26"/>
          <w:szCs w:val="26"/>
        </w:rPr>
      </w:pPr>
      <w:r w:rsidRPr="006B67B5">
        <w:rPr>
          <w:color w:val="00000A"/>
          <w:sz w:val="26"/>
          <w:szCs w:val="26"/>
        </w:rPr>
        <w:t>- в охранной зоне сетей инженерно-технического обеспечения, на расстоянии менее нормативного от сетей инженерно-технического обеспечения без согласования с владельцами данных сетей;</w:t>
      </w:r>
    </w:p>
    <w:p w:rsidR="00575226" w:rsidRPr="006B67B5" w:rsidRDefault="00575226">
      <w:pPr>
        <w:ind w:firstLine="709"/>
        <w:jc w:val="both"/>
        <w:rPr>
          <w:color w:val="00000A"/>
          <w:sz w:val="26"/>
          <w:szCs w:val="26"/>
        </w:rPr>
      </w:pPr>
      <w:r w:rsidRPr="006B67B5">
        <w:rPr>
          <w:color w:val="00000A"/>
          <w:sz w:val="26"/>
          <w:szCs w:val="26"/>
        </w:rPr>
        <w:t>- на территории городских пляжей.</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6. Размещение автоприцепов (тонаров) осуществляется в местах, имеющих возможность заезда на отведенное место.</w:t>
      </w:r>
    </w:p>
    <w:p w:rsidR="00575226" w:rsidRPr="006B67B5" w:rsidRDefault="00575226">
      <w:pPr>
        <w:ind w:firstLine="709"/>
        <w:jc w:val="both"/>
        <w:rPr>
          <w:color w:val="00000A"/>
          <w:sz w:val="26"/>
          <w:szCs w:val="26"/>
        </w:rPr>
      </w:pPr>
      <w:r w:rsidRPr="006B67B5">
        <w:rPr>
          <w:color w:val="00000A"/>
          <w:sz w:val="26"/>
          <w:szCs w:val="26"/>
        </w:rPr>
        <w:t>Передвижные нестационарные объекты, размещаемые на территориях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двух часов в случае необходимости обеспечения уборки территорий</w:t>
      </w:r>
      <w:r w:rsidR="00800440" w:rsidRPr="006B67B5">
        <w:rPr>
          <w:color w:val="00000A"/>
          <w:sz w:val="26"/>
          <w:szCs w:val="26"/>
        </w:rPr>
        <w:t xml:space="preserve"> муниципального образования</w:t>
      </w:r>
      <w:r w:rsidRPr="006B67B5">
        <w:rPr>
          <w:color w:val="00000A"/>
          <w:sz w:val="26"/>
          <w:szCs w:val="26"/>
        </w:rPr>
        <w:t>, проведения публичных и массовых мероприятий.</w:t>
      </w:r>
    </w:p>
    <w:p w:rsidR="00575226" w:rsidRPr="006B67B5" w:rsidRDefault="001D322F">
      <w:pPr>
        <w:ind w:firstLine="709"/>
        <w:jc w:val="both"/>
        <w:rPr>
          <w:color w:val="00000A"/>
          <w:sz w:val="26"/>
          <w:szCs w:val="26"/>
        </w:rPr>
      </w:pPr>
      <w:r w:rsidRPr="006B67B5">
        <w:rPr>
          <w:color w:val="00000A"/>
          <w:sz w:val="26"/>
          <w:szCs w:val="26"/>
        </w:rPr>
        <w:t>2.20.</w:t>
      </w:r>
      <w:r w:rsidR="00575226" w:rsidRPr="006B67B5">
        <w:rPr>
          <w:color w:val="00000A"/>
          <w:sz w:val="26"/>
          <w:szCs w:val="26"/>
        </w:rPr>
        <w:t>7. Требования к</w:t>
      </w:r>
      <w:r w:rsidRPr="006B67B5">
        <w:rPr>
          <w:color w:val="00000A"/>
          <w:sz w:val="26"/>
          <w:szCs w:val="26"/>
        </w:rPr>
        <w:t xml:space="preserve"> параметрам </w:t>
      </w:r>
      <w:r w:rsidR="00575226" w:rsidRPr="006B67B5">
        <w:rPr>
          <w:color w:val="00000A"/>
          <w:sz w:val="26"/>
          <w:szCs w:val="26"/>
        </w:rPr>
        <w:t xml:space="preserve"> нестационарных объектов (павильонов, </w:t>
      </w:r>
      <w:r w:rsidRPr="006B67B5">
        <w:rPr>
          <w:color w:val="00000A"/>
          <w:sz w:val="26"/>
          <w:szCs w:val="26"/>
        </w:rPr>
        <w:t>киосков, автоприцепов (тонаров):</w:t>
      </w:r>
    </w:p>
    <w:p w:rsidR="00575226" w:rsidRPr="006B67B5" w:rsidRDefault="001D322F" w:rsidP="001D322F">
      <w:pPr>
        <w:pStyle w:val="1b"/>
        <w:jc w:val="both"/>
        <w:rPr>
          <w:color w:val="00000A"/>
          <w:sz w:val="26"/>
          <w:szCs w:val="26"/>
        </w:rPr>
      </w:pPr>
      <w:r w:rsidRPr="006B67B5">
        <w:rPr>
          <w:color w:val="00000A"/>
          <w:sz w:val="26"/>
          <w:szCs w:val="26"/>
        </w:rPr>
        <w:t>- д</w:t>
      </w:r>
      <w:r w:rsidR="00575226" w:rsidRPr="006B67B5">
        <w:rPr>
          <w:color w:val="00000A"/>
          <w:sz w:val="26"/>
          <w:szCs w:val="26"/>
        </w:rPr>
        <w:t xml:space="preserve">опустимые размеры киосков: 1,5 м х 1,5 м </w:t>
      </w:r>
    </w:p>
    <w:p w:rsidR="00575226" w:rsidRPr="006B67B5" w:rsidRDefault="001D322F">
      <w:pPr>
        <w:pStyle w:val="1b"/>
        <w:ind w:left="0" w:firstLine="709"/>
        <w:jc w:val="both"/>
        <w:rPr>
          <w:color w:val="00000A"/>
          <w:sz w:val="26"/>
          <w:szCs w:val="26"/>
        </w:rPr>
      </w:pPr>
      <w:r w:rsidRPr="006B67B5">
        <w:rPr>
          <w:color w:val="00000A"/>
          <w:sz w:val="26"/>
          <w:szCs w:val="26"/>
        </w:rPr>
        <w:t>-д</w:t>
      </w:r>
      <w:r w:rsidR="00575226" w:rsidRPr="006B67B5">
        <w:rPr>
          <w:color w:val="00000A"/>
          <w:sz w:val="26"/>
          <w:szCs w:val="26"/>
        </w:rPr>
        <w:t>опустимые размеры павильонов: от 20 кв. м. до 100 кв.м</w:t>
      </w:r>
    </w:p>
    <w:p w:rsidR="00575226" w:rsidRPr="006B67B5" w:rsidRDefault="00575226">
      <w:pPr>
        <w:pStyle w:val="1b"/>
        <w:ind w:left="0" w:firstLine="709"/>
        <w:jc w:val="both"/>
        <w:rPr>
          <w:color w:val="00000A"/>
          <w:sz w:val="26"/>
          <w:szCs w:val="26"/>
        </w:rPr>
      </w:pPr>
      <w:r w:rsidRPr="006B67B5">
        <w:rPr>
          <w:color w:val="00000A"/>
          <w:sz w:val="26"/>
          <w:szCs w:val="26"/>
        </w:rPr>
        <w:t>Максимальное количество этажей киосков и павильонов не должно превышать 1 этажа.</w:t>
      </w:r>
    </w:p>
    <w:p w:rsidR="00575226" w:rsidRPr="006B67B5" w:rsidRDefault="00575226">
      <w:pPr>
        <w:pStyle w:val="1b"/>
        <w:ind w:left="0" w:firstLine="709"/>
        <w:jc w:val="both"/>
        <w:rPr>
          <w:color w:val="00000A"/>
          <w:sz w:val="26"/>
          <w:szCs w:val="26"/>
        </w:rPr>
      </w:pPr>
      <w:r w:rsidRPr="006B67B5">
        <w:rPr>
          <w:color w:val="00000A"/>
          <w:sz w:val="26"/>
          <w:szCs w:val="26"/>
        </w:rPr>
        <w:t>Киоски, павильоны должны быть выполнены по единой модульной технологии. Шаг сетки модуля по ширине должен составлять: 0,5 м, 1 м, 2 м; по высоте – 0,25 м, 0,75 м, 1,35 м, 2,1 м.</w:t>
      </w:r>
    </w:p>
    <w:p w:rsidR="00575226" w:rsidRPr="006B67B5" w:rsidRDefault="001D322F">
      <w:pPr>
        <w:pStyle w:val="1b"/>
        <w:ind w:left="0" w:firstLine="709"/>
        <w:jc w:val="both"/>
        <w:rPr>
          <w:color w:val="00000A"/>
          <w:sz w:val="26"/>
          <w:szCs w:val="26"/>
        </w:rPr>
      </w:pPr>
      <w:r w:rsidRPr="006B67B5">
        <w:rPr>
          <w:color w:val="00000A"/>
          <w:sz w:val="26"/>
          <w:szCs w:val="26"/>
        </w:rPr>
        <w:t>2.20.8</w:t>
      </w:r>
      <w:r w:rsidR="00575226" w:rsidRPr="006B67B5">
        <w:rPr>
          <w:color w:val="00000A"/>
          <w:sz w:val="26"/>
          <w:szCs w:val="26"/>
        </w:rPr>
        <w:t>. Внешний облик нестационарных объектов (павильонов, киосков, автоприцепов (тонаров).</w:t>
      </w:r>
    </w:p>
    <w:p w:rsidR="00575226" w:rsidRPr="006B67B5" w:rsidRDefault="00575226">
      <w:pPr>
        <w:pStyle w:val="1b"/>
        <w:ind w:left="0" w:firstLine="709"/>
        <w:jc w:val="both"/>
        <w:rPr>
          <w:color w:val="00000A"/>
          <w:sz w:val="26"/>
          <w:szCs w:val="26"/>
        </w:rPr>
      </w:pPr>
      <w:r w:rsidRPr="006B67B5">
        <w:rPr>
          <w:color w:val="00000A"/>
          <w:sz w:val="26"/>
          <w:szCs w:val="26"/>
        </w:rPr>
        <w:t>Цветовое решение нестационарного объекта должно учитывать окружающую окраску зданий и производиться с учетом гармоничного сочетания цветов. Допустимое цветовое решение нестационарных объектов определяется нормативным правовым актом органа местного самоуправления.</w:t>
      </w:r>
    </w:p>
    <w:p w:rsidR="00575226" w:rsidRPr="006B67B5" w:rsidRDefault="00575226">
      <w:pPr>
        <w:pStyle w:val="1b"/>
        <w:ind w:left="0" w:firstLine="709"/>
        <w:jc w:val="both"/>
        <w:rPr>
          <w:color w:val="00000A"/>
          <w:sz w:val="26"/>
          <w:szCs w:val="26"/>
        </w:rPr>
      </w:pPr>
      <w:r w:rsidRPr="006B67B5">
        <w:rPr>
          <w:color w:val="00000A"/>
          <w:sz w:val="26"/>
          <w:szCs w:val="26"/>
        </w:rPr>
        <w:t>При размещении киосков и павильонов площадью до 20 кв.м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цветовое решение.</w:t>
      </w:r>
    </w:p>
    <w:p w:rsidR="00575226" w:rsidRPr="006B67B5" w:rsidRDefault="00575226">
      <w:pPr>
        <w:pStyle w:val="1b"/>
        <w:ind w:left="0" w:firstLine="709"/>
        <w:jc w:val="both"/>
        <w:rPr>
          <w:color w:val="00000A"/>
          <w:sz w:val="26"/>
          <w:szCs w:val="26"/>
        </w:rPr>
      </w:pPr>
      <w:r w:rsidRPr="006B67B5">
        <w:rPr>
          <w:color w:val="00000A"/>
          <w:sz w:val="26"/>
          <w:szCs w:val="26"/>
        </w:rPr>
        <w:t>Размер вывески не должен быть более 1,5 м х 0,25 м, не допускается размещение вывески на торцевых фасадах объекта.</w:t>
      </w:r>
    </w:p>
    <w:p w:rsidR="00575226" w:rsidRPr="006B67B5" w:rsidRDefault="001D322F">
      <w:pPr>
        <w:ind w:firstLine="709"/>
        <w:jc w:val="both"/>
        <w:rPr>
          <w:color w:val="00000A"/>
          <w:sz w:val="26"/>
          <w:szCs w:val="26"/>
        </w:rPr>
      </w:pPr>
      <w:r w:rsidRPr="006B67B5">
        <w:rPr>
          <w:color w:val="00000A"/>
          <w:sz w:val="26"/>
          <w:szCs w:val="26"/>
        </w:rPr>
        <w:t>2.20.9</w:t>
      </w:r>
      <w:r w:rsidR="00575226" w:rsidRPr="006B67B5">
        <w:rPr>
          <w:color w:val="00000A"/>
          <w:sz w:val="26"/>
          <w:szCs w:val="26"/>
        </w:rPr>
        <w:t>. Конструктивные особенности нестационарных объектов (павильонов, киосков).</w:t>
      </w:r>
    </w:p>
    <w:p w:rsidR="00575226" w:rsidRPr="006B67B5" w:rsidRDefault="00575226">
      <w:pPr>
        <w:pStyle w:val="1b"/>
        <w:ind w:left="0" w:firstLine="709"/>
        <w:jc w:val="both"/>
        <w:rPr>
          <w:color w:val="00000A"/>
          <w:sz w:val="26"/>
          <w:szCs w:val="26"/>
        </w:rPr>
      </w:pPr>
      <w:r w:rsidRPr="006B67B5">
        <w:rPr>
          <w:color w:val="00000A"/>
          <w:sz w:val="26"/>
          <w:szCs w:val="26"/>
        </w:rPr>
        <w:lastRenderedPageBreak/>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короткого времени.</w:t>
      </w:r>
    </w:p>
    <w:p w:rsidR="00575226" w:rsidRPr="006B67B5" w:rsidRDefault="00575226">
      <w:pPr>
        <w:pStyle w:val="1b"/>
        <w:ind w:left="0" w:firstLine="709"/>
        <w:jc w:val="both"/>
        <w:rPr>
          <w:color w:val="00000A"/>
          <w:sz w:val="26"/>
          <w:szCs w:val="26"/>
        </w:rPr>
      </w:pPr>
      <w:r w:rsidRPr="006B67B5">
        <w:rPr>
          <w:color w:val="00000A"/>
          <w:sz w:val="26"/>
          <w:szCs w:val="26"/>
        </w:rPr>
        <w:t>В качестве незаглубленных фундаментов павильонов выполняется твердое покрытие.</w:t>
      </w:r>
    </w:p>
    <w:p w:rsidR="00575226" w:rsidRPr="006B67B5" w:rsidRDefault="00575226">
      <w:pPr>
        <w:pStyle w:val="1b"/>
        <w:ind w:left="0" w:firstLine="709"/>
        <w:jc w:val="both"/>
        <w:rPr>
          <w:color w:val="00000A"/>
          <w:sz w:val="26"/>
          <w:szCs w:val="26"/>
        </w:rPr>
      </w:pPr>
      <w:r w:rsidRPr="006B67B5">
        <w:rPr>
          <w:color w:val="00000A"/>
          <w:sz w:val="26"/>
          <w:szCs w:val="26"/>
        </w:rPr>
        <w:t>Устройство фундамента при размещении киоска не допускается.</w:t>
      </w:r>
    </w:p>
    <w:p w:rsidR="00575226" w:rsidRPr="006B67B5" w:rsidRDefault="001D322F">
      <w:pPr>
        <w:ind w:firstLine="709"/>
        <w:jc w:val="both"/>
        <w:rPr>
          <w:color w:val="00000A"/>
          <w:sz w:val="26"/>
          <w:szCs w:val="26"/>
        </w:rPr>
      </w:pPr>
      <w:r w:rsidRPr="006B67B5">
        <w:rPr>
          <w:color w:val="00000A"/>
          <w:sz w:val="26"/>
          <w:szCs w:val="26"/>
        </w:rPr>
        <w:t>2.20.10</w:t>
      </w:r>
      <w:r w:rsidR="00575226" w:rsidRPr="006B67B5">
        <w:rPr>
          <w:color w:val="00000A"/>
          <w:sz w:val="26"/>
          <w:szCs w:val="26"/>
        </w:rPr>
        <w:t>. Размещение нестационарных  сооружений осуществляются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rsidR="00575226" w:rsidRPr="006B67B5" w:rsidRDefault="001D322F">
      <w:pPr>
        <w:ind w:firstLine="709"/>
        <w:jc w:val="both"/>
        <w:rPr>
          <w:color w:val="00000A"/>
          <w:sz w:val="26"/>
          <w:szCs w:val="26"/>
        </w:rPr>
      </w:pPr>
      <w:r w:rsidRPr="006B67B5">
        <w:rPr>
          <w:color w:val="00000A"/>
          <w:sz w:val="26"/>
          <w:szCs w:val="26"/>
        </w:rPr>
        <w:t>2.20.11</w:t>
      </w:r>
      <w:r w:rsidR="00575226" w:rsidRPr="006B67B5">
        <w:rPr>
          <w:color w:val="00000A"/>
          <w:sz w:val="26"/>
          <w:szCs w:val="26"/>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мусорными контейнерами, сооружения питания - туалетными кабинами (при отсутствии общественных туалетов на прилегающей территории в зоне доступности).</w:t>
      </w:r>
    </w:p>
    <w:p w:rsidR="00575226" w:rsidRPr="006B67B5" w:rsidRDefault="001D322F">
      <w:pPr>
        <w:ind w:firstLine="709"/>
        <w:jc w:val="both"/>
        <w:rPr>
          <w:b/>
          <w:color w:val="00000A"/>
          <w:sz w:val="26"/>
          <w:szCs w:val="26"/>
        </w:rPr>
      </w:pPr>
      <w:r w:rsidRPr="006B67B5">
        <w:rPr>
          <w:color w:val="00000A"/>
          <w:sz w:val="26"/>
          <w:szCs w:val="26"/>
        </w:rPr>
        <w:t>2.20.12</w:t>
      </w:r>
      <w:r w:rsidR="00575226" w:rsidRPr="006B67B5">
        <w:rPr>
          <w:color w:val="00000A"/>
          <w:sz w:val="26"/>
          <w:szCs w:val="26"/>
        </w:rPr>
        <w:t>. Не допускается размещение некапитальных объектов в арках зданий,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 от остановочных павильонов, 25 м - от вентиляционных шахт, 20 м - от окон жилых помещений, перед витринами торговых организаций, 3 м - от ствола дерева, 1,5 м - от внешней границы кроны кустарника.</w:t>
      </w:r>
    </w:p>
    <w:p w:rsidR="00575226" w:rsidRPr="006B67B5" w:rsidRDefault="00575226">
      <w:pPr>
        <w:ind w:firstLine="709"/>
        <w:jc w:val="both"/>
        <w:rPr>
          <w:sz w:val="26"/>
          <w:szCs w:val="26"/>
        </w:rPr>
      </w:pPr>
      <w:r w:rsidRPr="006B67B5">
        <w:rPr>
          <w:color w:val="00000A"/>
          <w:sz w:val="26"/>
          <w:szCs w:val="26"/>
        </w:rPr>
        <w:t>2.21. Сезонные кафе</w:t>
      </w:r>
      <w:r w:rsidR="00E10BB6" w:rsidRPr="006B67B5">
        <w:rPr>
          <w:color w:val="00000A"/>
          <w:sz w:val="26"/>
          <w:szCs w:val="26"/>
        </w:rPr>
        <w:t>.</w:t>
      </w:r>
      <w:r w:rsidRPr="006B67B5">
        <w:rPr>
          <w:color w:val="00000A"/>
          <w:sz w:val="26"/>
          <w:szCs w:val="26"/>
        </w:rPr>
        <w:t xml:space="preserve"> </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1. Размещение сезонных кафе не допускается:</w:t>
      </w:r>
    </w:p>
    <w:p w:rsidR="00575226" w:rsidRPr="006B67B5" w:rsidRDefault="00575226">
      <w:pPr>
        <w:ind w:firstLine="709"/>
        <w:jc w:val="both"/>
        <w:rPr>
          <w:sz w:val="26"/>
          <w:szCs w:val="26"/>
        </w:rPr>
      </w:pPr>
      <w:r w:rsidRPr="006B67B5">
        <w:rPr>
          <w:sz w:val="26"/>
          <w:szCs w:val="26"/>
        </w:rPr>
        <w:t>- 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575226" w:rsidRPr="006B67B5" w:rsidRDefault="00575226">
      <w:pPr>
        <w:ind w:firstLine="709"/>
        <w:jc w:val="both"/>
        <w:rPr>
          <w:sz w:val="26"/>
          <w:szCs w:val="26"/>
        </w:rPr>
      </w:pPr>
      <w:r w:rsidRPr="006B67B5">
        <w:rPr>
          <w:sz w:val="26"/>
          <w:szCs w:val="26"/>
        </w:rPr>
        <w:t>- 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2. При обустройстве сезонных кафе используются сборно-разборные (легковозводимые) конструкции, элементы оборудования.</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3. Обустройство сезонных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4. При оборудовании сезонных кафе не допускается:</w:t>
      </w:r>
    </w:p>
    <w:p w:rsidR="00575226" w:rsidRPr="006B67B5" w:rsidRDefault="00575226">
      <w:pPr>
        <w:ind w:firstLine="709"/>
        <w:jc w:val="both"/>
        <w:rPr>
          <w:sz w:val="26"/>
          <w:szCs w:val="26"/>
        </w:rPr>
      </w:pPr>
      <w:r w:rsidRPr="006B67B5">
        <w:rPr>
          <w:sz w:val="26"/>
          <w:szCs w:val="26"/>
        </w:rPr>
        <w:t>-  использование кирпича, строительных блоков и плит, монолитного бетона, железобетона, стальных профилированных листов, баннерной ткани;</w:t>
      </w:r>
    </w:p>
    <w:p w:rsidR="00575226" w:rsidRPr="006B67B5" w:rsidRDefault="00575226">
      <w:pPr>
        <w:ind w:firstLine="709"/>
        <w:jc w:val="both"/>
        <w:rPr>
          <w:sz w:val="26"/>
          <w:szCs w:val="26"/>
        </w:rPr>
      </w:pPr>
      <w:r w:rsidRPr="006B67B5">
        <w:rPr>
          <w:sz w:val="26"/>
          <w:szCs w:val="26"/>
        </w:rPr>
        <w:lastRenderedPageBreak/>
        <w:t>-  прокладка подземных инженерных коммуникаций и проведение строительно-монтажных работ капитального характера;</w:t>
      </w:r>
    </w:p>
    <w:p w:rsidR="00575226" w:rsidRPr="006B67B5" w:rsidRDefault="00575226">
      <w:pPr>
        <w:ind w:firstLine="709"/>
        <w:jc w:val="both"/>
        <w:rPr>
          <w:sz w:val="26"/>
          <w:szCs w:val="26"/>
        </w:rPr>
      </w:pPr>
      <w:r w:rsidRPr="006B67B5">
        <w:rPr>
          <w:sz w:val="26"/>
          <w:szCs w:val="26"/>
        </w:rPr>
        <w:t>- 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575226" w:rsidRPr="006B67B5" w:rsidRDefault="00575226">
      <w:pPr>
        <w:ind w:firstLine="709"/>
        <w:jc w:val="both"/>
        <w:rPr>
          <w:sz w:val="26"/>
          <w:szCs w:val="26"/>
        </w:rPr>
      </w:pPr>
      <w:r w:rsidRPr="006B67B5">
        <w:rPr>
          <w:sz w:val="26"/>
          <w:szCs w:val="26"/>
        </w:rPr>
        <w:t>- 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5. Зонты, используемые при обустройстве сезонного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6. Высота декоративных ограждений, используемых при обустройстве сезонных кафе, не может быть менее 0,60 метра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575226" w:rsidRPr="006B67B5" w:rsidRDefault="00575226">
      <w:pPr>
        <w:ind w:firstLine="709"/>
        <w:jc w:val="both"/>
        <w:rPr>
          <w:sz w:val="26"/>
          <w:szCs w:val="26"/>
        </w:rPr>
      </w:pPr>
      <w:r w:rsidRPr="006B67B5">
        <w:rPr>
          <w:sz w:val="26"/>
          <w:szCs w:val="26"/>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575226" w:rsidRPr="006B67B5" w:rsidRDefault="00575226">
      <w:pPr>
        <w:ind w:firstLine="709"/>
        <w:jc w:val="both"/>
        <w:rPr>
          <w:sz w:val="26"/>
          <w:szCs w:val="26"/>
        </w:rPr>
      </w:pPr>
      <w:r w:rsidRPr="006B67B5">
        <w:rPr>
          <w:sz w:val="26"/>
          <w:szCs w:val="26"/>
        </w:rPr>
        <w:t>Конструкции декоративных ограждений не должны содержать элементов, создающих угрозу получения травм.</w:t>
      </w:r>
    </w:p>
    <w:p w:rsidR="00575226" w:rsidRPr="006B67B5" w:rsidRDefault="00575226">
      <w:pPr>
        <w:ind w:firstLine="709"/>
        <w:jc w:val="both"/>
        <w:rPr>
          <w:sz w:val="26"/>
          <w:szCs w:val="26"/>
        </w:rPr>
      </w:pPr>
      <w:r w:rsidRPr="006B67B5">
        <w:rPr>
          <w:sz w:val="26"/>
          <w:szCs w:val="26"/>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7. Элементы озеленения, используемые при обустройстве сезонного кафе, должны быть устойчивыми.</w:t>
      </w:r>
    </w:p>
    <w:p w:rsidR="00575226" w:rsidRPr="006B67B5" w:rsidRDefault="00575226">
      <w:pPr>
        <w:ind w:firstLine="709"/>
        <w:jc w:val="both"/>
        <w:rPr>
          <w:sz w:val="26"/>
          <w:szCs w:val="26"/>
        </w:rPr>
      </w:pPr>
      <w:r w:rsidRPr="006B67B5">
        <w:rPr>
          <w:sz w:val="26"/>
          <w:szCs w:val="26"/>
        </w:rPr>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кафе допускается использование подвесных контейнеров, в том числе путем их размещения на декоративных ограждениях.</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8. Для обеспечения устойчивости элементов оборудования при устройстве сезонного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575226" w:rsidRPr="006B67B5" w:rsidRDefault="00575226">
      <w:pPr>
        <w:ind w:firstLine="709"/>
        <w:jc w:val="both"/>
        <w:rPr>
          <w:sz w:val="26"/>
          <w:szCs w:val="26"/>
        </w:rPr>
      </w:pPr>
      <w:r w:rsidRPr="006B67B5">
        <w:rPr>
          <w:sz w:val="26"/>
          <w:szCs w:val="26"/>
        </w:rPr>
        <w:lastRenderedPageBreak/>
        <w:t>Вне зависимости от угла наклона территории, на которой размещается сезонное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кафе (разрушенное асфальтобетонное покрытие или покрытие тротуарной плиткой, наличие трещин, выбоин и т.д.).</w:t>
      </w:r>
    </w:p>
    <w:p w:rsidR="00575226" w:rsidRPr="006B67B5" w:rsidRDefault="00575226">
      <w:pPr>
        <w:ind w:firstLine="709"/>
        <w:jc w:val="both"/>
        <w:rPr>
          <w:sz w:val="26"/>
          <w:szCs w:val="26"/>
        </w:rPr>
      </w:pPr>
      <w:r w:rsidRPr="006B67B5">
        <w:rPr>
          <w:sz w:val="26"/>
          <w:szCs w:val="26"/>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9. Элементы оборудования сезонных кафе должны содержаться в технически исправном состоянии, быть очищенными от грязи и иного мусора.</w:t>
      </w:r>
    </w:p>
    <w:p w:rsidR="00575226" w:rsidRPr="006B67B5" w:rsidRDefault="00575226">
      <w:pPr>
        <w:ind w:firstLine="709"/>
        <w:jc w:val="both"/>
        <w:rPr>
          <w:sz w:val="26"/>
          <w:szCs w:val="26"/>
        </w:rPr>
      </w:pPr>
      <w:r w:rsidRPr="006B67B5">
        <w:rPr>
          <w:sz w:val="26"/>
          <w:szCs w:val="26"/>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575226" w:rsidRPr="006B67B5" w:rsidRDefault="001D322F">
      <w:pPr>
        <w:ind w:firstLine="709"/>
        <w:jc w:val="both"/>
        <w:rPr>
          <w:sz w:val="26"/>
          <w:szCs w:val="26"/>
        </w:rPr>
      </w:pPr>
      <w:r w:rsidRPr="006B67B5">
        <w:rPr>
          <w:color w:val="00000A"/>
          <w:sz w:val="26"/>
          <w:szCs w:val="26"/>
        </w:rPr>
        <w:t>2.21.</w:t>
      </w:r>
      <w:r w:rsidR="00575226" w:rsidRPr="006B67B5">
        <w:rPr>
          <w:sz w:val="26"/>
          <w:szCs w:val="26"/>
        </w:rPr>
        <w:t>10. При эксплуатации сезонного кафе не допускается:</w:t>
      </w:r>
    </w:p>
    <w:p w:rsidR="00575226" w:rsidRPr="006B67B5" w:rsidRDefault="00575226">
      <w:pPr>
        <w:ind w:firstLine="709"/>
        <w:jc w:val="both"/>
        <w:rPr>
          <w:sz w:val="26"/>
          <w:szCs w:val="26"/>
        </w:rPr>
      </w:pPr>
      <w:r w:rsidRPr="006B67B5">
        <w:rPr>
          <w:sz w:val="26"/>
          <w:szCs w:val="26"/>
        </w:rPr>
        <w:t>- использование оборудования, эксплуатация которого связана с выделением острых запахов (шашлычных, чебуречных и других), в случае размещения сезонного кафе в непосредственной близости к жилым зданиям;</w:t>
      </w:r>
    </w:p>
    <w:p w:rsidR="00575226" w:rsidRPr="006B67B5" w:rsidRDefault="00575226">
      <w:pPr>
        <w:ind w:firstLine="709"/>
        <w:jc w:val="both"/>
        <w:rPr>
          <w:sz w:val="26"/>
          <w:szCs w:val="26"/>
        </w:rPr>
      </w:pPr>
      <w:r w:rsidRPr="006B67B5">
        <w:rPr>
          <w:sz w:val="26"/>
          <w:szCs w:val="26"/>
        </w:rPr>
        <w:t>- 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575226" w:rsidRPr="006B67B5" w:rsidRDefault="00575226">
      <w:pPr>
        <w:ind w:firstLine="709"/>
        <w:jc w:val="both"/>
        <w:rPr>
          <w:color w:val="632423"/>
          <w:sz w:val="26"/>
          <w:szCs w:val="26"/>
        </w:rPr>
      </w:pPr>
      <w:r w:rsidRPr="006B67B5">
        <w:rPr>
          <w:sz w:val="26"/>
          <w:szCs w:val="26"/>
        </w:rPr>
        <w:t>-  использование осветительных приборов вблизи окон жилых помещений в случае прямого попадания на окна световых лучей.</w:t>
      </w:r>
    </w:p>
    <w:p w:rsidR="00575226" w:rsidRPr="006B67B5" w:rsidRDefault="00575226">
      <w:pPr>
        <w:shd w:val="clear" w:color="auto" w:fill="FFFFFF"/>
        <w:ind w:firstLine="709"/>
        <w:jc w:val="both"/>
        <w:rPr>
          <w:color w:val="00000A"/>
          <w:sz w:val="26"/>
          <w:szCs w:val="26"/>
        </w:rPr>
      </w:pPr>
      <w:r w:rsidRPr="006B67B5">
        <w:rPr>
          <w:color w:val="00000A"/>
          <w:sz w:val="26"/>
          <w:szCs w:val="26"/>
        </w:rPr>
        <w:t>2.22.  Фасады зданий и сооружений.</w:t>
      </w:r>
    </w:p>
    <w:p w:rsidR="00575226" w:rsidRPr="006B67B5" w:rsidRDefault="001D322F">
      <w:pPr>
        <w:shd w:val="clear" w:color="auto" w:fill="FFFFFF"/>
        <w:ind w:firstLine="709"/>
        <w:jc w:val="both"/>
        <w:rPr>
          <w:color w:val="00000A"/>
          <w:sz w:val="26"/>
          <w:szCs w:val="26"/>
        </w:rPr>
      </w:pPr>
      <w:r w:rsidRPr="006B67B5">
        <w:rPr>
          <w:color w:val="00000A"/>
          <w:sz w:val="26"/>
          <w:szCs w:val="26"/>
        </w:rPr>
        <w:t>2.22.</w:t>
      </w:r>
      <w:r w:rsidR="00575226" w:rsidRPr="006B67B5">
        <w:rPr>
          <w:color w:val="00000A"/>
          <w:sz w:val="26"/>
          <w:szCs w:val="26"/>
        </w:rPr>
        <w:t>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575226" w:rsidRPr="006B67B5" w:rsidRDefault="001D322F">
      <w:pPr>
        <w:shd w:val="clear" w:color="auto" w:fill="FFFFFF"/>
        <w:ind w:firstLine="709"/>
        <w:jc w:val="both"/>
        <w:rPr>
          <w:color w:val="00000A"/>
          <w:sz w:val="26"/>
          <w:szCs w:val="26"/>
        </w:rPr>
      </w:pPr>
      <w:r w:rsidRPr="006B67B5">
        <w:rPr>
          <w:color w:val="00000A"/>
          <w:sz w:val="26"/>
          <w:szCs w:val="26"/>
        </w:rPr>
        <w:t>2.22.</w:t>
      </w:r>
      <w:r w:rsidR="00575226" w:rsidRPr="006B67B5">
        <w:rPr>
          <w:color w:val="00000A"/>
          <w:sz w:val="26"/>
          <w:szCs w:val="26"/>
        </w:rPr>
        <w:t>2. Паспорт фасада здания (сооружения) изготавливается уполномоченным органом местного самоуправления по инициативе собственников, владельцев зданий (сооружений) или помещений в них, а также органов местного самоуправления и утверждается уполномоченным органом местного самоуправления в порядке, установленном нормативным правовым актом органа местного самоуправления.</w:t>
      </w:r>
    </w:p>
    <w:p w:rsidR="00575226" w:rsidRPr="006B67B5" w:rsidRDefault="001D322F">
      <w:pPr>
        <w:shd w:val="clear" w:color="auto" w:fill="FFFFFF"/>
        <w:ind w:firstLine="709"/>
        <w:jc w:val="both"/>
        <w:rPr>
          <w:color w:val="00000A"/>
          <w:sz w:val="26"/>
          <w:szCs w:val="26"/>
        </w:rPr>
      </w:pPr>
      <w:r w:rsidRPr="006B67B5">
        <w:rPr>
          <w:color w:val="00000A"/>
          <w:sz w:val="26"/>
          <w:szCs w:val="26"/>
        </w:rPr>
        <w:t>2.22.</w:t>
      </w:r>
      <w:r w:rsidR="00575226" w:rsidRPr="006B67B5">
        <w:rPr>
          <w:color w:val="00000A"/>
          <w:sz w:val="26"/>
          <w:szCs w:val="26"/>
        </w:rPr>
        <w:t>3. 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органа местного самоуправления.</w:t>
      </w:r>
    </w:p>
    <w:p w:rsidR="00575226" w:rsidRPr="006B67B5" w:rsidRDefault="001D322F">
      <w:pPr>
        <w:ind w:firstLine="709"/>
        <w:jc w:val="both"/>
        <w:rPr>
          <w:color w:val="00000A"/>
          <w:sz w:val="26"/>
          <w:szCs w:val="26"/>
        </w:rPr>
      </w:pPr>
      <w:r w:rsidRPr="006B67B5">
        <w:rPr>
          <w:color w:val="00000A"/>
          <w:sz w:val="26"/>
          <w:szCs w:val="26"/>
        </w:rPr>
        <w:t>2.22.</w:t>
      </w:r>
      <w:r w:rsidR="00575226" w:rsidRPr="006B67B5">
        <w:rPr>
          <w:color w:val="00000A"/>
          <w:sz w:val="26"/>
          <w:szCs w:val="26"/>
        </w:rPr>
        <w:t>4. Изменения фасада здания (сооружения) осуществляются в порядке, установленном нормативными правовыми актами органа местного самоуправления, в соответствии с утвержденным паспортом фасада здания (сооружения) и в случаях, установленных нормативными правовыми актами органа местного самоуправления, также на основании согласованного архитектурного решения фасада.</w:t>
      </w:r>
    </w:p>
    <w:p w:rsidR="00575226" w:rsidRPr="006B67B5" w:rsidRDefault="001D322F">
      <w:pPr>
        <w:shd w:val="clear" w:color="auto" w:fill="FFFFFF"/>
        <w:ind w:firstLine="709"/>
        <w:jc w:val="both"/>
        <w:rPr>
          <w:color w:val="00000A"/>
          <w:sz w:val="26"/>
          <w:szCs w:val="26"/>
        </w:rPr>
      </w:pPr>
      <w:r w:rsidRPr="006B67B5">
        <w:rPr>
          <w:color w:val="00000A"/>
          <w:sz w:val="26"/>
          <w:szCs w:val="26"/>
        </w:rPr>
        <w:lastRenderedPageBreak/>
        <w:t>2.22.</w:t>
      </w:r>
      <w:r w:rsidR="00575226" w:rsidRPr="006B67B5">
        <w:rPr>
          <w:color w:val="00000A"/>
          <w:sz w:val="26"/>
          <w:szCs w:val="26"/>
        </w:rPr>
        <w:t>5.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соответствующем утвержденному паспорту фасада здания (сооружения), сохранять архитектурно-художественный облик зданий (сооружений), выполнять 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rsidR="00575226" w:rsidRPr="006B67B5" w:rsidRDefault="001D322F">
      <w:pPr>
        <w:shd w:val="clear" w:color="auto" w:fill="FFFFFF"/>
        <w:ind w:firstLine="709"/>
        <w:jc w:val="both"/>
        <w:rPr>
          <w:color w:val="00000A"/>
          <w:sz w:val="26"/>
          <w:szCs w:val="26"/>
        </w:rPr>
      </w:pPr>
      <w:r w:rsidRPr="006B67B5">
        <w:rPr>
          <w:color w:val="00000A"/>
          <w:sz w:val="26"/>
          <w:szCs w:val="26"/>
        </w:rPr>
        <w:t>2.22.</w:t>
      </w:r>
      <w:r w:rsidR="00575226" w:rsidRPr="006B67B5">
        <w:rPr>
          <w:color w:val="00000A"/>
          <w:sz w:val="26"/>
          <w:szCs w:val="26"/>
        </w:rPr>
        <w:t>6.  В целях обеспечения надлежащего состояния фасадов, сохранения архитектурно-художественного облика зданий (сооружений) запрещается:</w:t>
      </w:r>
    </w:p>
    <w:p w:rsidR="00575226" w:rsidRPr="006B67B5" w:rsidRDefault="00575226">
      <w:pPr>
        <w:shd w:val="clear" w:color="auto" w:fill="FFFFFF"/>
        <w:ind w:firstLine="709"/>
        <w:jc w:val="both"/>
        <w:rPr>
          <w:color w:val="00000A"/>
          <w:sz w:val="26"/>
          <w:szCs w:val="26"/>
        </w:rPr>
      </w:pPr>
      <w:r w:rsidRPr="006B67B5">
        <w:rPr>
          <w:color w:val="00000A"/>
          <w:sz w:val="26"/>
          <w:szCs w:val="26"/>
        </w:rPr>
        <w:t>- уничтожение, порча, искажение архитектурных деталей фасадов зданий (сооружений);</w:t>
      </w:r>
    </w:p>
    <w:p w:rsidR="00575226" w:rsidRPr="006B67B5" w:rsidRDefault="00575226">
      <w:pPr>
        <w:shd w:val="clear" w:color="auto" w:fill="FFFFFF"/>
        <w:ind w:firstLine="709"/>
        <w:jc w:val="both"/>
        <w:rPr>
          <w:color w:val="00000A"/>
          <w:sz w:val="26"/>
          <w:szCs w:val="26"/>
        </w:rPr>
      </w:pPr>
      <w:r w:rsidRPr="006B67B5">
        <w:rPr>
          <w:color w:val="00000A"/>
          <w:sz w:val="26"/>
          <w:szCs w:val="26"/>
        </w:rPr>
        <w:t>- самовольное произведение надписей на фасадах зданий (сооружений);</w:t>
      </w:r>
    </w:p>
    <w:p w:rsidR="00575226" w:rsidRPr="006B67B5" w:rsidRDefault="00575226">
      <w:pPr>
        <w:shd w:val="clear" w:color="auto" w:fill="FFFFFF"/>
        <w:ind w:firstLine="709"/>
        <w:jc w:val="both"/>
        <w:rPr>
          <w:color w:val="00000A"/>
          <w:sz w:val="26"/>
          <w:szCs w:val="26"/>
        </w:rPr>
      </w:pPr>
      <w:r w:rsidRPr="006B67B5">
        <w:rPr>
          <w:color w:val="00000A"/>
          <w:sz w:val="26"/>
          <w:szCs w:val="26"/>
        </w:rPr>
        <w:t>- 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575226" w:rsidRPr="006B67B5" w:rsidRDefault="00575226">
      <w:pPr>
        <w:shd w:val="clear" w:color="auto" w:fill="FFFFFF"/>
        <w:ind w:firstLine="709"/>
        <w:jc w:val="both"/>
        <w:rPr>
          <w:color w:val="00000A"/>
          <w:sz w:val="26"/>
          <w:szCs w:val="26"/>
        </w:rPr>
      </w:pPr>
      <w:r w:rsidRPr="006B67B5">
        <w:rPr>
          <w:color w:val="00000A"/>
          <w:sz w:val="26"/>
          <w:szCs w:val="26"/>
        </w:rPr>
        <w:t>- размещение на фасадах здания (сооружения), крышах зданий (сооружений) информационных элементов и устройств фасадов зданий (сооружений</w:t>
      </w:r>
      <w:r w:rsidRPr="006B67B5">
        <w:rPr>
          <w:i/>
          <w:color w:val="00000A"/>
          <w:sz w:val="26"/>
          <w:szCs w:val="26"/>
        </w:rPr>
        <w:t xml:space="preserve">) </w:t>
      </w:r>
      <w:r w:rsidRPr="006B67B5">
        <w:rPr>
          <w:color w:val="00000A"/>
          <w:sz w:val="26"/>
          <w:szCs w:val="26"/>
        </w:rPr>
        <w:t>без разрешения выданного органом местного самоуправления  на установку и эксплуатацию информационных элементов и устройств фасадов зданий (сооружений).</w:t>
      </w:r>
    </w:p>
    <w:p w:rsidR="00575226" w:rsidRPr="006B67B5" w:rsidRDefault="00575226">
      <w:pPr>
        <w:ind w:firstLine="709"/>
        <w:jc w:val="both"/>
        <w:rPr>
          <w:color w:val="00000A"/>
          <w:sz w:val="26"/>
          <w:szCs w:val="26"/>
        </w:rPr>
      </w:pPr>
      <w:r w:rsidRPr="006B67B5">
        <w:rPr>
          <w:color w:val="00000A"/>
          <w:sz w:val="26"/>
          <w:szCs w:val="26"/>
        </w:rPr>
        <w:t>В случае размещения нескольких выносов стационарных предприятий общественного питания, увеличивающих площадь данных предприятий, (далее – выносы) в одном или примыкающих друг к другу зданий (сооружений), собственниками, а также иными правообладателями указанных предприятий выносы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 с соблюдением единой линии размещения крайних точек выступа выносов относительно горизонтальной плоскости фасада.</w:t>
      </w:r>
    </w:p>
    <w:p w:rsidR="00575226" w:rsidRPr="006B67B5" w:rsidRDefault="001D322F">
      <w:pPr>
        <w:shd w:val="clear" w:color="auto" w:fill="FFFFFF"/>
        <w:ind w:firstLine="709"/>
        <w:jc w:val="both"/>
        <w:rPr>
          <w:color w:val="00000A"/>
          <w:sz w:val="26"/>
          <w:szCs w:val="26"/>
        </w:rPr>
      </w:pPr>
      <w:r w:rsidRPr="006B67B5">
        <w:rPr>
          <w:color w:val="00000A"/>
          <w:sz w:val="26"/>
          <w:szCs w:val="26"/>
        </w:rPr>
        <w:t>2.22.</w:t>
      </w:r>
      <w:r w:rsidR="00575226" w:rsidRPr="006B67B5">
        <w:rPr>
          <w:color w:val="00000A"/>
          <w:sz w:val="26"/>
          <w:szCs w:val="26"/>
        </w:rPr>
        <w:t>7.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575226" w:rsidRPr="006B67B5" w:rsidRDefault="001D322F">
      <w:pPr>
        <w:shd w:val="clear" w:color="auto" w:fill="FFFFFF"/>
        <w:ind w:firstLine="709"/>
        <w:jc w:val="both"/>
        <w:rPr>
          <w:color w:val="00000A"/>
          <w:sz w:val="26"/>
          <w:szCs w:val="26"/>
        </w:rPr>
      </w:pPr>
      <w:r w:rsidRPr="006B67B5">
        <w:rPr>
          <w:color w:val="00000A"/>
          <w:sz w:val="26"/>
          <w:szCs w:val="26"/>
        </w:rPr>
        <w:t>2.22.</w:t>
      </w:r>
      <w:r w:rsidR="00575226" w:rsidRPr="006B67B5">
        <w:rPr>
          <w:color w:val="00000A"/>
          <w:sz w:val="26"/>
          <w:szCs w:val="26"/>
        </w:rPr>
        <w:t>8. При осуществлении работ по благоустройству прилегающих к зданию (сооружению)</w:t>
      </w:r>
      <w:r w:rsidR="006B6BF3" w:rsidRPr="006B67B5">
        <w:rPr>
          <w:color w:val="00000A"/>
          <w:sz w:val="26"/>
          <w:szCs w:val="26"/>
        </w:rPr>
        <w:t xml:space="preserve"> территорий (тротуаров, отмосток</w:t>
      </w:r>
      <w:r w:rsidR="00575226" w:rsidRPr="006B67B5">
        <w:rPr>
          <w:color w:val="00000A"/>
          <w:sz w:val="26"/>
          <w:szCs w:val="26"/>
        </w:rPr>
        <w:t>, дорог) лицо, осуществляющее указанные работы, обязано обеспечить восстановление поврежденных в процессе работ элементов фасадов, гидроизоляции, отмос</w:t>
      </w:r>
      <w:r w:rsidR="006B6BF3" w:rsidRPr="006B67B5">
        <w:rPr>
          <w:color w:val="00000A"/>
          <w:sz w:val="26"/>
          <w:szCs w:val="26"/>
        </w:rPr>
        <w:t>ток</w:t>
      </w:r>
      <w:r w:rsidR="00575226" w:rsidRPr="006B67B5">
        <w:rPr>
          <w:color w:val="00000A"/>
          <w:sz w:val="26"/>
          <w:szCs w:val="26"/>
        </w:rPr>
        <w:t>.</w:t>
      </w:r>
    </w:p>
    <w:p w:rsidR="00575226" w:rsidRPr="006B67B5" w:rsidRDefault="00575226">
      <w:pPr>
        <w:ind w:firstLine="709"/>
        <w:jc w:val="both"/>
        <w:rPr>
          <w:color w:val="00000A"/>
          <w:sz w:val="26"/>
          <w:szCs w:val="26"/>
        </w:rPr>
      </w:pPr>
    </w:p>
    <w:p w:rsidR="00575226" w:rsidRPr="006B67B5" w:rsidRDefault="00575226">
      <w:pPr>
        <w:ind w:firstLine="709"/>
        <w:jc w:val="both"/>
        <w:rPr>
          <w:color w:val="00000A"/>
          <w:sz w:val="26"/>
          <w:szCs w:val="26"/>
        </w:rPr>
      </w:pPr>
      <w:r w:rsidRPr="006B67B5">
        <w:rPr>
          <w:color w:val="00000A"/>
          <w:sz w:val="26"/>
          <w:szCs w:val="26"/>
        </w:rPr>
        <w:t>2.23.Элементы объектов капитального строительства.</w:t>
      </w:r>
    </w:p>
    <w:p w:rsidR="00575226" w:rsidRPr="006B67B5" w:rsidRDefault="006B6BF3">
      <w:pPr>
        <w:ind w:firstLine="709"/>
        <w:jc w:val="both"/>
        <w:rPr>
          <w:color w:val="00000A"/>
          <w:sz w:val="26"/>
          <w:szCs w:val="26"/>
        </w:rPr>
      </w:pPr>
      <w:r w:rsidRPr="006B67B5">
        <w:rPr>
          <w:color w:val="00000A"/>
          <w:sz w:val="26"/>
          <w:szCs w:val="26"/>
        </w:rPr>
        <w:t>2.23.</w:t>
      </w:r>
      <w:r w:rsidR="00575226" w:rsidRPr="006B67B5">
        <w:rPr>
          <w:color w:val="00000A"/>
          <w:sz w:val="26"/>
          <w:szCs w:val="26"/>
        </w:rPr>
        <w:t>1. 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575226" w:rsidRPr="006B67B5" w:rsidRDefault="006B6BF3">
      <w:pPr>
        <w:ind w:firstLine="709"/>
        <w:jc w:val="both"/>
        <w:rPr>
          <w:sz w:val="26"/>
          <w:szCs w:val="26"/>
        </w:rPr>
      </w:pPr>
      <w:r w:rsidRPr="006B67B5">
        <w:rPr>
          <w:color w:val="00000A"/>
          <w:sz w:val="26"/>
          <w:szCs w:val="26"/>
        </w:rPr>
        <w:t>2.23.</w:t>
      </w:r>
      <w:r w:rsidR="00575226" w:rsidRPr="006B67B5">
        <w:rPr>
          <w:color w:val="00000A"/>
          <w:sz w:val="26"/>
          <w:szCs w:val="26"/>
        </w:rPr>
        <w:t xml:space="preserve">2. Колористическое решение зданий и сооружений проектируется с учетом концепции общего цветового решения застройки улиц и территорий </w:t>
      </w:r>
      <w:r w:rsidR="00575226" w:rsidRPr="006B67B5">
        <w:rPr>
          <w:color w:val="00000A"/>
          <w:sz w:val="26"/>
          <w:szCs w:val="26"/>
        </w:rPr>
        <w:lastRenderedPageBreak/>
        <w:t>муниципального образования, определяемой нормативным правовым актом органа местного самоуправления.</w:t>
      </w:r>
    </w:p>
    <w:p w:rsidR="00575226" w:rsidRPr="006B67B5" w:rsidRDefault="006B6BF3">
      <w:pPr>
        <w:ind w:firstLine="709"/>
        <w:jc w:val="both"/>
        <w:rPr>
          <w:sz w:val="26"/>
          <w:szCs w:val="26"/>
        </w:rPr>
      </w:pPr>
      <w:r w:rsidRPr="006B67B5">
        <w:rPr>
          <w:color w:val="00000A"/>
          <w:sz w:val="26"/>
          <w:szCs w:val="26"/>
        </w:rPr>
        <w:t>2.23.</w:t>
      </w:r>
      <w:r w:rsidR="00575226" w:rsidRPr="006B67B5">
        <w:rPr>
          <w:sz w:val="26"/>
          <w:szCs w:val="26"/>
        </w:rPr>
        <w:t>3.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75226" w:rsidRPr="006B67B5" w:rsidRDefault="006B6BF3">
      <w:pPr>
        <w:ind w:firstLine="709"/>
        <w:jc w:val="both"/>
        <w:rPr>
          <w:sz w:val="26"/>
          <w:szCs w:val="26"/>
        </w:rPr>
      </w:pPr>
      <w:r w:rsidRPr="006B67B5">
        <w:rPr>
          <w:color w:val="00000A"/>
          <w:sz w:val="26"/>
          <w:szCs w:val="26"/>
        </w:rPr>
        <w:t>2.23.</w:t>
      </w:r>
      <w:r w:rsidR="00575226" w:rsidRPr="006B67B5">
        <w:rPr>
          <w:sz w:val="26"/>
          <w:szCs w:val="26"/>
        </w:rPr>
        <w:t>4. Объекты капитального строительства должны быть оборудованы номерными, указательными и домовыми знаками, которые должны освещаться с наступлением темноты.</w:t>
      </w:r>
    </w:p>
    <w:p w:rsidR="00575226" w:rsidRPr="006B67B5" w:rsidRDefault="00575226">
      <w:pPr>
        <w:ind w:firstLine="709"/>
        <w:jc w:val="both"/>
        <w:rPr>
          <w:sz w:val="26"/>
          <w:szCs w:val="26"/>
        </w:rPr>
      </w:pPr>
      <w:r w:rsidRPr="006B67B5">
        <w:rPr>
          <w:sz w:val="26"/>
          <w:szCs w:val="26"/>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575226" w:rsidRPr="006B67B5" w:rsidRDefault="006B6BF3">
      <w:pPr>
        <w:ind w:firstLine="709"/>
        <w:jc w:val="both"/>
        <w:rPr>
          <w:sz w:val="26"/>
          <w:szCs w:val="26"/>
        </w:rPr>
      </w:pPr>
      <w:r w:rsidRPr="006B67B5">
        <w:rPr>
          <w:color w:val="00000A"/>
          <w:sz w:val="26"/>
          <w:szCs w:val="26"/>
        </w:rPr>
        <w:t>2.23.5</w:t>
      </w:r>
      <w:r w:rsidR="00575226" w:rsidRPr="006B67B5">
        <w:rPr>
          <w:sz w:val="26"/>
          <w:szCs w:val="26"/>
        </w:rPr>
        <w:t>.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575226" w:rsidRPr="006B67B5" w:rsidRDefault="006B6BF3">
      <w:pPr>
        <w:ind w:firstLine="709"/>
        <w:jc w:val="both"/>
        <w:rPr>
          <w:sz w:val="26"/>
          <w:szCs w:val="26"/>
        </w:rPr>
      </w:pPr>
      <w:r w:rsidRPr="006B67B5">
        <w:rPr>
          <w:color w:val="00000A"/>
          <w:sz w:val="26"/>
          <w:szCs w:val="26"/>
        </w:rPr>
        <w:t>2.23</w:t>
      </w:r>
      <w:r w:rsidR="00575226" w:rsidRPr="006B67B5">
        <w:rPr>
          <w:sz w:val="26"/>
          <w:szCs w:val="26"/>
        </w:rPr>
        <w:t>.</w:t>
      </w:r>
      <w:r w:rsidRPr="006B67B5">
        <w:rPr>
          <w:sz w:val="26"/>
          <w:szCs w:val="26"/>
        </w:rPr>
        <w:t>6.</w:t>
      </w:r>
      <w:r w:rsidR="00575226" w:rsidRPr="006B67B5">
        <w:rPr>
          <w:sz w:val="26"/>
          <w:szCs w:val="26"/>
        </w:rPr>
        <w:t xml:space="preserve"> 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575226" w:rsidRPr="006B67B5" w:rsidRDefault="006B6BF3">
      <w:pPr>
        <w:ind w:firstLine="709"/>
        <w:jc w:val="both"/>
        <w:rPr>
          <w:sz w:val="26"/>
          <w:szCs w:val="26"/>
        </w:rPr>
      </w:pPr>
      <w:r w:rsidRPr="006B67B5">
        <w:rPr>
          <w:color w:val="00000A"/>
          <w:sz w:val="26"/>
          <w:szCs w:val="26"/>
        </w:rPr>
        <w:t>2.23.7.</w:t>
      </w:r>
      <w:r w:rsidR="00575226" w:rsidRPr="006B67B5">
        <w:rPr>
          <w:sz w:val="26"/>
          <w:szCs w:val="26"/>
        </w:rPr>
        <w:t xml:space="preserve">  Собственники или уполномоченные ими лица, арендаторы и пользователи объектов капитального строительства обязаны:</w:t>
      </w:r>
    </w:p>
    <w:p w:rsidR="00575226" w:rsidRPr="006B67B5" w:rsidRDefault="00575226">
      <w:pPr>
        <w:ind w:firstLine="709"/>
        <w:jc w:val="both"/>
        <w:rPr>
          <w:sz w:val="26"/>
          <w:szCs w:val="26"/>
        </w:rPr>
      </w:pPr>
      <w:r w:rsidRPr="006B67B5">
        <w:rPr>
          <w:sz w:val="26"/>
          <w:szCs w:val="26"/>
        </w:rPr>
        <w:t>- 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rsidR="00575226" w:rsidRPr="006B67B5" w:rsidRDefault="00575226">
      <w:pPr>
        <w:ind w:firstLine="709"/>
        <w:jc w:val="both"/>
        <w:rPr>
          <w:sz w:val="26"/>
          <w:szCs w:val="26"/>
        </w:rPr>
      </w:pPr>
      <w:r w:rsidRPr="006B67B5">
        <w:rPr>
          <w:sz w:val="26"/>
          <w:szCs w:val="26"/>
        </w:rPr>
        <w:t>- выполнять предусмотренные законодательством санитарно-гигиенические, противопожарные и эксплуатационные требования;</w:t>
      </w:r>
    </w:p>
    <w:p w:rsidR="00575226" w:rsidRPr="006B67B5" w:rsidRDefault="00575226">
      <w:pPr>
        <w:ind w:firstLine="709"/>
        <w:jc w:val="both"/>
        <w:rPr>
          <w:sz w:val="26"/>
          <w:szCs w:val="26"/>
        </w:rPr>
      </w:pPr>
      <w:r w:rsidRPr="006B67B5">
        <w:rPr>
          <w:sz w:val="26"/>
          <w:szCs w:val="26"/>
        </w:rPr>
        <w:t>- при проведении перепланировки и капитального ремонта поддерживать существующий архитектурный облик зданий и сооружений;</w:t>
      </w:r>
    </w:p>
    <w:p w:rsidR="00575226" w:rsidRPr="006B67B5" w:rsidRDefault="00575226">
      <w:pPr>
        <w:ind w:firstLine="709"/>
        <w:jc w:val="both"/>
        <w:rPr>
          <w:sz w:val="26"/>
          <w:szCs w:val="26"/>
        </w:rPr>
      </w:pPr>
      <w:r w:rsidRPr="006B67B5">
        <w:rPr>
          <w:sz w:val="26"/>
          <w:szCs w:val="26"/>
        </w:rPr>
        <w:t>- 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575226" w:rsidRPr="006B67B5" w:rsidRDefault="00575226">
      <w:pPr>
        <w:ind w:firstLine="709"/>
        <w:jc w:val="both"/>
        <w:rPr>
          <w:sz w:val="26"/>
          <w:szCs w:val="26"/>
        </w:rPr>
      </w:pPr>
      <w:r w:rsidRPr="006B67B5">
        <w:rPr>
          <w:sz w:val="26"/>
          <w:szCs w:val="26"/>
        </w:rPr>
        <w:t>-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575226" w:rsidRPr="006B67B5" w:rsidRDefault="006B6BF3">
      <w:pPr>
        <w:ind w:firstLine="709"/>
        <w:jc w:val="both"/>
        <w:rPr>
          <w:sz w:val="26"/>
          <w:szCs w:val="26"/>
        </w:rPr>
      </w:pPr>
      <w:r w:rsidRPr="006B67B5">
        <w:rPr>
          <w:color w:val="00000A"/>
          <w:sz w:val="26"/>
          <w:szCs w:val="26"/>
        </w:rPr>
        <w:t>2.23.8.</w:t>
      </w:r>
      <w:r w:rsidR="00575226" w:rsidRPr="006B67B5">
        <w:rPr>
          <w:sz w:val="26"/>
          <w:szCs w:val="26"/>
        </w:rPr>
        <w:t xml:space="preserve"> Требования к проведению капитального ремонта объектов.</w:t>
      </w:r>
    </w:p>
    <w:p w:rsidR="00575226" w:rsidRPr="006B67B5" w:rsidRDefault="00575226">
      <w:pPr>
        <w:ind w:firstLine="709"/>
        <w:jc w:val="both"/>
        <w:rPr>
          <w:sz w:val="26"/>
          <w:szCs w:val="26"/>
        </w:rPr>
      </w:pPr>
      <w:r w:rsidRPr="006B67B5">
        <w:rPr>
          <w:sz w:val="26"/>
          <w:szCs w:val="26"/>
        </w:rPr>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обязаны:</w:t>
      </w:r>
    </w:p>
    <w:p w:rsidR="00575226" w:rsidRPr="006B67B5" w:rsidRDefault="00575226">
      <w:pPr>
        <w:ind w:firstLine="709"/>
        <w:jc w:val="both"/>
        <w:rPr>
          <w:sz w:val="26"/>
          <w:szCs w:val="26"/>
        </w:rPr>
      </w:pPr>
      <w:r w:rsidRPr="006B67B5">
        <w:rPr>
          <w:sz w:val="26"/>
          <w:szCs w:val="26"/>
        </w:rPr>
        <w:t>- 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575226" w:rsidRPr="006B67B5" w:rsidRDefault="00575226">
      <w:pPr>
        <w:ind w:firstLine="709"/>
        <w:jc w:val="both"/>
        <w:rPr>
          <w:sz w:val="26"/>
          <w:szCs w:val="26"/>
        </w:rPr>
      </w:pPr>
      <w:r w:rsidRPr="006B67B5">
        <w:rPr>
          <w:sz w:val="26"/>
          <w:szCs w:val="26"/>
        </w:rPr>
        <w:lastRenderedPageBreak/>
        <w:t>- 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575226" w:rsidRPr="006B67B5" w:rsidRDefault="00575226">
      <w:pPr>
        <w:ind w:firstLine="709"/>
        <w:jc w:val="both"/>
        <w:rPr>
          <w:sz w:val="26"/>
          <w:szCs w:val="26"/>
        </w:rPr>
      </w:pPr>
      <w:r w:rsidRPr="006B67B5">
        <w:rPr>
          <w:sz w:val="26"/>
          <w:szCs w:val="26"/>
        </w:rPr>
        <w:t>- после демонтажа строительных лесов восстанавливать разрушенное благоустройство;</w:t>
      </w:r>
    </w:p>
    <w:p w:rsidR="00575226" w:rsidRPr="006B67B5" w:rsidRDefault="00575226">
      <w:pPr>
        <w:ind w:firstLine="709"/>
        <w:jc w:val="both"/>
        <w:rPr>
          <w:sz w:val="26"/>
          <w:szCs w:val="26"/>
        </w:rPr>
      </w:pPr>
      <w:r w:rsidRPr="006B67B5">
        <w:rPr>
          <w:sz w:val="26"/>
          <w:szCs w:val="26"/>
        </w:rPr>
        <w:t>- обеспечивать безопасность пешеходного движения;</w:t>
      </w:r>
    </w:p>
    <w:p w:rsidR="00575226" w:rsidRPr="006B67B5" w:rsidRDefault="00575226">
      <w:pPr>
        <w:ind w:firstLine="709"/>
        <w:jc w:val="both"/>
        <w:rPr>
          <w:sz w:val="26"/>
          <w:szCs w:val="26"/>
        </w:rPr>
      </w:pPr>
      <w:r w:rsidRPr="006B67B5">
        <w:rPr>
          <w:sz w:val="26"/>
          <w:szCs w:val="26"/>
        </w:rPr>
        <w:t>- обеспечивать сохранность объектов благоустройства и озеленения.</w:t>
      </w:r>
    </w:p>
    <w:p w:rsidR="00575226" w:rsidRPr="006B67B5" w:rsidRDefault="006B6BF3">
      <w:pPr>
        <w:ind w:firstLine="709"/>
        <w:jc w:val="both"/>
        <w:rPr>
          <w:sz w:val="26"/>
          <w:szCs w:val="26"/>
        </w:rPr>
      </w:pPr>
      <w:r w:rsidRPr="006B67B5">
        <w:rPr>
          <w:color w:val="00000A"/>
          <w:sz w:val="26"/>
          <w:szCs w:val="26"/>
        </w:rPr>
        <w:t xml:space="preserve">2.23.9. </w:t>
      </w:r>
      <w:r w:rsidR="00575226" w:rsidRPr="006B67B5">
        <w:rPr>
          <w:sz w:val="26"/>
          <w:szCs w:val="26"/>
        </w:rPr>
        <w:t>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в том числе наличие графити, разрушение парапетов и иные подобные разрушения должны устраняться, не допуская их дальнейшего развития.</w:t>
      </w:r>
    </w:p>
    <w:p w:rsidR="00575226" w:rsidRPr="006B67B5" w:rsidRDefault="00575226">
      <w:pPr>
        <w:ind w:firstLine="709"/>
        <w:jc w:val="both"/>
        <w:rPr>
          <w:sz w:val="26"/>
          <w:szCs w:val="26"/>
        </w:rPr>
      </w:pPr>
      <w:r w:rsidRPr="006B67B5">
        <w:rPr>
          <w:sz w:val="26"/>
          <w:szCs w:val="26"/>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575226" w:rsidRPr="006B67B5" w:rsidRDefault="00575226">
      <w:pPr>
        <w:ind w:firstLine="709"/>
        <w:jc w:val="both"/>
        <w:rPr>
          <w:sz w:val="26"/>
          <w:szCs w:val="26"/>
        </w:rPr>
      </w:pPr>
      <w:r w:rsidRPr="006B67B5">
        <w:rPr>
          <w:sz w:val="26"/>
          <w:szCs w:val="26"/>
        </w:rPr>
        <w:t>Расположенные на фасадах информационные таблички, памятные доски должны поддерживаться в чистоте и исправном состоянии.</w:t>
      </w:r>
    </w:p>
    <w:p w:rsidR="00575226" w:rsidRPr="006B67B5" w:rsidRDefault="00575226">
      <w:pPr>
        <w:ind w:firstLine="709"/>
        <w:jc w:val="both"/>
        <w:rPr>
          <w:sz w:val="26"/>
          <w:szCs w:val="26"/>
        </w:rPr>
      </w:pPr>
      <w:r w:rsidRPr="006B67B5">
        <w:rPr>
          <w:sz w:val="26"/>
          <w:szCs w:val="26"/>
        </w:rPr>
        <w:t>Входы, цоколи, витрины должны содержаться в чистоте и исправном состоянии.</w:t>
      </w:r>
    </w:p>
    <w:p w:rsidR="00575226" w:rsidRPr="006B67B5" w:rsidRDefault="00575226">
      <w:pPr>
        <w:ind w:firstLine="709"/>
        <w:jc w:val="both"/>
        <w:rPr>
          <w:sz w:val="26"/>
          <w:szCs w:val="26"/>
        </w:rPr>
      </w:pPr>
      <w:r w:rsidRPr="006B67B5">
        <w:rPr>
          <w:sz w:val="26"/>
          <w:szCs w:val="26"/>
        </w:rPr>
        <w:t>Домовые знаки должны содержаться в чистоте, их освещение в темное время суток должно быть в исправном состоянии.</w:t>
      </w:r>
    </w:p>
    <w:p w:rsidR="00575226" w:rsidRPr="006B67B5" w:rsidRDefault="00575226">
      <w:pPr>
        <w:ind w:firstLine="709"/>
        <w:jc w:val="both"/>
        <w:rPr>
          <w:sz w:val="26"/>
          <w:szCs w:val="26"/>
        </w:rPr>
      </w:pPr>
      <w:r w:rsidRPr="006B67B5">
        <w:rPr>
          <w:sz w:val="26"/>
          <w:szCs w:val="26"/>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575226" w:rsidRPr="006B67B5" w:rsidRDefault="00575226">
      <w:pPr>
        <w:ind w:firstLine="709"/>
        <w:jc w:val="both"/>
        <w:rPr>
          <w:sz w:val="26"/>
          <w:szCs w:val="26"/>
        </w:rPr>
      </w:pPr>
      <w:r w:rsidRPr="006B67B5">
        <w:rPr>
          <w:sz w:val="26"/>
          <w:szCs w:val="26"/>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575226" w:rsidRPr="006B67B5" w:rsidRDefault="00575226">
      <w:pPr>
        <w:ind w:firstLine="709"/>
        <w:jc w:val="both"/>
        <w:rPr>
          <w:sz w:val="26"/>
          <w:szCs w:val="26"/>
        </w:rPr>
      </w:pPr>
      <w:r w:rsidRPr="006B67B5">
        <w:rPr>
          <w:sz w:val="26"/>
          <w:szCs w:val="26"/>
        </w:rPr>
        <w:t>Мостики для перехода через коммуникации должны быть исправными и содержаться в чистоте.</w:t>
      </w:r>
    </w:p>
    <w:p w:rsidR="00575226" w:rsidRPr="006B67B5" w:rsidRDefault="00575226">
      <w:pPr>
        <w:ind w:firstLine="709"/>
        <w:jc w:val="both"/>
        <w:rPr>
          <w:sz w:val="26"/>
          <w:szCs w:val="26"/>
        </w:rPr>
      </w:pPr>
      <w:r w:rsidRPr="006B67B5">
        <w:rPr>
          <w:sz w:val="26"/>
          <w:szCs w:val="26"/>
        </w:rPr>
        <w:t>Козырьки подъездов, а также кровля должны быть очищены от загрязнений, древесно-кустарниковой и сорной растительности.</w:t>
      </w:r>
    </w:p>
    <w:p w:rsidR="00575226" w:rsidRPr="006B67B5" w:rsidRDefault="00575226">
      <w:pPr>
        <w:ind w:firstLine="709"/>
        <w:jc w:val="both"/>
        <w:rPr>
          <w:sz w:val="26"/>
          <w:szCs w:val="26"/>
        </w:rPr>
      </w:pPr>
      <w:r w:rsidRPr="006B67B5">
        <w:rPr>
          <w:sz w:val="26"/>
          <w:szCs w:val="26"/>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575226" w:rsidRPr="006B67B5" w:rsidRDefault="00575226">
      <w:pPr>
        <w:ind w:firstLine="709"/>
        <w:jc w:val="both"/>
        <w:rPr>
          <w:sz w:val="26"/>
          <w:szCs w:val="26"/>
        </w:rPr>
      </w:pPr>
      <w:r w:rsidRPr="006B67B5">
        <w:rPr>
          <w:sz w:val="26"/>
          <w:szCs w:val="26"/>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575226" w:rsidRPr="006B67B5" w:rsidRDefault="00575226">
      <w:pPr>
        <w:ind w:firstLine="709"/>
        <w:jc w:val="both"/>
        <w:rPr>
          <w:sz w:val="26"/>
          <w:szCs w:val="26"/>
        </w:rPr>
      </w:pPr>
      <w:r w:rsidRPr="006B67B5">
        <w:rPr>
          <w:sz w:val="26"/>
          <w:szCs w:val="26"/>
        </w:rPr>
        <w:t>Сброшенные с кровель зданий снег (наледь) убираются в специально отведенные места для последующего вывоза не позднее 4 часов после сброса.</w:t>
      </w:r>
    </w:p>
    <w:p w:rsidR="00575226" w:rsidRPr="006B67B5" w:rsidRDefault="00575226">
      <w:pPr>
        <w:ind w:firstLine="709"/>
        <w:jc w:val="both"/>
        <w:rPr>
          <w:color w:val="00000A"/>
          <w:sz w:val="26"/>
          <w:szCs w:val="26"/>
        </w:rPr>
      </w:pPr>
      <w:r w:rsidRPr="006B67B5">
        <w:rPr>
          <w:sz w:val="26"/>
          <w:szCs w:val="26"/>
        </w:rPr>
        <w:lastRenderedPageBreak/>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575226" w:rsidRPr="006B67B5" w:rsidRDefault="00575226">
      <w:pPr>
        <w:ind w:firstLine="709"/>
        <w:jc w:val="both"/>
        <w:rPr>
          <w:sz w:val="26"/>
          <w:szCs w:val="26"/>
        </w:rPr>
      </w:pPr>
      <w:r w:rsidRPr="006B67B5">
        <w:rPr>
          <w:sz w:val="26"/>
          <w:szCs w:val="26"/>
        </w:rPr>
        <w:t>2.24.  Строительные площадки</w:t>
      </w:r>
      <w:r w:rsidR="00E10BB6" w:rsidRPr="006B67B5">
        <w:rPr>
          <w:sz w:val="26"/>
          <w:szCs w:val="26"/>
        </w:rPr>
        <w:t>.</w:t>
      </w:r>
    </w:p>
    <w:p w:rsidR="00575226" w:rsidRPr="006B67B5" w:rsidRDefault="006B6BF3">
      <w:pPr>
        <w:ind w:firstLine="709"/>
        <w:jc w:val="both"/>
        <w:rPr>
          <w:sz w:val="26"/>
          <w:szCs w:val="26"/>
        </w:rPr>
      </w:pPr>
      <w:r w:rsidRPr="006B67B5">
        <w:rPr>
          <w:sz w:val="26"/>
          <w:szCs w:val="26"/>
        </w:rPr>
        <w:t>2.24.</w:t>
      </w:r>
      <w:r w:rsidR="00575226" w:rsidRPr="006B67B5">
        <w:rPr>
          <w:sz w:val="26"/>
          <w:szCs w:val="26"/>
        </w:rPr>
        <w:t>1. Строительные площадки должны иметь  по всему периметру сплошное, устойчивое и прочное ограждение, не мешающее проезду пожарных, санитарных, мусороуборочных и других спецмашин. Ограждения строительных площадок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rsidR="00575226" w:rsidRPr="006B67B5" w:rsidRDefault="00575226">
      <w:pPr>
        <w:ind w:firstLine="709"/>
        <w:jc w:val="both"/>
        <w:rPr>
          <w:sz w:val="26"/>
          <w:szCs w:val="26"/>
        </w:rPr>
      </w:pPr>
      <w:r w:rsidRPr="006B67B5">
        <w:rPr>
          <w:sz w:val="26"/>
          <w:szCs w:val="26"/>
        </w:rPr>
        <w:t xml:space="preserve"> 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 </w:t>
      </w:r>
    </w:p>
    <w:p w:rsidR="00575226" w:rsidRPr="006B67B5" w:rsidRDefault="006B6BF3">
      <w:pPr>
        <w:ind w:firstLine="567"/>
        <w:jc w:val="both"/>
        <w:rPr>
          <w:sz w:val="26"/>
          <w:szCs w:val="26"/>
        </w:rPr>
      </w:pPr>
      <w:r w:rsidRPr="006B67B5">
        <w:rPr>
          <w:sz w:val="26"/>
          <w:szCs w:val="26"/>
        </w:rPr>
        <w:t>2.24.</w:t>
      </w:r>
      <w:r w:rsidR="00575226" w:rsidRPr="006B67B5">
        <w:rPr>
          <w:sz w:val="26"/>
          <w:szCs w:val="26"/>
        </w:rPr>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575226" w:rsidRPr="006B67B5" w:rsidRDefault="006B6BF3">
      <w:pPr>
        <w:ind w:firstLine="567"/>
        <w:jc w:val="both"/>
        <w:rPr>
          <w:sz w:val="26"/>
          <w:szCs w:val="26"/>
        </w:rPr>
      </w:pPr>
      <w:r w:rsidRPr="006B67B5">
        <w:rPr>
          <w:sz w:val="26"/>
          <w:szCs w:val="26"/>
        </w:rPr>
        <w:t>2.24.</w:t>
      </w:r>
      <w:r w:rsidR="00575226" w:rsidRPr="006B67B5">
        <w:rPr>
          <w:sz w:val="26"/>
          <w:szCs w:val="26"/>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575226" w:rsidRPr="006B67B5" w:rsidRDefault="006B6BF3">
      <w:pPr>
        <w:ind w:firstLine="567"/>
        <w:jc w:val="both"/>
        <w:rPr>
          <w:sz w:val="26"/>
          <w:szCs w:val="26"/>
        </w:rPr>
      </w:pPr>
      <w:r w:rsidRPr="006B67B5">
        <w:rPr>
          <w:sz w:val="26"/>
          <w:szCs w:val="26"/>
        </w:rPr>
        <w:t>2.24.</w:t>
      </w:r>
      <w:r w:rsidR="00575226" w:rsidRPr="006B67B5">
        <w:rPr>
          <w:sz w:val="26"/>
          <w:szCs w:val="26"/>
        </w:rPr>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строительства и планом производства работ.</w:t>
      </w:r>
    </w:p>
    <w:p w:rsidR="00575226" w:rsidRPr="006B67B5" w:rsidRDefault="00575226">
      <w:pPr>
        <w:ind w:firstLine="709"/>
        <w:jc w:val="both"/>
        <w:rPr>
          <w:sz w:val="26"/>
          <w:szCs w:val="26"/>
        </w:rPr>
      </w:pPr>
      <w:r w:rsidRPr="006B67B5">
        <w:rPr>
          <w:sz w:val="26"/>
          <w:szCs w:val="26"/>
        </w:rPr>
        <w:t>2.25. Содержание производственных территорий</w:t>
      </w:r>
      <w:r w:rsidR="00E10BB6" w:rsidRPr="006B67B5">
        <w:rPr>
          <w:sz w:val="26"/>
          <w:szCs w:val="26"/>
        </w:rPr>
        <w:t>.</w:t>
      </w:r>
    </w:p>
    <w:p w:rsidR="00575226" w:rsidRPr="006B67B5" w:rsidRDefault="006B6BF3">
      <w:pPr>
        <w:ind w:firstLine="709"/>
        <w:jc w:val="both"/>
        <w:rPr>
          <w:sz w:val="26"/>
          <w:szCs w:val="26"/>
        </w:rPr>
      </w:pPr>
      <w:r w:rsidRPr="006B67B5">
        <w:rPr>
          <w:sz w:val="26"/>
          <w:szCs w:val="26"/>
        </w:rPr>
        <w:t>2.25.</w:t>
      </w:r>
      <w:r w:rsidR="00575226" w:rsidRPr="006B67B5">
        <w:rPr>
          <w:sz w:val="26"/>
          <w:szCs w:val="26"/>
        </w:rPr>
        <w:t>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575226" w:rsidRPr="006B67B5" w:rsidRDefault="006B6BF3">
      <w:pPr>
        <w:ind w:firstLine="709"/>
        <w:jc w:val="both"/>
        <w:rPr>
          <w:sz w:val="26"/>
          <w:szCs w:val="26"/>
        </w:rPr>
      </w:pPr>
      <w:r w:rsidRPr="006B67B5">
        <w:rPr>
          <w:sz w:val="26"/>
          <w:szCs w:val="26"/>
        </w:rPr>
        <w:t>2.25.</w:t>
      </w:r>
      <w:r w:rsidR="00575226" w:rsidRPr="006B67B5">
        <w:rPr>
          <w:sz w:val="26"/>
          <w:szCs w:val="26"/>
        </w:rPr>
        <w:t>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575226" w:rsidRPr="006B67B5" w:rsidRDefault="006B6BF3">
      <w:pPr>
        <w:ind w:firstLine="709"/>
        <w:jc w:val="both"/>
        <w:rPr>
          <w:sz w:val="26"/>
          <w:szCs w:val="26"/>
        </w:rPr>
      </w:pPr>
      <w:r w:rsidRPr="006B67B5">
        <w:rPr>
          <w:sz w:val="26"/>
          <w:szCs w:val="26"/>
        </w:rPr>
        <w:t>2.25.</w:t>
      </w:r>
      <w:r w:rsidR="00575226" w:rsidRPr="006B67B5">
        <w:rPr>
          <w:sz w:val="26"/>
          <w:szCs w:val="26"/>
        </w:rPr>
        <w:t>3. Сбор и временное хранение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575226" w:rsidRPr="006B67B5" w:rsidRDefault="006B6BF3">
      <w:pPr>
        <w:ind w:firstLine="709"/>
        <w:jc w:val="both"/>
        <w:rPr>
          <w:sz w:val="26"/>
          <w:szCs w:val="26"/>
        </w:rPr>
      </w:pPr>
      <w:r w:rsidRPr="006B67B5">
        <w:rPr>
          <w:sz w:val="26"/>
          <w:szCs w:val="26"/>
        </w:rPr>
        <w:t xml:space="preserve">2.26. Содержание </w:t>
      </w:r>
      <w:r w:rsidR="00575226" w:rsidRPr="006B67B5">
        <w:rPr>
          <w:sz w:val="26"/>
          <w:szCs w:val="26"/>
        </w:rPr>
        <w:t xml:space="preserve"> домовладений, в том числе используемых для временного (сезонного) проживания</w:t>
      </w:r>
      <w:r w:rsidR="00E10BB6" w:rsidRPr="006B67B5">
        <w:rPr>
          <w:sz w:val="26"/>
          <w:szCs w:val="26"/>
        </w:rPr>
        <w:t>.</w:t>
      </w:r>
    </w:p>
    <w:p w:rsidR="00575226" w:rsidRPr="006B67B5" w:rsidRDefault="006B6BF3">
      <w:pPr>
        <w:ind w:firstLine="709"/>
        <w:jc w:val="both"/>
        <w:rPr>
          <w:sz w:val="26"/>
          <w:szCs w:val="26"/>
        </w:rPr>
      </w:pPr>
      <w:r w:rsidRPr="006B67B5">
        <w:rPr>
          <w:sz w:val="26"/>
          <w:szCs w:val="26"/>
        </w:rPr>
        <w:lastRenderedPageBreak/>
        <w:t>2.26.</w:t>
      </w:r>
      <w:r w:rsidR="00575226" w:rsidRPr="006B67B5">
        <w:rPr>
          <w:sz w:val="26"/>
          <w:szCs w:val="26"/>
        </w:rPr>
        <w:t>1. Собственники домовладений, в том числе используемых для временного (сезонного) проживания, обязаны:</w:t>
      </w:r>
    </w:p>
    <w:p w:rsidR="00575226" w:rsidRPr="006B67B5" w:rsidRDefault="00575226">
      <w:pPr>
        <w:ind w:firstLine="709"/>
        <w:jc w:val="both"/>
        <w:rPr>
          <w:sz w:val="26"/>
          <w:szCs w:val="26"/>
        </w:rPr>
      </w:pPr>
      <w:r w:rsidRPr="006B67B5">
        <w:rPr>
          <w:sz w:val="26"/>
          <w:szCs w:val="26"/>
        </w:rPr>
        <w:t>-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575226" w:rsidRPr="006B67B5" w:rsidRDefault="00575226">
      <w:pPr>
        <w:ind w:firstLine="709"/>
        <w:jc w:val="both"/>
        <w:rPr>
          <w:sz w:val="26"/>
          <w:szCs w:val="26"/>
        </w:rPr>
      </w:pPr>
      <w:r w:rsidRPr="006B67B5">
        <w:rPr>
          <w:sz w:val="26"/>
          <w:szCs w:val="26"/>
        </w:rPr>
        <w:t>- складировать отходы и мусор в специально оборудованных местах;</w:t>
      </w:r>
    </w:p>
    <w:p w:rsidR="00575226" w:rsidRPr="006B67B5" w:rsidRDefault="00575226">
      <w:pPr>
        <w:ind w:firstLine="709"/>
        <w:jc w:val="both"/>
        <w:rPr>
          <w:sz w:val="26"/>
          <w:szCs w:val="26"/>
        </w:rPr>
      </w:pPr>
      <w:r w:rsidRPr="006B67B5">
        <w:rPr>
          <w:sz w:val="26"/>
          <w:szCs w:val="26"/>
        </w:rPr>
        <w:t>- производить регулярную уборку от мусора прилегающей к домовладению территории, своевременную уборку от снега подходов и подъездов к дому и на прилегающей территории;</w:t>
      </w:r>
    </w:p>
    <w:p w:rsidR="00575226" w:rsidRPr="006B67B5" w:rsidRDefault="00575226">
      <w:pPr>
        <w:ind w:firstLine="709"/>
        <w:jc w:val="both"/>
        <w:rPr>
          <w:sz w:val="26"/>
          <w:szCs w:val="26"/>
        </w:rPr>
      </w:pPr>
      <w:r w:rsidRPr="006B67B5">
        <w:rPr>
          <w:sz w:val="26"/>
          <w:szCs w:val="26"/>
        </w:rPr>
        <w:t>- не допускать хранения техники, механизмов, автомобилей, в том числе разукомплектованных, на прилегающей территории;</w:t>
      </w:r>
    </w:p>
    <w:p w:rsidR="00575226" w:rsidRPr="006B67B5" w:rsidRDefault="006B6BF3">
      <w:pPr>
        <w:ind w:firstLine="709"/>
        <w:jc w:val="both"/>
        <w:rPr>
          <w:sz w:val="26"/>
          <w:szCs w:val="26"/>
        </w:rPr>
      </w:pPr>
      <w:r w:rsidRPr="006B67B5">
        <w:rPr>
          <w:sz w:val="26"/>
          <w:szCs w:val="26"/>
        </w:rPr>
        <w:t>2.26.</w:t>
      </w:r>
      <w:r w:rsidR="00575226" w:rsidRPr="006B67B5">
        <w:rPr>
          <w:sz w:val="26"/>
          <w:szCs w:val="26"/>
        </w:rPr>
        <w:t>2. Вывоз и утилизация отходов обеспечивается  собственниками домовладений на основании договоров, заключенных с организациями, имеющими лицензию на данный вид деятельности.</w:t>
      </w:r>
    </w:p>
    <w:p w:rsidR="00575226" w:rsidRPr="006B67B5" w:rsidRDefault="00575226">
      <w:pPr>
        <w:ind w:firstLine="709"/>
        <w:jc w:val="both"/>
        <w:rPr>
          <w:sz w:val="26"/>
          <w:szCs w:val="26"/>
        </w:rPr>
      </w:pPr>
      <w:r w:rsidRPr="006B67B5">
        <w:rPr>
          <w:sz w:val="26"/>
          <w:szCs w:val="26"/>
        </w:rPr>
        <w:t>2.27. Требования по содержанию мест общественного пользования и территории юридических лиц (индивидуальных предпринимателей) или физических лиц</w:t>
      </w:r>
      <w:r w:rsidR="00E10BB6" w:rsidRPr="006B67B5">
        <w:rPr>
          <w:sz w:val="26"/>
          <w:szCs w:val="26"/>
        </w:rPr>
        <w:t>.</w:t>
      </w:r>
    </w:p>
    <w:p w:rsidR="00575226" w:rsidRPr="006B67B5" w:rsidRDefault="006B6BF3">
      <w:pPr>
        <w:ind w:firstLine="709"/>
        <w:jc w:val="both"/>
        <w:rPr>
          <w:sz w:val="26"/>
          <w:szCs w:val="26"/>
        </w:rPr>
      </w:pPr>
      <w:r w:rsidRPr="006B67B5">
        <w:rPr>
          <w:sz w:val="26"/>
          <w:szCs w:val="26"/>
        </w:rPr>
        <w:t>2.27.</w:t>
      </w:r>
      <w:r w:rsidR="00575226" w:rsidRPr="006B67B5">
        <w:rPr>
          <w:sz w:val="26"/>
          <w:szCs w:val="26"/>
        </w:rPr>
        <w:t xml:space="preserve">1. Юридические лица (индивидуальные предприниматели), осуществляющие свою деятельность на территории   </w:t>
      </w:r>
      <w:r w:rsidR="003C3CB5" w:rsidRPr="006B67B5">
        <w:rPr>
          <w:sz w:val="26"/>
          <w:szCs w:val="26"/>
        </w:rPr>
        <w:t>поселения</w:t>
      </w:r>
      <w:r w:rsidRPr="006B67B5">
        <w:rPr>
          <w:sz w:val="26"/>
          <w:szCs w:val="26"/>
        </w:rPr>
        <w:t>,</w:t>
      </w:r>
      <w:r w:rsidR="00575226" w:rsidRPr="006B67B5">
        <w:rPr>
          <w:sz w:val="26"/>
          <w:szCs w:val="26"/>
        </w:rPr>
        <w:t xml:space="preserve"> или физические лица обязаны регулярно производить</w:t>
      </w:r>
      <w:r w:rsidRPr="006B67B5">
        <w:rPr>
          <w:sz w:val="26"/>
          <w:szCs w:val="26"/>
        </w:rPr>
        <w:t xml:space="preserve"> уборку принадлежащих им, а так</w:t>
      </w:r>
      <w:r w:rsidR="00575226" w:rsidRPr="006B67B5">
        <w:rPr>
          <w:sz w:val="26"/>
          <w:szCs w:val="26"/>
        </w:rPr>
        <w:t xml:space="preserve">же прилегающих территорий, осуществлять вывоз отходов в порядке, установленном законодательством Российской Федерации и законодательством </w:t>
      </w:r>
      <w:r w:rsidR="004D5FB4" w:rsidRPr="006B67B5">
        <w:rPr>
          <w:sz w:val="26"/>
          <w:szCs w:val="26"/>
        </w:rPr>
        <w:t>Воронежской</w:t>
      </w:r>
      <w:r w:rsidR="00575226" w:rsidRPr="006B67B5">
        <w:rPr>
          <w:sz w:val="26"/>
          <w:szCs w:val="26"/>
        </w:rPr>
        <w:t xml:space="preserve"> области.</w:t>
      </w:r>
    </w:p>
    <w:p w:rsidR="00575226" w:rsidRPr="006B67B5" w:rsidRDefault="006B6BF3">
      <w:pPr>
        <w:ind w:firstLine="709"/>
        <w:jc w:val="both"/>
        <w:rPr>
          <w:sz w:val="26"/>
          <w:szCs w:val="26"/>
        </w:rPr>
      </w:pPr>
      <w:r w:rsidRPr="006B67B5">
        <w:rPr>
          <w:sz w:val="26"/>
          <w:szCs w:val="26"/>
        </w:rPr>
        <w:t>2.27.</w:t>
      </w:r>
      <w:r w:rsidR="00575226" w:rsidRPr="006B67B5">
        <w:rPr>
          <w:sz w:val="26"/>
          <w:szCs w:val="26"/>
        </w:rPr>
        <w:t xml:space="preserve">2. Границы уборки территорий определяются границами земельного участка на основании документов, подтверждающих право собственности или иное вещное на земельный участок, и прилегающей к границам территории на расстоянии не менее 10 метров, если иное не установлено законодательством Российской Федерации, законодательством </w:t>
      </w:r>
      <w:r w:rsidR="002D6A7F" w:rsidRPr="006B67B5">
        <w:rPr>
          <w:sz w:val="26"/>
          <w:szCs w:val="26"/>
        </w:rPr>
        <w:t>Воронежской</w:t>
      </w:r>
      <w:r w:rsidR="00575226" w:rsidRPr="006B67B5">
        <w:rPr>
          <w:sz w:val="26"/>
          <w:szCs w:val="26"/>
        </w:rPr>
        <w:t xml:space="preserve"> области</w:t>
      </w:r>
      <w:r w:rsidR="003C3CB5" w:rsidRPr="006B67B5">
        <w:rPr>
          <w:sz w:val="26"/>
          <w:szCs w:val="26"/>
        </w:rPr>
        <w:t>,</w:t>
      </w:r>
      <w:r w:rsidR="00575226" w:rsidRPr="006B67B5">
        <w:rPr>
          <w:sz w:val="26"/>
          <w:szCs w:val="26"/>
        </w:rPr>
        <w:t xml:space="preserve"> правовыми актами органов местного самоуправления</w:t>
      </w:r>
      <w:r w:rsidR="003C3CB5" w:rsidRPr="006B67B5">
        <w:rPr>
          <w:sz w:val="26"/>
          <w:szCs w:val="26"/>
        </w:rPr>
        <w:t xml:space="preserve"> и настоящими Правилами</w:t>
      </w:r>
      <w:r w:rsidR="00575226" w:rsidRPr="006B67B5">
        <w:rPr>
          <w:sz w:val="26"/>
          <w:szCs w:val="26"/>
        </w:rPr>
        <w:t>.</w:t>
      </w:r>
    </w:p>
    <w:p w:rsidR="00575226" w:rsidRPr="006B67B5" w:rsidRDefault="006B6BF3">
      <w:pPr>
        <w:ind w:firstLine="709"/>
        <w:jc w:val="both"/>
        <w:rPr>
          <w:sz w:val="26"/>
          <w:szCs w:val="26"/>
        </w:rPr>
      </w:pPr>
      <w:r w:rsidRPr="006B67B5">
        <w:rPr>
          <w:sz w:val="26"/>
          <w:szCs w:val="26"/>
        </w:rPr>
        <w:t>2.27.</w:t>
      </w:r>
      <w:r w:rsidR="00575226" w:rsidRPr="006B67B5">
        <w:rPr>
          <w:sz w:val="26"/>
          <w:szCs w:val="26"/>
        </w:rPr>
        <w:t>3. Дворовые территории, внутридворовые проезды и тротуары, места массового посещения на территории муниципального о</w:t>
      </w:r>
      <w:r w:rsidR="00E175E7" w:rsidRPr="006B67B5">
        <w:rPr>
          <w:sz w:val="26"/>
          <w:szCs w:val="26"/>
        </w:rPr>
        <w:t>бразования ежедневно очищаются</w:t>
      </w:r>
      <w:r w:rsidR="00575226" w:rsidRPr="006B67B5">
        <w:rPr>
          <w:sz w:val="26"/>
          <w:szCs w:val="26"/>
        </w:rPr>
        <w:t xml:space="preserve"> от смета, пыли и мелкого бытового мусора.</w:t>
      </w:r>
    </w:p>
    <w:p w:rsidR="00575226" w:rsidRPr="006B67B5" w:rsidRDefault="006B6BF3">
      <w:pPr>
        <w:ind w:firstLine="709"/>
        <w:jc w:val="both"/>
        <w:rPr>
          <w:sz w:val="26"/>
          <w:szCs w:val="26"/>
        </w:rPr>
      </w:pPr>
      <w:r w:rsidRPr="006B67B5">
        <w:rPr>
          <w:sz w:val="26"/>
          <w:szCs w:val="26"/>
        </w:rPr>
        <w:t>2.27.</w:t>
      </w:r>
      <w:r w:rsidR="00575226" w:rsidRPr="006B67B5">
        <w:rPr>
          <w:sz w:val="26"/>
          <w:szCs w:val="26"/>
        </w:rPr>
        <w:t>4.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владении или управлении не реже одного раза в год.</w:t>
      </w:r>
    </w:p>
    <w:p w:rsidR="00575226" w:rsidRPr="006B67B5" w:rsidRDefault="006B6BF3">
      <w:pPr>
        <w:ind w:firstLine="709"/>
        <w:jc w:val="both"/>
        <w:rPr>
          <w:sz w:val="26"/>
          <w:szCs w:val="26"/>
        </w:rPr>
      </w:pPr>
      <w:r w:rsidRPr="006B67B5">
        <w:rPr>
          <w:sz w:val="26"/>
          <w:szCs w:val="26"/>
        </w:rPr>
        <w:t>2.27.</w:t>
      </w:r>
      <w:r w:rsidR="00575226" w:rsidRPr="006B67B5">
        <w:rPr>
          <w:sz w:val="26"/>
          <w:szCs w:val="26"/>
        </w:rPr>
        <w:t>5.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575226" w:rsidRPr="006B67B5" w:rsidRDefault="006B6BF3">
      <w:pPr>
        <w:ind w:firstLine="709"/>
        <w:jc w:val="both"/>
        <w:rPr>
          <w:sz w:val="26"/>
          <w:szCs w:val="26"/>
        </w:rPr>
      </w:pPr>
      <w:r w:rsidRPr="006B67B5">
        <w:rPr>
          <w:sz w:val="26"/>
          <w:szCs w:val="26"/>
        </w:rPr>
        <w:t>2.27.</w:t>
      </w:r>
      <w:r w:rsidR="00575226" w:rsidRPr="006B67B5">
        <w:rPr>
          <w:sz w:val="26"/>
          <w:szCs w:val="26"/>
        </w:rPr>
        <w:t>6.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575226" w:rsidRPr="006B67B5" w:rsidRDefault="00575226">
      <w:pPr>
        <w:ind w:firstLine="709"/>
        <w:jc w:val="both"/>
        <w:rPr>
          <w:sz w:val="26"/>
          <w:szCs w:val="26"/>
        </w:rPr>
      </w:pPr>
      <w:r w:rsidRPr="006B67B5">
        <w:rPr>
          <w:sz w:val="26"/>
          <w:szCs w:val="26"/>
        </w:rPr>
        <w:t xml:space="preserve">Усохшие или поврежденные, представляющие угрозу для безопасности деревья, а также пни, оставшиеся от спиленных деревьев, должны быть удалены в </w:t>
      </w:r>
      <w:r w:rsidRPr="006B67B5">
        <w:rPr>
          <w:sz w:val="26"/>
          <w:szCs w:val="26"/>
        </w:rPr>
        <w:lastRenderedPageBreak/>
        <w:t>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575226" w:rsidRPr="006B67B5" w:rsidRDefault="00575226">
      <w:pPr>
        <w:ind w:firstLine="709"/>
        <w:jc w:val="both"/>
        <w:rPr>
          <w:b/>
          <w:sz w:val="26"/>
          <w:szCs w:val="26"/>
          <w:shd w:val="clear" w:color="auto" w:fill="FFFF00"/>
        </w:rPr>
      </w:pPr>
      <w:r w:rsidRPr="006B67B5">
        <w:rPr>
          <w:sz w:val="26"/>
          <w:szCs w:val="26"/>
        </w:rPr>
        <w:t>Не допускается касание ветвями деревьев токонесущих проводов, закрывание указателей улиц и номерных знаков домов, наклон деревьев более 45 градусов.</w:t>
      </w:r>
    </w:p>
    <w:p w:rsidR="00575226" w:rsidRPr="006B67B5" w:rsidRDefault="00575226">
      <w:pPr>
        <w:ind w:firstLine="709"/>
        <w:jc w:val="both"/>
        <w:rPr>
          <w:color w:val="00000A"/>
          <w:sz w:val="26"/>
          <w:szCs w:val="26"/>
        </w:rPr>
      </w:pPr>
      <w:r w:rsidRPr="006B67B5">
        <w:rPr>
          <w:sz w:val="26"/>
          <w:szCs w:val="26"/>
        </w:rPr>
        <w:t>2.28. Производство земляных работ</w:t>
      </w:r>
      <w:bookmarkStart w:id="2" w:name="2s8eyo1"/>
      <w:bookmarkEnd w:id="2"/>
      <w:r w:rsidR="00E10BB6" w:rsidRPr="006B67B5">
        <w:rPr>
          <w:sz w:val="26"/>
          <w:szCs w:val="26"/>
        </w:rPr>
        <w:t>.</w:t>
      </w:r>
    </w:p>
    <w:p w:rsidR="00575226" w:rsidRPr="006B67B5" w:rsidRDefault="006B6BF3">
      <w:pPr>
        <w:ind w:firstLine="709"/>
        <w:jc w:val="both"/>
        <w:rPr>
          <w:color w:val="00000A"/>
          <w:sz w:val="26"/>
          <w:szCs w:val="26"/>
        </w:rPr>
      </w:pPr>
      <w:bookmarkStart w:id="3" w:name="sub_102"/>
      <w:r w:rsidRPr="006B67B5">
        <w:rPr>
          <w:sz w:val="26"/>
          <w:szCs w:val="26"/>
        </w:rPr>
        <w:t>2.28.</w:t>
      </w:r>
      <w:r w:rsidR="00575226" w:rsidRPr="006B67B5">
        <w:rPr>
          <w:color w:val="00000A"/>
          <w:sz w:val="26"/>
          <w:szCs w:val="26"/>
        </w:rPr>
        <w:t>1. Проведение земляных работ, связанных со вскрытием грунта на глубину более 30 сантиметров (за исключением пахотных работ), в том числе строительство, реконструкция и ремонт инженерных подземных сооружений и коммуникаций, установка опор, столбов и т.п. и коммуникаций дорог,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 выданных в соответствии с порядком установленным законодательством.</w:t>
      </w:r>
    </w:p>
    <w:p w:rsidR="00575226" w:rsidRPr="006B67B5" w:rsidRDefault="00575226">
      <w:pPr>
        <w:ind w:firstLine="709"/>
        <w:jc w:val="both"/>
        <w:rPr>
          <w:color w:val="00000A"/>
          <w:sz w:val="26"/>
          <w:szCs w:val="26"/>
        </w:rPr>
      </w:pPr>
      <w:r w:rsidRPr="006B67B5">
        <w:rPr>
          <w:color w:val="00000A"/>
          <w:sz w:val="26"/>
          <w:szCs w:val="26"/>
        </w:rPr>
        <w:t>Согласование технической документации производится с уполномоченным органом муниципального образования, ГИБДД, коммунальными инженерными службами</w:t>
      </w:r>
      <w:bookmarkStart w:id="4" w:name="sub_104"/>
      <w:bookmarkEnd w:id="3"/>
      <w:r w:rsidRPr="006B67B5">
        <w:rPr>
          <w:color w:val="00000A"/>
          <w:sz w:val="26"/>
          <w:szCs w:val="26"/>
        </w:rPr>
        <w:t>.</w:t>
      </w:r>
    </w:p>
    <w:p w:rsidR="00575226" w:rsidRPr="006B67B5" w:rsidRDefault="006B6BF3">
      <w:pPr>
        <w:ind w:firstLine="709"/>
        <w:jc w:val="both"/>
        <w:rPr>
          <w:color w:val="00000A"/>
          <w:sz w:val="26"/>
          <w:szCs w:val="26"/>
        </w:rPr>
      </w:pPr>
      <w:r w:rsidRPr="006B67B5">
        <w:rPr>
          <w:sz w:val="26"/>
          <w:szCs w:val="26"/>
        </w:rPr>
        <w:t>2.28.</w:t>
      </w:r>
      <w:r w:rsidR="00575226" w:rsidRPr="006B67B5">
        <w:rPr>
          <w:color w:val="00000A"/>
          <w:sz w:val="26"/>
          <w:szCs w:val="26"/>
        </w:rPr>
        <w:t xml:space="preserve">2.  В целях получения разрешения на производство земляных работ  в уполномоченный орган местного самоуправление направляется заявление и пакет документов, в соответствии с административным регламентом предоставления муниципальной услуги по выдаче разрешения на производство земляных работ, утвержденного нормативным правовым актом органа местного самоуправления.  </w:t>
      </w:r>
    </w:p>
    <w:p w:rsidR="00575226" w:rsidRPr="006B67B5" w:rsidRDefault="006B6BF3">
      <w:pPr>
        <w:ind w:firstLine="709"/>
        <w:jc w:val="both"/>
        <w:rPr>
          <w:color w:val="00000A"/>
          <w:sz w:val="26"/>
          <w:szCs w:val="26"/>
        </w:rPr>
      </w:pPr>
      <w:r w:rsidRPr="006B67B5">
        <w:rPr>
          <w:sz w:val="26"/>
          <w:szCs w:val="26"/>
        </w:rPr>
        <w:t>2.28.</w:t>
      </w:r>
      <w:r w:rsidR="00575226" w:rsidRPr="006B67B5">
        <w:rPr>
          <w:color w:val="00000A"/>
          <w:sz w:val="26"/>
          <w:szCs w:val="26"/>
        </w:rPr>
        <w:t>3.</w:t>
      </w:r>
      <w:r w:rsidRPr="006B67B5">
        <w:rPr>
          <w:color w:val="00000A"/>
          <w:sz w:val="26"/>
          <w:szCs w:val="26"/>
        </w:rPr>
        <w:t xml:space="preserve"> </w:t>
      </w:r>
      <w:r w:rsidR="00575226" w:rsidRPr="006B67B5">
        <w:rPr>
          <w:color w:val="00000A"/>
          <w:sz w:val="26"/>
          <w:szCs w:val="26"/>
        </w:rPr>
        <w:t>Производство земляных  работ должно осуществляться согласно проекту организации строительства (ПОС) и проекту производства земляных  работ  с соблюдением действующих строительных норм и правил (СНиП), правил технической эксплуатации, правил безопасности и других нормативных документов на проектирование, строительство, приемку и эксплуатацию инженерных коммуникаций, зданий и сооружений при авторском надзоре проектных организаций, а также государственном контроле за использованием и охраной земель.</w:t>
      </w:r>
    </w:p>
    <w:p w:rsidR="00575226" w:rsidRPr="006B67B5" w:rsidRDefault="006B6BF3">
      <w:pPr>
        <w:ind w:firstLine="709"/>
        <w:jc w:val="both"/>
        <w:rPr>
          <w:color w:val="00000A"/>
          <w:sz w:val="26"/>
          <w:szCs w:val="26"/>
        </w:rPr>
      </w:pPr>
      <w:r w:rsidRPr="006B67B5">
        <w:rPr>
          <w:sz w:val="26"/>
          <w:szCs w:val="26"/>
        </w:rPr>
        <w:t xml:space="preserve">2.28. </w:t>
      </w:r>
      <w:r w:rsidR="00575226" w:rsidRPr="006B67B5">
        <w:rPr>
          <w:color w:val="00000A"/>
          <w:sz w:val="26"/>
          <w:szCs w:val="26"/>
        </w:rPr>
        <w:t>4. Места производства земляных работ должны быть ограждены сплошными щитами, имеющими светоотражающее покрытие (ле</w:t>
      </w:r>
      <w:r w:rsidRPr="006B67B5">
        <w:rPr>
          <w:color w:val="00000A"/>
          <w:sz w:val="26"/>
          <w:szCs w:val="26"/>
        </w:rPr>
        <w:t>н</w:t>
      </w:r>
      <w:r w:rsidR="00575226" w:rsidRPr="006B67B5">
        <w:rPr>
          <w:color w:val="00000A"/>
          <w:sz w:val="26"/>
          <w:szCs w:val="26"/>
        </w:rPr>
        <w:t>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575226" w:rsidRPr="006B67B5" w:rsidRDefault="006B6BF3">
      <w:pPr>
        <w:ind w:firstLine="709"/>
        <w:jc w:val="both"/>
        <w:rPr>
          <w:color w:val="00000A"/>
          <w:sz w:val="26"/>
          <w:szCs w:val="26"/>
        </w:rPr>
      </w:pPr>
      <w:r w:rsidRPr="006B67B5">
        <w:rPr>
          <w:sz w:val="26"/>
          <w:szCs w:val="26"/>
        </w:rPr>
        <w:t>2.28.</w:t>
      </w:r>
      <w:r w:rsidR="00575226" w:rsidRPr="006B67B5">
        <w:rPr>
          <w:color w:val="00000A"/>
          <w:sz w:val="26"/>
          <w:szCs w:val="26"/>
        </w:rPr>
        <w:t>5. При производстве земляных работ необходимо:</w:t>
      </w:r>
    </w:p>
    <w:p w:rsidR="00575226" w:rsidRPr="006B67B5" w:rsidRDefault="00575226">
      <w:pPr>
        <w:ind w:firstLine="709"/>
        <w:jc w:val="both"/>
        <w:rPr>
          <w:color w:val="00000A"/>
          <w:sz w:val="26"/>
          <w:szCs w:val="26"/>
        </w:rPr>
      </w:pPr>
      <w:r w:rsidRPr="006B67B5">
        <w:rPr>
          <w:color w:val="00000A"/>
          <w:sz w:val="26"/>
          <w:szCs w:val="26"/>
        </w:rPr>
        <w:t>-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575226" w:rsidRPr="006B67B5" w:rsidRDefault="00575226">
      <w:pPr>
        <w:ind w:firstLine="709"/>
        <w:jc w:val="both"/>
        <w:rPr>
          <w:color w:val="00000A"/>
          <w:sz w:val="26"/>
          <w:szCs w:val="26"/>
        </w:rPr>
      </w:pPr>
      <w:r w:rsidRPr="006B67B5">
        <w:rPr>
          <w:color w:val="00000A"/>
          <w:sz w:val="26"/>
          <w:szCs w:val="26"/>
        </w:rPr>
        <w:t>- не допускать обнажения и повреждения корневой системы деревьев и кустарников;</w:t>
      </w:r>
    </w:p>
    <w:p w:rsidR="00575226" w:rsidRPr="006B67B5" w:rsidRDefault="00575226">
      <w:pPr>
        <w:ind w:firstLine="709"/>
        <w:jc w:val="both"/>
        <w:rPr>
          <w:color w:val="00000A"/>
          <w:sz w:val="26"/>
          <w:szCs w:val="26"/>
        </w:rPr>
      </w:pPr>
      <w:r w:rsidRPr="006B67B5">
        <w:rPr>
          <w:color w:val="00000A"/>
          <w:sz w:val="26"/>
          <w:szCs w:val="26"/>
        </w:rPr>
        <w:t>- не допускать засыпку деревьев и кустарников грунтом и строительным мусором;</w:t>
      </w:r>
    </w:p>
    <w:p w:rsidR="00575226" w:rsidRPr="006B67B5" w:rsidRDefault="00575226">
      <w:pPr>
        <w:ind w:firstLine="709"/>
        <w:jc w:val="both"/>
        <w:rPr>
          <w:color w:val="00000A"/>
          <w:sz w:val="26"/>
          <w:szCs w:val="26"/>
        </w:rPr>
      </w:pPr>
      <w:r w:rsidRPr="006B67B5">
        <w:rPr>
          <w:color w:val="00000A"/>
          <w:sz w:val="26"/>
          <w:szCs w:val="26"/>
        </w:rPr>
        <w:lastRenderedPageBreak/>
        <w:t>- 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575226" w:rsidRPr="006B67B5" w:rsidRDefault="00575226">
      <w:pPr>
        <w:ind w:firstLine="709"/>
        <w:jc w:val="both"/>
        <w:rPr>
          <w:color w:val="00000A"/>
          <w:sz w:val="26"/>
          <w:szCs w:val="26"/>
        </w:rPr>
      </w:pPr>
      <w:r w:rsidRPr="006B67B5">
        <w:rPr>
          <w:color w:val="00000A"/>
          <w:sz w:val="26"/>
          <w:szCs w:val="26"/>
        </w:rPr>
        <w:t>- деревья и кустарники, пригодные для пересадки, выкапывать и использовать при озеленении данного или другого объекта;</w:t>
      </w:r>
    </w:p>
    <w:p w:rsidR="00575226" w:rsidRPr="006B67B5" w:rsidRDefault="00575226">
      <w:pPr>
        <w:ind w:firstLine="709"/>
        <w:jc w:val="both"/>
        <w:rPr>
          <w:color w:val="00000A"/>
          <w:sz w:val="26"/>
          <w:szCs w:val="26"/>
        </w:rPr>
      </w:pPr>
      <w:r w:rsidRPr="006B67B5">
        <w:rPr>
          <w:color w:val="00000A"/>
          <w:sz w:val="26"/>
          <w:szCs w:val="26"/>
        </w:rPr>
        <w:t>- в случае возможного подтопления зеленых насаждений производить устройство дренажа;</w:t>
      </w:r>
    </w:p>
    <w:p w:rsidR="00575226" w:rsidRPr="006B67B5" w:rsidRDefault="00575226">
      <w:pPr>
        <w:ind w:firstLine="709"/>
        <w:jc w:val="both"/>
        <w:rPr>
          <w:color w:val="00000A"/>
          <w:sz w:val="26"/>
          <w:szCs w:val="26"/>
        </w:rPr>
      </w:pPr>
      <w:r w:rsidRPr="006B67B5">
        <w:rPr>
          <w:color w:val="00000A"/>
          <w:sz w:val="26"/>
          <w:szCs w:val="26"/>
        </w:rPr>
        <w:t>- при производстве замощений и асфальтировании городских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575226" w:rsidRPr="006B67B5" w:rsidRDefault="00575226">
      <w:pPr>
        <w:ind w:firstLine="709"/>
        <w:jc w:val="both"/>
        <w:rPr>
          <w:color w:val="00000A"/>
          <w:sz w:val="26"/>
          <w:szCs w:val="26"/>
        </w:rPr>
      </w:pPr>
      <w:r w:rsidRPr="006B67B5">
        <w:rPr>
          <w:color w:val="00000A"/>
          <w:sz w:val="26"/>
          <w:szCs w:val="26"/>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575226" w:rsidRPr="006B67B5" w:rsidRDefault="00575226">
      <w:pPr>
        <w:ind w:firstLine="709"/>
        <w:jc w:val="both"/>
        <w:rPr>
          <w:color w:val="00000A"/>
          <w:sz w:val="26"/>
          <w:szCs w:val="26"/>
        </w:rPr>
      </w:pPr>
      <w:r w:rsidRPr="006B67B5">
        <w:rPr>
          <w:color w:val="00000A"/>
          <w:sz w:val="26"/>
          <w:szCs w:val="26"/>
        </w:rPr>
        <w:t>- 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насаждений.</w:t>
      </w:r>
    </w:p>
    <w:p w:rsidR="00575226" w:rsidRPr="006B67B5" w:rsidRDefault="006B6BF3">
      <w:pPr>
        <w:ind w:firstLine="709"/>
        <w:jc w:val="both"/>
        <w:rPr>
          <w:color w:val="00000A"/>
          <w:sz w:val="26"/>
          <w:szCs w:val="26"/>
        </w:rPr>
      </w:pPr>
      <w:r w:rsidRPr="006B67B5">
        <w:rPr>
          <w:sz w:val="26"/>
          <w:szCs w:val="26"/>
        </w:rPr>
        <w:t>2.28.</w:t>
      </w:r>
      <w:r w:rsidR="00575226" w:rsidRPr="006B67B5">
        <w:rPr>
          <w:color w:val="00000A"/>
          <w:sz w:val="26"/>
          <w:szCs w:val="26"/>
        </w:rPr>
        <w:t>6.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575226" w:rsidRPr="006B67B5" w:rsidRDefault="006B6BF3">
      <w:pPr>
        <w:ind w:firstLine="709"/>
        <w:jc w:val="both"/>
        <w:rPr>
          <w:color w:val="00000A"/>
          <w:sz w:val="26"/>
          <w:szCs w:val="26"/>
        </w:rPr>
      </w:pPr>
      <w:bookmarkStart w:id="5" w:name="sub_3224"/>
      <w:bookmarkEnd w:id="4"/>
      <w:r w:rsidRPr="006B67B5">
        <w:rPr>
          <w:sz w:val="26"/>
          <w:szCs w:val="26"/>
        </w:rPr>
        <w:t>2.28.</w:t>
      </w:r>
      <w:r w:rsidR="00575226" w:rsidRPr="006B67B5">
        <w:rPr>
          <w:color w:val="00000A"/>
          <w:sz w:val="26"/>
          <w:szCs w:val="26"/>
        </w:rPr>
        <w:t xml:space="preserve">7. </w:t>
      </w:r>
      <w:bookmarkStart w:id="6" w:name="sub_5331"/>
      <w:bookmarkEnd w:id="5"/>
      <w:r w:rsidR="00575226" w:rsidRPr="006B67B5">
        <w:rPr>
          <w:color w:val="00000A"/>
          <w:sz w:val="26"/>
          <w:szCs w:val="26"/>
        </w:rPr>
        <w:t>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575226" w:rsidRPr="006B67B5" w:rsidRDefault="006B6BF3">
      <w:pPr>
        <w:ind w:firstLine="709"/>
        <w:jc w:val="both"/>
        <w:rPr>
          <w:color w:val="00000A"/>
          <w:sz w:val="26"/>
          <w:szCs w:val="26"/>
        </w:rPr>
      </w:pPr>
      <w:bookmarkStart w:id="7" w:name="sub_5332"/>
      <w:bookmarkEnd w:id="6"/>
      <w:r w:rsidRPr="006B67B5">
        <w:rPr>
          <w:sz w:val="26"/>
          <w:szCs w:val="26"/>
        </w:rPr>
        <w:t>2.28.</w:t>
      </w:r>
      <w:r w:rsidR="00575226" w:rsidRPr="006B67B5">
        <w:rPr>
          <w:color w:val="00000A"/>
          <w:sz w:val="26"/>
          <w:szCs w:val="26"/>
        </w:rPr>
        <w:t xml:space="preserve">8. Частичное или полное закрытие движения на улицах, тротуарах для производства земляных работ производится решением </w:t>
      </w:r>
      <w:r w:rsidR="00CC57E2" w:rsidRPr="006B67B5">
        <w:rPr>
          <w:color w:val="00000A"/>
          <w:sz w:val="26"/>
          <w:szCs w:val="26"/>
        </w:rPr>
        <w:t xml:space="preserve">органа местного самоуправления </w:t>
      </w:r>
      <w:r w:rsidR="00575226" w:rsidRPr="006B67B5">
        <w:rPr>
          <w:color w:val="00000A"/>
          <w:sz w:val="26"/>
          <w:szCs w:val="26"/>
        </w:rPr>
        <w:t>по согласованию с ГИБДД.</w:t>
      </w:r>
    </w:p>
    <w:p w:rsidR="00575226" w:rsidRPr="006B67B5" w:rsidRDefault="006B6BF3">
      <w:pPr>
        <w:ind w:firstLine="709"/>
        <w:jc w:val="both"/>
        <w:rPr>
          <w:color w:val="00000A"/>
          <w:sz w:val="26"/>
          <w:szCs w:val="26"/>
        </w:rPr>
      </w:pPr>
      <w:bookmarkStart w:id="8" w:name="sub_5333"/>
      <w:bookmarkEnd w:id="7"/>
      <w:r w:rsidRPr="006B67B5">
        <w:rPr>
          <w:sz w:val="26"/>
          <w:szCs w:val="26"/>
        </w:rPr>
        <w:t>2.28.</w:t>
      </w:r>
      <w:r w:rsidR="00575226" w:rsidRPr="006B67B5">
        <w:rPr>
          <w:color w:val="00000A"/>
          <w:sz w:val="26"/>
          <w:szCs w:val="26"/>
        </w:rPr>
        <w:t>9. При выполнении кратковременных работ на дорогах (осмотр и очистка колодцев, ямочный ремонт и уборка проезжей части, ремонт наружного освещения и т.д.), не требующих производства вскрышных работ, требуется согласование только ГИБДД.</w:t>
      </w:r>
    </w:p>
    <w:p w:rsidR="00575226" w:rsidRPr="006B67B5" w:rsidRDefault="006B6BF3">
      <w:pPr>
        <w:ind w:firstLine="709"/>
        <w:jc w:val="both"/>
        <w:rPr>
          <w:color w:val="00000A"/>
          <w:sz w:val="26"/>
          <w:szCs w:val="26"/>
        </w:rPr>
      </w:pPr>
      <w:bookmarkStart w:id="9" w:name="sub_5334"/>
      <w:bookmarkEnd w:id="8"/>
      <w:r w:rsidRPr="006B67B5">
        <w:rPr>
          <w:sz w:val="26"/>
          <w:szCs w:val="26"/>
        </w:rPr>
        <w:t>2.28.</w:t>
      </w:r>
      <w:r w:rsidR="00575226" w:rsidRPr="006B67B5">
        <w:rPr>
          <w:color w:val="00000A"/>
          <w:sz w:val="26"/>
          <w:szCs w:val="26"/>
        </w:rPr>
        <w:t>10.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bookmarkEnd w:id="9"/>
    <w:p w:rsidR="00575226" w:rsidRPr="006B67B5" w:rsidRDefault="00575226">
      <w:pPr>
        <w:ind w:firstLine="709"/>
        <w:jc w:val="both"/>
        <w:rPr>
          <w:color w:val="00000A"/>
          <w:sz w:val="26"/>
          <w:szCs w:val="26"/>
        </w:rPr>
      </w:pPr>
      <w:r w:rsidRPr="006B67B5">
        <w:rPr>
          <w:color w:val="00000A"/>
          <w:sz w:val="26"/>
          <w:szCs w:val="26"/>
        </w:rPr>
        <w:t>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575226" w:rsidRPr="006B67B5" w:rsidRDefault="006B6BF3">
      <w:pPr>
        <w:ind w:firstLine="709"/>
        <w:jc w:val="both"/>
        <w:rPr>
          <w:color w:val="00000A"/>
          <w:sz w:val="26"/>
          <w:szCs w:val="26"/>
        </w:rPr>
      </w:pPr>
      <w:bookmarkStart w:id="10" w:name="sub_5335"/>
      <w:r w:rsidRPr="006B67B5">
        <w:rPr>
          <w:sz w:val="26"/>
          <w:szCs w:val="26"/>
        </w:rPr>
        <w:t>2.28.</w:t>
      </w:r>
      <w:r w:rsidR="00575226" w:rsidRPr="006B67B5">
        <w:rPr>
          <w:color w:val="00000A"/>
          <w:sz w:val="26"/>
          <w:szCs w:val="26"/>
        </w:rPr>
        <w:t xml:space="preserve">11.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w:t>
      </w:r>
      <w:bookmarkEnd w:id="10"/>
      <w:r w:rsidR="00575226" w:rsidRPr="006B67B5">
        <w:rPr>
          <w:color w:val="00000A"/>
          <w:sz w:val="26"/>
          <w:szCs w:val="26"/>
        </w:rPr>
        <w:t xml:space="preserve">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 </w:t>
      </w:r>
      <w:bookmarkStart w:id="11" w:name="sub_5336"/>
    </w:p>
    <w:p w:rsidR="00575226" w:rsidRPr="006B67B5" w:rsidRDefault="006B6BF3">
      <w:pPr>
        <w:ind w:firstLine="709"/>
        <w:jc w:val="both"/>
        <w:rPr>
          <w:color w:val="00000A"/>
          <w:sz w:val="26"/>
          <w:szCs w:val="26"/>
        </w:rPr>
      </w:pPr>
      <w:r w:rsidRPr="006B67B5">
        <w:rPr>
          <w:sz w:val="26"/>
          <w:szCs w:val="26"/>
        </w:rPr>
        <w:lastRenderedPageBreak/>
        <w:t>2.28.</w:t>
      </w:r>
      <w:r w:rsidR="00575226" w:rsidRPr="006B67B5">
        <w:rPr>
          <w:color w:val="00000A"/>
          <w:sz w:val="26"/>
          <w:szCs w:val="26"/>
        </w:rPr>
        <w:t>12. Организация, юридическое или физическое лицо, производящее земляные работы, ограждает место проведения работ типовым ограждением по всему периметру раскопа с указанием на ограждении наименования организации, номера телефона и фамилии производителя работ.</w:t>
      </w:r>
    </w:p>
    <w:bookmarkEnd w:id="11"/>
    <w:p w:rsidR="00575226" w:rsidRPr="006B67B5" w:rsidRDefault="00575226">
      <w:pPr>
        <w:ind w:firstLine="709"/>
        <w:jc w:val="both"/>
        <w:rPr>
          <w:color w:val="00000A"/>
          <w:sz w:val="26"/>
          <w:szCs w:val="26"/>
        </w:rPr>
      </w:pPr>
      <w:r w:rsidRPr="006B67B5">
        <w:rPr>
          <w:color w:val="00000A"/>
          <w:sz w:val="26"/>
          <w:szCs w:val="26"/>
        </w:rPr>
        <w:t>В вечернее и ночное время на ограждениях раскопов, расположенных на проезжей части улиц, площадей, проездов, дополнительно должно быть устроено освещение.</w:t>
      </w:r>
    </w:p>
    <w:p w:rsidR="00575226" w:rsidRPr="006B67B5" w:rsidRDefault="006B6BF3">
      <w:pPr>
        <w:ind w:firstLine="709"/>
        <w:jc w:val="both"/>
        <w:rPr>
          <w:sz w:val="26"/>
          <w:szCs w:val="26"/>
        </w:rPr>
      </w:pPr>
      <w:bookmarkStart w:id="12" w:name="sub_5337"/>
      <w:r w:rsidRPr="006B67B5">
        <w:rPr>
          <w:sz w:val="26"/>
          <w:szCs w:val="26"/>
        </w:rPr>
        <w:t>2.28.</w:t>
      </w:r>
      <w:r w:rsidR="00575226" w:rsidRPr="006B67B5">
        <w:rPr>
          <w:sz w:val="26"/>
          <w:szCs w:val="26"/>
        </w:rPr>
        <w:t>13. 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w:t>
      </w:r>
      <w:r w:rsidR="00C52F46" w:rsidRPr="006B67B5">
        <w:rPr>
          <w:sz w:val="26"/>
          <w:szCs w:val="26"/>
        </w:rPr>
        <w:t>ом с обязательным уплотнением</w:t>
      </w:r>
      <w:r w:rsidR="00575226" w:rsidRPr="006B67B5">
        <w:rPr>
          <w:sz w:val="26"/>
          <w:szCs w:val="26"/>
        </w:rPr>
        <w:t>.</w:t>
      </w:r>
    </w:p>
    <w:bookmarkEnd w:id="12"/>
    <w:p w:rsidR="00575226" w:rsidRPr="006B67B5" w:rsidRDefault="00575226">
      <w:pPr>
        <w:ind w:firstLine="709"/>
        <w:jc w:val="both"/>
        <w:rPr>
          <w:color w:val="00000A"/>
          <w:sz w:val="26"/>
          <w:szCs w:val="26"/>
        </w:rPr>
      </w:pPr>
      <w:r w:rsidRPr="006B67B5">
        <w:rPr>
          <w:color w:val="00000A"/>
          <w:sz w:val="26"/>
          <w:szCs w:val="26"/>
        </w:rPr>
        <w:t>Заполнение траншей на проезжей части производится послойно с уплотнением слоев ручными или механизированными трамбовками и с п</w:t>
      </w:r>
      <w:r w:rsidR="00E175E7" w:rsidRPr="006B67B5">
        <w:rPr>
          <w:color w:val="00000A"/>
          <w:sz w:val="26"/>
          <w:szCs w:val="26"/>
        </w:rPr>
        <w:t>р</w:t>
      </w:r>
      <w:r w:rsidRPr="006B67B5">
        <w:rPr>
          <w:color w:val="00000A"/>
          <w:sz w:val="26"/>
          <w:szCs w:val="26"/>
        </w:rPr>
        <w:t>оливкой водой в теплое время года.</w:t>
      </w:r>
    </w:p>
    <w:p w:rsidR="00575226" w:rsidRPr="006B67B5" w:rsidRDefault="006B6BF3">
      <w:pPr>
        <w:ind w:firstLine="709"/>
        <w:jc w:val="both"/>
        <w:rPr>
          <w:color w:val="00000A"/>
          <w:sz w:val="26"/>
          <w:szCs w:val="26"/>
        </w:rPr>
      </w:pPr>
      <w:bookmarkStart w:id="13" w:name="sub_5338"/>
      <w:r w:rsidRPr="006B67B5">
        <w:rPr>
          <w:sz w:val="26"/>
          <w:szCs w:val="26"/>
        </w:rPr>
        <w:t>2.28.</w:t>
      </w:r>
      <w:r w:rsidR="00575226" w:rsidRPr="006B67B5">
        <w:rPr>
          <w:color w:val="00000A"/>
          <w:sz w:val="26"/>
          <w:szCs w:val="26"/>
        </w:rPr>
        <w:t>14. 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раскопа качественно и на всю ширину проезжей части или тротуара в месте раскопа.</w:t>
      </w:r>
    </w:p>
    <w:bookmarkEnd w:id="13"/>
    <w:p w:rsidR="00575226" w:rsidRPr="006B67B5" w:rsidRDefault="00575226">
      <w:pPr>
        <w:ind w:firstLine="709"/>
        <w:jc w:val="both"/>
        <w:rPr>
          <w:color w:val="00000A"/>
          <w:sz w:val="26"/>
          <w:szCs w:val="26"/>
        </w:rPr>
      </w:pPr>
      <w:r w:rsidRPr="006B67B5">
        <w:rPr>
          <w:color w:val="00000A"/>
          <w:sz w:val="26"/>
          <w:szCs w:val="26"/>
        </w:rPr>
        <w:t>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rsidR="00575226" w:rsidRPr="006B67B5" w:rsidRDefault="006B6BF3">
      <w:pPr>
        <w:ind w:firstLine="709"/>
        <w:jc w:val="both"/>
        <w:rPr>
          <w:color w:val="00000A"/>
          <w:sz w:val="26"/>
          <w:szCs w:val="26"/>
        </w:rPr>
      </w:pPr>
      <w:bookmarkStart w:id="14" w:name="sub_5339"/>
      <w:r w:rsidRPr="006B67B5">
        <w:rPr>
          <w:sz w:val="26"/>
          <w:szCs w:val="26"/>
        </w:rPr>
        <w:t>2.28.</w:t>
      </w:r>
      <w:r w:rsidR="00575226" w:rsidRPr="006B67B5">
        <w:rPr>
          <w:color w:val="00000A"/>
          <w:sz w:val="26"/>
          <w:szCs w:val="26"/>
        </w:rPr>
        <w:t>15. Восстановление асфальтобетонного покрытия производится сразу же после окончания работ и засыпки траншей, если глубина раскопок не превышает одного метра. В случаях более глубоких раскопок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 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 проездах, тротуарах, площадях.</w:t>
      </w:r>
    </w:p>
    <w:p w:rsidR="00575226" w:rsidRPr="006B67B5" w:rsidRDefault="006B6BF3">
      <w:pPr>
        <w:ind w:firstLine="709"/>
        <w:jc w:val="both"/>
        <w:rPr>
          <w:color w:val="00000A"/>
          <w:sz w:val="26"/>
          <w:szCs w:val="26"/>
        </w:rPr>
      </w:pPr>
      <w:bookmarkStart w:id="15" w:name="sub_53310"/>
      <w:bookmarkEnd w:id="14"/>
      <w:r w:rsidRPr="006B67B5">
        <w:rPr>
          <w:sz w:val="26"/>
          <w:szCs w:val="26"/>
        </w:rPr>
        <w:t>2.28.</w:t>
      </w:r>
      <w:r w:rsidR="00575226" w:rsidRPr="006B67B5">
        <w:rPr>
          <w:color w:val="00000A"/>
          <w:sz w:val="26"/>
          <w:szCs w:val="26"/>
        </w:rPr>
        <w:t>16.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rsidR="00575226" w:rsidRPr="006B67B5" w:rsidRDefault="006B6BF3">
      <w:pPr>
        <w:ind w:firstLine="709"/>
        <w:jc w:val="both"/>
        <w:rPr>
          <w:color w:val="00000A"/>
          <w:sz w:val="26"/>
          <w:szCs w:val="26"/>
        </w:rPr>
      </w:pPr>
      <w:bookmarkStart w:id="16" w:name="sub_53311"/>
      <w:bookmarkEnd w:id="15"/>
      <w:r w:rsidRPr="006B67B5">
        <w:rPr>
          <w:sz w:val="26"/>
          <w:szCs w:val="26"/>
        </w:rPr>
        <w:t>2.28.</w:t>
      </w:r>
      <w:r w:rsidR="00575226" w:rsidRPr="006B67B5">
        <w:rPr>
          <w:color w:val="00000A"/>
          <w:sz w:val="26"/>
          <w:szCs w:val="26"/>
        </w:rPr>
        <w:t>17. В таком же порядке восстанавливаются покрытия дорог, улиц, площадей, если ширина раскопок превышает 1/3 ширины проезжей части и если на проезжей части производилось устройство поперечной траншеи и ширина раскопки превысила 1/50 длины соответствующего участка улицы, дороги, площади.</w:t>
      </w:r>
    </w:p>
    <w:p w:rsidR="00575226" w:rsidRPr="006B67B5" w:rsidRDefault="006B6BF3">
      <w:pPr>
        <w:ind w:firstLine="709"/>
        <w:jc w:val="both"/>
        <w:rPr>
          <w:color w:val="00000A"/>
          <w:sz w:val="26"/>
          <w:szCs w:val="26"/>
        </w:rPr>
      </w:pPr>
      <w:bookmarkStart w:id="17" w:name="sub_53312"/>
      <w:bookmarkEnd w:id="16"/>
      <w:r w:rsidRPr="006B67B5">
        <w:rPr>
          <w:sz w:val="26"/>
          <w:szCs w:val="26"/>
        </w:rPr>
        <w:t>2.28.</w:t>
      </w:r>
      <w:r w:rsidR="00575226" w:rsidRPr="006B67B5">
        <w:rPr>
          <w:color w:val="00000A"/>
          <w:sz w:val="26"/>
          <w:szCs w:val="26"/>
        </w:rPr>
        <w:t>18. 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вскрышные работы.</w:t>
      </w:r>
    </w:p>
    <w:p w:rsidR="00575226" w:rsidRPr="006B67B5" w:rsidRDefault="006B6BF3">
      <w:pPr>
        <w:ind w:firstLine="709"/>
        <w:jc w:val="both"/>
        <w:rPr>
          <w:color w:val="00000A"/>
          <w:sz w:val="26"/>
          <w:szCs w:val="26"/>
        </w:rPr>
      </w:pPr>
      <w:bookmarkStart w:id="18" w:name="sub_53313"/>
      <w:bookmarkEnd w:id="17"/>
      <w:r w:rsidRPr="006B67B5">
        <w:rPr>
          <w:sz w:val="26"/>
          <w:szCs w:val="26"/>
        </w:rPr>
        <w:t>2.28.</w:t>
      </w:r>
      <w:r w:rsidR="00575226" w:rsidRPr="006B67B5">
        <w:rPr>
          <w:color w:val="00000A"/>
          <w:sz w:val="26"/>
          <w:szCs w:val="26"/>
        </w:rPr>
        <w:t xml:space="preserve">19.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дождеприемных решеток и лотков </w:t>
      </w:r>
      <w:r w:rsidR="00575226" w:rsidRPr="006B67B5">
        <w:rPr>
          <w:color w:val="00000A"/>
          <w:sz w:val="26"/>
          <w:szCs w:val="26"/>
        </w:rPr>
        <w:lastRenderedPageBreak/>
        <w:t>должны применяться деревянные щиты и короба, обеспечивающие доступ к колодцам, дождеприемникам и лоткам.</w:t>
      </w:r>
    </w:p>
    <w:p w:rsidR="00575226" w:rsidRPr="006B67B5" w:rsidRDefault="006B6BF3">
      <w:pPr>
        <w:ind w:firstLine="709"/>
        <w:jc w:val="both"/>
        <w:rPr>
          <w:color w:val="00000A"/>
          <w:sz w:val="26"/>
          <w:szCs w:val="26"/>
        </w:rPr>
      </w:pPr>
      <w:bookmarkStart w:id="19" w:name="sub_53314"/>
      <w:bookmarkEnd w:id="18"/>
      <w:r w:rsidRPr="006B67B5">
        <w:rPr>
          <w:sz w:val="26"/>
          <w:szCs w:val="26"/>
        </w:rPr>
        <w:t>2.28.</w:t>
      </w:r>
      <w:r w:rsidR="00575226" w:rsidRPr="006B67B5">
        <w:rPr>
          <w:color w:val="00000A"/>
          <w:sz w:val="26"/>
          <w:szCs w:val="26"/>
        </w:rPr>
        <w:t>20.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bookmarkEnd w:id="19"/>
    <w:p w:rsidR="00575226" w:rsidRPr="006B67B5" w:rsidRDefault="00575226">
      <w:pPr>
        <w:ind w:firstLine="709"/>
        <w:jc w:val="both"/>
        <w:rPr>
          <w:color w:val="00000A"/>
          <w:sz w:val="26"/>
          <w:szCs w:val="26"/>
        </w:rPr>
      </w:pPr>
      <w:r w:rsidRPr="006B67B5">
        <w:rPr>
          <w:color w:val="00000A"/>
          <w:sz w:val="26"/>
          <w:szCs w:val="26"/>
        </w:rPr>
        <w:t>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rsidR="00575226" w:rsidRPr="006B67B5" w:rsidRDefault="006B6BF3">
      <w:pPr>
        <w:ind w:firstLine="709"/>
        <w:jc w:val="both"/>
        <w:rPr>
          <w:color w:val="00000A"/>
          <w:sz w:val="26"/>
          <w:szCs w:val="26"/>
        </w:rPr>
      </w:pPr>
      <w:bookmarkStart w:id="20" w:name="sub_53315"/>
      <w:r w:rsidRPr="006B67B5">
        <w:rPr>
          <w:sz w:val="26"/>
          <w:szCs w:val="26"/>
        </w:rPr>
        <w:t>2.28.</w:t>
      </w:r>
      <w:r w:rsidR="00575226" w:rsidRPr="006B67B5">
        <w:rPr>
          <w:color w:val="00000A"/>
          <w:sz w:val="26"/>
          <w:szCs w:val="26"/>
        </w:rPr>
        <w:t>21.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w:t>
      </w:r>
    </w:p>
    <w:bookmarkEnd w:id="20"/>
    <w:p w:rsidR="00575226" w:rsidRPr="006B67B5" w:rsidRDefault="00575226">
      <w:pPr>
        <w:ind w:firstLine="709"/>
        <w:jc w:val="both"/>
        <w:rPr>
          <w:color w:val="00000A"/>
          <w:sz w:val="26"/>
          <w:szCs w:val="26"/>
        </w:rPr>
      </w:pPr>
      <w:r w:rsidRPr="006B67B5">
        <w:rPr>
          <w:color w:val="00000A"/>
          <w:sz w:val="26"/>
          <w:szCs w:val="26"/>
        </w:rPr>
        <w:t>При ведении земляных работ в мерзлых и скальных грунтах запрещается применение падающих клиновых приспособлений на расстояниях ближе 5 метров от газопроводов, напорных трубопроводов, электрокабелей и ближе 3 метров от других подземных коммуникаций или объектов. Запрещается применение падающих клиновых приспособлений в непосредственной близости от жилых домов.</w:t>
      </w:r>
    </w:p>
    <w:p w:rsidR="00575226" w:rsidRPr="006B67B5" w:rsidRDefault="006B6BF3">
      <w:pPr>
        <w:ind w:firstLine="709"/>
        <w:jc w:val="both"/>
        <w:rPr>
          <w:color w:val="00000A"/>
          <w:sz w:val="26"/>
          <w:szCs w:val="26"/>
        </w:rPr>
      </w:pPr>
      <w:bookmarkStart w:id="21" w:name="sub_53316"/>
      <w:r w:rsidRPr="006B67B5">
        <w:rPr>
          <w:sz w:val="26"/>
          <w:szCs w:val="26"/>
        </w:rPr>
        <w:t>2.28.</w:t>
      </w:r>
      <w:r w:rsidR="00575226" w:rsidRPr="006B67B5">
        <w:rPr>
          <w:color w:val="00000A"/>
          <w:sz w:val="26"/>
          <w:szCs w:val="26"/>
        </w:rPr>
        <w:t>22. Все указанные работы проводятся за счет сил и средств предприятий, проводящих земляные работы.</w:t>
      </w:r>
    </w:p>
    <w:p w:rsidR="00575226" w:rsidRPr="006B67B5" w:rsidRDefault="006B6BF3">
      <w:pPr>
        <w:ind w:firstLine="709"/>
        <w:jc w:val="both"/>
        <w:rPr>
          <w:color w:val="00000A"/>
          <w:sz w:val="26"/>
          <w:szCs w:val="26"/>
        </w:rPr>
      </w:pPr>
      <w:bookmarkStart w:id="22" w:name="sub_53317"/>
      <w:bookmarkEnd w:id="21"/>
      <w:r w:rsidRPr="006B67B5">
        <w:rPr>
          <w:sz w:val="26"/>
          <w:szCs w:val="26"/>
        </w:rPr>
        <w:t>2.28.</w:t>
      </w:r>
      <w:r w:rsidR="00575226" w:rsidRPr="006B67B5">
        <w:rPr>
          <w:color w:val="00000A"/>
          <w:sz w:val="26"/>
          <w:szCs w:val="26"/>
        </w:rPr>
        <w:t>23. При производстве земляных работ запрещается:</w:t>
      </w:r>
    </w:p>
    <w:bookmarkEnd w:id="22"/>
    <w:p w:rsidR="00575226" w:rsidRPr="006B67B5" w:rsidRDefault="00575226">
      <w:pPr>
        <w:ind w:firstLine="709"/>
        <w:jc w:val="both"/>
        <w:rPr>
          <w:color w:val="00000A"/>
          <w:sz w:val="26"/>
          <w:szCs w:val="26"/>
        </w:rPr>
      </w:pPr>
      <w:r w:rsidRPr="006B67B5">
        <w:rPr>
          <w:color w:val="00000A"/>
          <w:sz w:val="26"/>
          <w:szCs w:val="26"/>
        </w:rPr>
        <w:t>- производство земляных работ на дорогах без согласования с ГИБДД;</w:t>
      </w:r>
    </w:p>
    <w:p w:rsidR="00575226" w:rsidRPr="006B67B5" w:rsidRDefault="00575226">
      <w:pPr>
        <w:ind w:firstLine="709"/>
        <w:jc w:val="both"/>
        <w:rPr>
          <w:color w:val="00000A"/>
          <w:sz w:val="26"/>
          <w:szCs w:val="26"/>
        </w:rPr>
      </w:pPr>
      <w:r w:rsidRPr="006B67B5">
        <w:rPr>
          <w:color w:val="00000A"/>
          <w:sz w:val="26"/>
          <w:szCs w:val="26"/>
        </w:rPr>
        <w:t>- 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575226" w:rsidRPr="006B67B5" w:rsidRDefault="00575226">
      <w:pPr>
        <w:ind w:firstLine="709"/>
        <w:jc w:val="both"/>
        <w:rPr>
          <w:color w:val="00000A"/>
          <w:sz w:val="26"/>
          <w:szCs w:val="26"/>
        </w:rPr>
      </w:pPr>
      <w:r w:rsidRPr="006B67B5">
        <w:rPr>
          <w:color w:val="00000A"/>
          <w:sz w:val="26"/>
          <w:szCs w:val="26"/>
        </w:rPr>
        <w:t>- всякое перемещение существующих подземных сооружений, не 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575226" w:rsidRPr="006B67B5" w:rsidRDefault="00575226">
      <w:pPr>
        <w:ind w:firstLine="709"/>
        <w:jc w:val="both"/>
        <w:rPr>
          <w:color w:val="00000A"/>
          <w:sz w:val="26"/>
          <w:szCs w:val="26"/>
        </w:rPr>
      </w:pPr>
      <w:r w:rsidRPr="006B67B5">
        <w:rPr>
          <w:color w:val="00000A"/>
          <w:sz w:val="26"/>
          <w:szCs w:val="26"/>
        </w:rPr>
        <w:t>- загрязнение прилегающих участков улиц и засорение ливневой канализации, засыпка водопропускных труб, кюветов и газонов;</w:t>
      </w:r>
    </w:p>
    <w:p w:rsidR="00575226" w:rsidRPr="006B67B5" w:rsidRDefault="00575226">
      <w:pPr>
        <w:ind w:firstLine="709"/>
        <w:jc w:val="both"/>
        <w:rPr>
          <w:color w:val="00000A"/>
          <w:sz w:val="26"/>
          <w:szCs w:val="26"/>
        </w:rPr>
      </w:pPr>
      <w:r w:rsidRPr="006B67B5">
        <w:rPr>
          <w:color w:val="00000A"/>
          <w:sz w:val="26"/>
          <w:szCs w:val="26"/>
        </w:rPr>
        <w:t xml:space="preserve">- откачка воды из траншей, котлованов, колодцев на проезжую часть, </w:t>
      </w:r>
      <w:r w:rsidR="00A921F5" w:rsidRPr="006B67B5">
        <w:rPr>
          <w:color w:val="00000A"/>
          <w:sz w:val="26"/>
          <w:szCs w:val="26"/>
        </w:rPr>
        <w:t>тротуары</w:t>
      </w:r>
      <w:r w:rsidRPr="006B67B5">
        <w:rPr>
          <w:color w:val="00000A"/>
          <w:sz w:val="26"/>
          <w:szCs w:val="26"/>
        </w:rPr>
        <w:t>;</w:t>
      </w:r>
    </w:p>
    <w:p w:rsidR="00575226" w:rsidRPr="006B67B5" w:rsidRDefault="00575226">
      <w:pPr>
        <w:ind w:firstLine="709"/>
        <w:jc w:val="both"/>
        <w:rPr>
          <w:color w:val="00000A"/>
          <w:sz w:val="26"/>
          <w:szCs w:val="26"/>
        </w:rPr>
      </w:pPr>
      <w:r w:rsidRPr="006B67B5">
        <w:rPr>
          <w:color w:val="00000A"/>
          <w:sz w:val="26"/>
          <w:szCs w:val="26"/>
        </w:rPr>
        <w:t xml:space="preserve">- производство земляных  работ в местах залегания культурного слоя без предварительных археологических исследований и выполнения технических условий </w:t>
      </w:r>
      <w:r w:rsidR="00E54E78" w:rsidRPr="006B67B5">
        <w:rPr>
          <w:color w:val="00000A"/>
          <w:sz w:val="26"/>
          <w:szCs w:val="26"/>
        </w:rPr>
        <w:t xml:space="preserve">уполномоченного </w:t>
      </w:r>
      <w:r w:rsidR="001D631C" w:rsidRPr="006B67B5">
        <w:rPr>
          <w:color w:val="00000A"/>
          <w:sz w:val="26"/>
          <w:szCs w:val="26"/>
        </w:rPr>
        <w:t xml:space="preserve">исполнительного органа государственной власти </w:t>
      </w:r>
      <w:r w:rsidRPr="006B67B5">
        <w:rPr>
          <w:color w:val="00000A"/>
          <w:sz w:val="26"/>
          <w:szCs w:val="26"/>
        </w:rPr>
        <w:t xml:space="preserve"> </w:t>
      </w:r>
      <w:r w:rsidR="00E54E78" w:rsidRPr="006B67B5">
        <w:rPr>
          <w:color w:val="00000A"/>
          <w:sz w:val="26"/>
          <w:szCs w:val="26"/>
        </w:rPr>
        <w:t>Воронежской</w:t>
      </w:r>
      <w:r w:rsidRPr="006B67B5">
        <w:rPr>
          <w:color w:val="00000A"/>
          <w:sz w:val="26"/>
          <w:szCs w:val="26"/>
        </w:rPr>
        <w:t xml:space="preserve"> области;</w:t>
      </w:r>
    </w:p>
    <w:p w:rsidR="00575226" w:rsidRPr="006B67B5" w:rsidRDefault="00575226">
      <w:pPr>
        <w:ind w:firstLine="709"/>
        <w:jc w:val="both"/>
        <w:rPr>
          <w:color w:val="00000A"/>
          <w:sz w:val="26"/>
          <w:szCs w:val="26"/>
        </w:rPr>
      </w:pPr>
      <w:r w:rsidRPr="006B67B5">
        <w:rPr>
          <w:color w:val="00000A"/>
          <w:sz w:val="26"/>
          <w:szCs w:val="26"/>
        </w:rPr>
        <w:t>- вырубка деревьев, кустарников и обнажение их корней без разрешения органа местного самоуправления;</w:t>
      </w:r>
    </w:p>
    <w:p w:rsidR="00575226" w:rsidRPr="006B67B5" w:rsidRDefault="00575226">
      <w:pPr>
        <w:ind w:firstLine="709"/>
        <w:jc w:val="both"/>
        <w:rPr>
          <w:color w:val="00000A"/>
          <w:sz w:val="26"/>
          <w:szCs w:val="26"/>
        </w:rPr>
      </w:pPr>
      <w:r w:rsidRPr="006B67B5">
        <w:rPr>
          <w:color w:val="00000A"/>
          <w:sz w:val="26"/>
          <w:szCs w:val="26"/>
        </w:rPr>
        <w:t>- снос зеленых насаждений, за исключением аварийных работ;</w:t>
      </w:r>
    </w:p>
    <w:p w:rsidR="00575226" w:rsidRPr="006B67B5" w:rsidRDefault="00575226">
      <w:pPr>
        <w:ind w:firstLine="709"/>
        <w:jc w:val="both"/>
        <w:rPr>
          <w:color w:val="00000A"/>
          <w:sz w:val="26"/>
          <w:szCs w:val="26"/>
        </w:rPr>
      </w:pPr>
      <w:r w:rsidRPr="006B67B5">
        <w:rPr>
          <w:color w:val="00000A"/>
          <w:sz w:val="26"/>
          <w:szCs w:val="26"/>
        </w:rPr>
        <w:t>- засыпка проложенных траншей для укладки кабеля, труб, не имеющих выходов подземных коммуникаций, до производства контрольной исполнительной съемки геодезической службой;</w:t>
      </w:r>
    </w:p>
    <w:p w:rsidR="00575226" w:rsidRPr="006B67B5" w:rsidRDefault="00575226">
      <w:pPr>
        <w:ind w:firstLine="709"/>
        <w:jc w:val="both"/>
        <w:rPr>
          <w:color w:val="00000A"/>
          <w:sz w:val="26"/>
          <w:szCs w:val="26"/>
        </w:rPr>
      </w:pPr>
      <w:r w:rsidRPr="006B67B5">
        <w:rPr>
          <w:color w:val="00000A"/>
          <w:sz w:val="26"/>
          <w:szCs w:val="26"/>
        </w:rPr>
        <w:t>- приемка в эксплуатацию инженерных подземных коммуникаций и сооружений без выполнения исполнительной съемки, согласованной с уполномоченным органом местного самоуправления;</w:t>
      </w:r>
    </w:p>
    <w:p w:rsidR="00575226" w:rsidRPr="006B67B5" w:rsidRDefault="00575226">
      <w:pPr>
        <w:ind w:firstLine="709"/>
        <w:jc w:val="both"/>
        <w:rPr>
          <w:color w:val="00000A"/>
          <w:sz w:val="26"/>
          <w:szCs w:val="26"/>
        </w:rPr>
      </w:pPr>
      <w:r w:rsidRPr="006B67B5">
        <w:rPr>
          <w:color w:val="00000A"/>
          <w:sz w:val="26"/>
          <w:szCs w:val="26"/>
        </w:rPr>
        <w:t xml:space="preserve">- засыпка грунтом крышек люков колодцев и камер, решеток дождеприемных колодцев, лотков дорожных покрытий, зеленых насаждений, а также складирование </w:t>
      </w:r>
      <w:r w:rsidRPr="006B67B5">
        <w:rPr>
          <w:color w:val="00000A"/>
          <w:sz w:val="26"/>
          <w:szCs w:val="26"/>
        </w:rPr>
        <w:lastRenderedPageBreak/>
        <w:t>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575226" w:rsidRPr="006B67B5" w:rsidRDefault="00575226">
      <w:pPr>
        <w:ind w:firstLine="709"/>
        <w:jc w:val="both"/>
        <w:rPr>
          <w:color w:val="00000A"/>
          <w:sz w:val="26"/>
          <w:szCs w:val="26"/>
        </w:rPr>
      </w:pPr>
      <w:r w:rsidRPr="006B67B5">
        <w:rPr>
          <w:color w:val="00000A"/>
          <w:sz w:val="26"/>
          <w:szCs w:val="26"/>
        </w:rPr>
        <w:t>- выталкивание грунта из котлована, траншеи, дорожного корыта за пределы границ строительных площадок.</w:t>
      </w:r>
    </w:p>
    <w:p w:rsidR="00575226" w:rsidRPr="006B67B5" w:rsidRDefault="006B6BF3">
      <w:pPr>
        <w:ind w:firstLine="709"/>
        <w:jc w:val="both"/>
        <w:rPr>
          <w:color w:val="00000A"/>
          <w:sz w:val="26"/>
          <w:szCs w:val="26"/>
        </w:rPr>
      </w:pPr>
      <w:bookmarkStart w:id="23" w:name="sub_53318"/>
      <w:r w:rsidRPr="006B67B5">
        <w:rPr>
          <w:sz w:val="26"/>
          <w:szCs w:val="26"/>
        </w:rPr>
        <w:t>2.28.</w:t>
      </w:r>
      <w:r w:rsidR="00575226" w:rsidRPr="006B67B5">
        <w:rPr>
          <w:color w:val="00000A"/>
          <w:sz w:val="26"/>
          <w:szCs w:val="26"/>
        </w:rPr>
        <w:t>22. Смотровые и дождеприемные колодцы на улицах и проездах должны восстанавливаться на одном уровне с дорожным покрытием.</w:t>
      </w:r>
    </w:p>
    <w:bookmarkEnd w:id="23"/>
    <w:p w:rsidR="00575226" w:rsidRPr="006B67B5" w:rsidRDefault="006B6BF3">
      <w:pPr>
        <w:ind w:firstLine="709"/>
        <w:jc w:val="both"/>
        <w:rPr>
          <w:color w:val="00000A"/>
          <w:sz w:val="26"/>
          <w:szCs w:val="26"/>
        </w:rPr>
      </w:pPr>
      <w:r w:rsidRPr="006B67B5">
        <w:rPr>
          <w:sz w:val="26"/>
          <w:szCs w:val="26"/>
        </w:rPr>
        <w:t>2.28.</w:t>
      </w:r>
      <w:r w:rsidR="00575226" w:rsidRPr="006B67B5">
        <w:rPr>
          <w:color w:val="00000A"/>
          <w:sz w:val="26"/>
          <w:szCs w:val="26"/>
        </w:rPr>
        <w:t>24. Засыпка траншей и котлованов должна производиться в срок, указанный в разрешении на производство земляных работ, с обязательным составлением акта при участии представителя органа, выдавшего разрешение.</w:t>
      </w:r>
    </w:p>
    <w:p w:rsidR="00575226" w:rsidRPr="006B67B5" w:rsidRDefault="00575226">
      <w:pPr>
        <w:ind w:firstLine="709"/>
        <w:rPr>
          <w:sz w:val="26"/>
          <w:szCs w:val="26"/>
        </w:rPr>
      </w:pPr>
      <w:r w:rsidRPr="006B67B5">
        <w:rPr>
          <w:sz w:val="26"/>
          <w:szCs w:val="26"/>
        </w:rPr>
        <w:t>2.29 . Благоустройство территорий общественного назначения</w:t>
      </w:r>
      <w:r w:rsidR="00E10BB6" w:rsidRPr="006B67B5">
        <w:rPr>
          <w:sz w:val="26"/>
          <w:szCs w:val="26"/>
        </w:rPr>
        <w:t>.</w:t>
      </w:r>
    </w:p>
    <w:p w:rsidR="00575226" w:rsidRPr="006B67B5" w:rsidRDefault="0004584E">
      <w:pPr>
        <w:ind w:firstLine="709"/>
        <w:jc w:val="both"/>
        <w:rPr>
          <w:sz w:val="26"/>
          <w:szCs w:val="26"/>
        </w:rPr>
      </w:pPr>
      <w:r w:rsidRPr="006B67B5">
        <w:rPr>
          <w:sz w:val="26"/>
          <w:szCs w:val="26"/>
        </w:rPr>
        <w:t>2.29.</w:t>
      </w:r>
      <w:r w:rsidR="00575226" w:rsidRPr="006B67B5">
        <w:rPr>
          <w:sz w:val="26"/>
          <w:szCs w:val="26"/>
        </w:rPr>
        <w:t>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575226" w:rsidRPr="006B67B5" w:rsidRDefault="0004584E">
      <w:pPr>
        <w:ind w:firstLine="709"/>
        <w:jc w:val="both"/>
        <w:rPr>
          <w:sz w:val="26"/>
          <w:szCs w:val="26"/>
        </w:rPr>
      </w:pPr>
      <w:r w:rsidRPr="006B67B5">
        <w:rPr>
          <w:sz w:val="26"/>
          <w:szCs w:val="26"/>
        </w:rPr>
        <w:t>2.29.</w:t>
      </w:r>
      <w:r w:rsidR="00575226" w:rsidRPr="006B67B5">
        <w:rPr>
          <w:sz w:val="26"/>
          <w:szCs w:val="26"/>
        </w:rPr>
        <w:t>2. На территориях общественного назначения при разработке проектных мероприятий по благоустройству должна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575226" w:rsidRPr="006B67B5" w:rsidRDefault="0004584E">
      <w:pPr>
        <w:ind w:firstLine="709"/>
        <w:jc w:val="both"/>
        <w:rPr>
          <w:sz w:val="26"/>
          <w:szCs w:val="26"/>
        </w:rPr>
      </w:pPr>
      <w:r w:rsidRPr="006B67B5">
        <w:rPr>
          <w:sz w:val="26"/>
          <w:szCs w:val="26"/>
        </w:rPr>
        <w:t>2.29.</w:t>
      </w:r>
      <w:r w:rsidR="00575226" w:rsidRPr="006B67B5">
        <w:rPr>
          <w:sz w:val="26"/>
          <w:szCs w:val="26"/>
        </w:rPr>
        <w:t>3.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575226" w:rsidRPr="006B67B5" w:rsidRDefault="0004584E">
      <w:pPr>
        <w:ind w:firstLine="709"/>
        <w:jc w:val="both"/>
        <w:rPr>
          <w:sz w:val="26"/>
          <w:szCs w:val="26"/>
        </w:rPr>
      </w:pPr>
      <w:r w:rsidRPr="006B67B5">
        <w:rPr>
          <w:sz w:val="26"/>
          <w:szCs w:val="26"/>
        </w:rPr>
        <w:t>2.29.</w:t>
      </w:r>
      <w:r w:rsidR="00575226" w:rsidRPr="006B67B5">
        <w:rPr>
          <w:sz w:val="26"/>
          <w:szCs w:val="26"/>
        </w:rPr>
        <w:t>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575226" w:rsidRPr="006B67B5" w:rsidRDefault="0004584E">
      <w:pPr>
        <w:ind w:firstLine="709"/>
        <w:jc w:val="both"/>
        <w:rPr>
          <w:b/>
          <w:sz w:val="26"/>
          <w:szCs w:val="26"/>
        </w:rPr>
      </w:pPr>
      <w:r w:rsidRPr="006B67B5">
        <w:rPr>
          <w:sz w:val="26"/>
          <w:szCs w:val="26"/>
        </w:rPr>
        <w:t>2.29.</w:t>
      </w:r>
      <w:r w:rsidR="00575226" w:rsidRPr="006B67B5">
        <w:rPr>
          <w:sz w:val="26"/>
          <w:szCs w:val="26"/>
        </w:rPr>
        <w:t>5. На территории общественных пространств могут размещаться произведения декоративно-прикладного искусства, декоративных водных устройств.</w:t>
      </w:r>
    </w:p>
    <w:p w:rsidR="00EC7175" w:rsidRPr="006B67B5" w:rsidRDefault="00EC7175" w:rsidP="00EC7175">
      <w:pPr>
        <w:ind w:firstLine="709"/>
        <w:jc w:val="both"/>
        <w:rPr>
          <w:sz w:val="26"/>
          <w:szCs w:val="26"/>
        </w:rPr>
      </w:pPr>
      <w:r w:rsidRPr="006B67B5">
        <w:rPr>
          <w:sz w:val="26"/>
          <w:szCs w:val="26"/>
        </w:rPr>
        <w:t>2.30.Требования к содержанию кладбищ и мест захоронений</w:t>
      </w:r>
    </w:p>
    <w:p w:rsidR="00EC7175" w:rsidRPr="006B67B5" w:rsidRDefault="00EC7175" w:rsidP="00EC7175">
      <w:pPr>
        <w:ind w:firstLine="709"/>
        <w:jc w:val="both"/>
        <w:rPr>
          <w:sz w:val="26"/>
          <w:szCs w:val="26"/>
        </w:rPr>
      </w:pPr>
      <w:r w:rsidRPr="006B67B5">
        <w:rPr>
          <w:sz w:val="26"/>
          <w:szCs w:val="26"/>
        </w:rPr>
        <w:t>2.30.1. Содержание кл</w:t>
      </w:r>
      <w:r w:rsidR="00804A6C" w:rsidRPr="006B67B5">
        <w:rPr>
          <w:sz w:val="26"/>
          <w:szCs w:val="26"/>
        </w:rPr>
        <w:t xml:space="preserve">адбищ и мест захоронений </w:t>
      </w:r>
      <w:r w:rsidR="004E5D9E">
        <w:rPr>
          <w:sz w:val="26"/>
          <w:szCs w:val="26"/>
        </w:rPr>
        <w:t>Александро-Донского</w:t>
      </w:r>
      <w:r w:rsidR="00804A6C" w:rsidRPr="006B67B5">
        <w:rPr>
          <w:sz w:val="26"/>
          <w:szCs w:val="26"/>
        </w:rPr>
        <w:t xml:space="preserve"> сельского </w:t>
      </w:r>
      <w:r w:rsidRPr="006B67B5">
        <w:rPr>
          <w:sz w:val="26"/>
          <w:szCs w:val="26"/>
        </w:rPr>
        <w:t>поселения возлагается на а</w:t>
      </w:r>
      <w:r w:rsidR="00804A6C" w:rsidRPr="006B67B5">
        <w:rPr>
          <w:sz w:val="26"/>
          <w:szCs w:val="26"/>
        </w:rPr>
        <w:t xml:space="preserve">дминистрацию </w:t>
      </w:r>
      <w:r w:rsidR="004E5D9E">
        <w:rPr>
          <w:sz w:val="26"/>
          <w:szCs w:val="26"/>
        </w:rPr>
        <w:t>Александро-Донского</w:t>
      </w:r>
      <w:r w:rsidR="00804A6C" w:rsidRPr="006B67B5">
        <w:rPr>
          <w:sz w:val="26"/>
          <w:szCs w:val="26"/>
        </w:rPr>
        <w:t xml:space="preserve"> сельского </w:t>
      </w:r>
      <w:r w:rsidR="00A921F5" w:rsidRPr="006B67B5">
        <w:rPr>
          <w:sz w:val="26"/>
          <w:szCs w:val="26"/>
        </w:rPr>
        <w:t xml:space="preserve">поселения, или организацию, уполномоченную администрацией </w:t>
      </w:r>
      <w:r w:rsidR="004E5D9E">
        <w:rPr>
          <w:sz w:val="26"/>
          <w:szCs w:val="26"/>
        </w:rPr>
        <w:t>Александро-Донского</w:t>
      </w:r>
      <w:r w:rsidR="00804A6C" w:rsidRPr="006B67B5">
        <w:rPr>
          <w:sz w:val="26"/>
          <w:szCs w:val="26"/>
        </w:rPr>
        <w:t xml:space="preserve"> сельского </w:t>
      </w:r>
      <w:r w:rsidR="00A921F5" w:rsidRPr="006B67B5">
        <w:rPr>
          <w:sz w:val="26"/>
          <w:szCs w:val="26"/>
        </w:rPr>
        <w:t>поселения</w:t>
      </w:r>
      <w:r w:rsidR="00C52F46" w:rsidRPr="006B67B5">
        <w:rPr>
          <w:sz w:val="26"/>
          <w:szCs w:val="26"/>
        </w:rPr>
        <w:t>.</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lastRenderedPageBreak/>
        <w:t>Администрация обязана содержать кладбища и места захоронения в надлежащем порядке и обеспечивать:</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соблюдение установленной нормы отвода каждого земельного участка для захоронения и правил подготовки могил;</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содержание в исправном состоянии территории кладбища, ее ограды, дорог, площадок и их ремонт;</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-уход за зелеными насаждениями вдоль дорог на всей территории кладбища;</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систематическую уборку всей территории кладбища и своевременный вывоз мусора;</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учет захоронений;</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соблюдение правил пожарной безопасности.</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2.30.2. Правила посещения кладбищ, права и обязанности граждан.</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xml:space="preserve"> На территории кладбища посетители должны соблюдать общественный порядок и тишину.</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xml:space="preserve"> Посетители кладбища имеют право:</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выбирать варианты обустройства могил (памятники, оградки, другие сооружения) в соответствии с требованиями к оформлению участка захоронения;</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производить уборку своего участка;</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сажать цветы и кустарники на могильном участке.</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xml:space="preserve"> Посетители кладбища обязаны:</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при обустройстве места погребения (оградка, памятник, другие сооружения) не выходить за границы отведенного участка;</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соблюдать установленный порядок захоронения;</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содержать захоронения в надлежащем порядке;</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выносить мусор только в отведенные для этого места.</w:t>
      </w:r>
    </w:p>
    <w:p w:rsidR="00EC7175" w:rsidRPr="006B67B5" w:rsidRDefault="006E0023" w:rsidP="00EC7175">
      <w:pPr>
        <w:pStyle w:val="af9"/>
        <w:spacing w:before="0" w:beforeAutospacing="0" w:after="0" w:afterAutospacing="0"/>
        <w:rPr>
          <w:kern w:val="1"/>
          <w:sz w:val="26"/>
          <w:szCs w:val="26"/>
          <w:lang w:eastAsia="ar-SA"/>
        </w:rPr>
      </w:pPr>
      <w:r w:rsidRPr="006B67B5">
        <w:rPr>
          <w:kern w:val="1"/>
          <w:sz w:val="26"/>
          <w:szCs w:val="26"/>
          <w:lang w:eastAsia="ar-SA"/>
        </w:rPr>
        <w:t xml:space="preserve">2.30.3. </w:t>
      </w:r>
      <w:r w:rsidR="00EC7175" w:rsidRPr="006B67B5">
        <w:rPr>
          <w:kern w:val="1"/>
          <w:sz w:val="26"/>
          <w:szCs w:val="26"/>
          <w:lang w:eastAsia="ar-SA"/>
        </w:rPr>
        <w:t>На территории кладбища посетителям запрещается:</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портить памятники, оборудованные кладбища, засорять территорию;</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ломать зеленые насаждения, рвать цветы, собирать венки;</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производить выгул собак, пасти домашний скот;</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разводить костры;</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кататься на автотранспорте;</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производить раскопку грунта;</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заниматься коммерческой деятельностью;</w:t>
      </w:r>
    </w:p>
    <w:p w:rsidR="00EC7175" w:rsidRPr="006B67B5" w:rsidRDefault="00EC7175" w:rsidP="00EC7175">
      <w:pPr>
        <w:pStyle w:val="af9"/>
        <w:spacing w:before="0" w:beforeAutospacing="0" w:after="0" w:afterAutospacing="0"/>
        <w:rPr>
          <w:kern w:val="1"/>
          <w:sz w:val="26"/>
          <w:szCs w:val="26"/>
          <w:lang w:eastAsia="ar-SA"/>
        </w:rPr>
      </w:pPr>
      <w:r w:rsidRPr="006B67B5">
        <w:rPr>
          <w:kern w:val="1"/>
          <w:sz w:val="26"/>
          <w:szCs w:val="26"/>
          <w:lang w:eastAsia="ar-SA"/>
        </w:rPr>
        <w:t>- оставлять старые демонтированные надмогильные сооружения в не установленных для этого местах.</w:t>
      </w:r>
    </w:p>
    <w:p w:rsidR="00575226" w:rsidRPr="006B67B5" w:rsidRDefault="00575226">
      <w:pPr>
        <w:ind w:firstLine="709"/>
        <w:jc w:val="both"/>
        <w:rPr>
          <w:b/>
          <w:sz w:val="26"/>
          <w:szCs w:val="26"/>
        </w:rPr>
      </w:pPr>
    </w:p>
    <w:p w:rsidR="00575226" w:rsidRPr="006B67B5" w:rsidRDefault="00575226">
      <w:pPr>
        <w:ind w:firstLine="284"/>
        <w:jc w:val="center"/>
        <w:rPr>
          <w:sz w:val="26"/>
          <w:szCs w:val="26"/>
        </w:rPr>
      </w:pPr>
      <w:r w:rsidRPr="006B67B5">
        <w:rPr>
          <w:sz w:val="26"/>
          <w:szCs w:val="26"/>
        </w:rPr>
        <w:t>3. Перечень работ по благоустройству и периодичность их выполнения</w:t>
      </w:r>
      <w:r w:rsidR="006320CF" w:rsidRPr="006B67B5">
        <w:rPr>
          <w:sz w:val="26"/>
          <w:szCs w:val="26"/>
        </w:rPr>
        <w:t>.</w:t>
      </w:r>
    </w:p>
    <w:p w:rsidR="0004584E" w:rsidRPr="006B67B5" w:rsidRDefault="006320CF" w:rsidP="006320CF">
      <w:pPr>
        <w:ind w:firstLine="709"/>
        <w:jc w:val="center"/>
        <w:rPr>
          <w:sz w:val="26"/>
          <w:szCs w:val="26"/>
        </w:rPr>
      </w:pPr>
      <w:r w:rsidRPr="006B67B5">
        <w:rPr>
          <w:sz w:val="26"/>
          <w:szCs w:val="26"/>
        </w:rPr>
        <w:t>Организация и проведение уборочных работ.</w:t>
      </w:r>
    </w:p>
    <w:p w:rsidR="006320CF" w:rsidRPr="006B67B5" w:rsidRDefault="006320CF" w:rsidP="006320CF">
      <w:pPr>
        <w:ind w:firstLine="709"/>
        <w:jc w:val="center"/>
        <w:rPr>
          <w:sz w:val="26"/>
          <w:szCs w:val="26"/>
        </w:rPr>
      </w:pPr>
    </w:p>
    <w:p w:rsidR="00575226" w:rsidRPr="006B67B5" w:rsidRDefault="00575226">
      <w:pPr>
        <w:ind w:firstLine="709"/>
        <w:jc w:val="both"/>
        <w:rPr>
          <w:sz w:val="26"/>
          <w:szCs w:val="26"/>
        </w:rPr>
      </w:pPr>
      <w:r w:rsidRPr="006B67B5">
        <w:rPr>
          <w:sz w:val="26"/>
          <w:szCs w:val="26"/>
        </w:rPr>
        <w:t>3.1. Работы по содержанию объектов благоустройства включают:</w:t>
      </w:r>
    </w:p>
    <w:p w:rsidR="0092741A" w:rsidRPr="006B67B5" w:rsidRDefault="0004584E" w:rsidP="0092741A">
      <w:pPr>
        <w:pStyle w:val="1b"/>
        <w:shd w:val="clear" w:color="auto" w:fill="FFFFFF"/>
        <w:ind w:left="0" w:firstLine="709"/>
        <w:jc w:val="both"/>
        <w:rPr>
          <w:sz w:val="26"/>
          <w:szCs w:val="26"/>
        </w:rPr>
      </w:pPr>
      <w:r w:rsidRPr="006B67B5">
        <w:rPr>
          <w:sz w:val="26"/>
          <w:szCs w:val="26"/>
        </w:rPr>
        <w:t xml:space="preserve">- </w:t>
      </w:r>
      <w:r w:rsidR="00575226" w:rsidRPr="006B67B5">
        <w:rPr>
          <w:sz w:val="26"/>
          <w:szCs w:val="26"/>
        </w:rPr>
        <w:t>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w:t>
      </w:r>
      <w:r w:rsidRPr="006B67B5">
        <w:rPr>
          <w:sz w:val="26"/>
          <w:szCs w:val="26"/>
        </w:rPr>
        <w:t xml:space="preserve">тройства и их содержания. </w:t>
      </w:r>
      <w:r w:rsidR="00575226" w:rsidRPr="006B67B5">
        <w:rPr>
          <w:sz w:val="26"/>
          <w:szCs w:val="26"/>
        </w:rPr>
        <w:t>В случае выявления указанных нарушений, последние  устраняются в течение 14 календарных дней, за исключением видов работ, для которых настоящими П</w:t>
      </w:r>
      <w:r w:rsidRPr="006B67B5">
        <w:rPr>
          <w:sz w:val="26"/>
          <w:szCs w:val="26"/>
        </w:rPr>
        <w:t>равилами установлены иные сроки;</w:t>
      </w:r>
      <w:r w:rsidR="0092741A" w:rsidRPr="006B67B5">
        <w:rPr>
          <w:sz w:val="26"/>
          <w:szCs w:val="26"/>
        </w:rPr>
        <w:t xml:space="preserve"> </w:t>
      </w:r>
    </w:p>
    <w:p w:rsidR="00575226" w:rsidRPr="006B67B5" w:rsidRDefault="0004584E" w:rsidP="0092741A">
      <w:pPr>
        <w:pStyle w:val="1b"/>
        <w:shd w:val="clear" w:color="auto" w:fill="FFFFFF"/>
        <w:ind w:left="0" w:firstLine="709"/>
        <w:jc w:val="both"/>
        <w:rPr>
          <w:sz w:val="26"/>
          <w:szCs w:val="26"/>
        </w:rPr>
      </w:pPr>
      <w:r w:rsidRPr="006B67B5">
        <w:rPr>
          <w:sz w:val="26"/>
          <w:szCs w:val="26"/>
        </w:rPr>
        <w:lastRenderedPageBreak/>
        <w:t xml:space="preserve">- </w:t>
      </w:r>
      <w:r w:rsidR="00575226" w:rsidRPr="006B67B5">
        <w:rPr>
          <w:sz w:val="26"/>
          <w:szCs w:val="26"/>
        </w:rPr>
        <w:t>мероприятия по уходу за  зелеными насаждениями (полив, стрижка газонов и т.д.);</w:t>
      </w:r>
    </w:p>
    <w:p w:rsidR="00575226" w:rsidRPr="006B67B5" w:rsidRDefault="0004584E" w:rsidP="0004584E">
      <w:pPr>
        <w:ind w:firstLine="567"/>
        <w:jc w:val="both"/>
        <w:rPr>
          <w:sz w:val="26"/>
          <w:szCs w:val="26"/>
        </w:rPr>
      </w:pPr>
      <w:r w:rsidRPr="006B67B5">
        <w:rPr>
          <w:sz w:val="26"/>
          <w:szCs w:val="26"/>
        </w:rPr>
        <w:t xml:space="preserve">- </w:t>
      </w:r>
      <w:r w:rsidR="00575226" w:rsidRPr="006B67B5">
        <w:rPr>
          <w:sz w:val="26"/>
          <w:szCs w:val="26"/>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575226" w:rsidRPr="006B67B5" w:rsidRDefault="0004584E" w:rsidP="0004584E">
      <w:pPr>
        <w:ind w:firstLine="567"/>
        <w:jc w:val="both"/>
        <w:rPr>
          <w:sz w:val="26"/>
          <w:szCs w:val="26"/>
        </w:rPr>
      </w:pPr>
      <w:r w:rsidRPr="006B67B5">
        <w:rPr>
          <w:sz w:val="26"/>
          <w:szCs w:val="26"/>
        </w:rPr>
        <w:t xml:space="preserve">- </w:t>
      </w:r>
      <w:r w:rsidR="00575226" w:rsidRPr="006B67B5">
        <w:rPr>
          <w:sz w:val="26"/>
          <w:szCs w:val="26"/>
        </w:rPr>
        <w:t>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575226" w:rsidRPr="006B67B5" w:rsidRDefault="0004584E" w:rsidP="0004584E">
      <w:pPr>
        <w:ind w:firstLine="567"/>
        <w:jc w:val="both"/>
        <w:rPr>
          <w:sz w:val="26"/>
          <w:szCs w:val="26"/>
        </w:rPr>
      </w:pPr>
      <w:r w:rsidRPr="006B67B5">
        <w:rPr>
          <w:sz w:val="26"/>
          <w:szCs w:val="26"/>
        </w:rPr>
        <w:t xml:space="preserve">- </w:t>
      </w:r>
      <w:r w:rsidR="00575226" w:rsidRPr="006B67B5">
        <w:rPr>
          <w:sz w:val="26"/>
          <w:szCs w:val="26"/>
        </w:rPr>
        <w:t>очистку урн по мере накопления мусора (не допуская их переполнения), их мойку и дезинфекцию один раз в месяц (в теплое время года), окраску - не реже одного раза в год, а металлических урн - не менее двух раз в год (весной и осенью);</w:t>
      </w:r>
    </w:p>
    <w:p w:rsidR="00575226" w:rsidRPr="006B67B5" w:rsidRDefault="0004584E" w:rsidP="0004584E">
      <w:pPr>
        <w:ind w:firstLine="567"/>
        <w:jc w:val="both"/>
        <w:rPr>
          <w:sz w:val="26"/>
          <w:szCs w:val="26"/>
        </w:rPr>
      </w:pPr>
      <w:r w:rsidRPr="006B67B5">
        <w:rPr>
          <w:sz w:val="26"/>
          <w:szCs w:val="26"/>
        </w:rPr>
        <w:t xml:space="preserve">- </w:t>
      </w:r>
      <w:r w:rsidR="00575226" w:rsidRPr="006B67B5">
        <w:rPr>
          <w:sz w:val="26"/>
          <w:szCs w:val="26"/>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575226" w:rsidRPr="006B67B5" w:rsidRDefault="0004584E" w:rsidP="0004584E">
      <w:pPr>
        <w:ind w:firstLine="567"/>
        <w:jc w:val="both"/>
        <w:rPr>
          <w:sz w:val="26"/>
          <w:szCs w:val="26"/>
        </w:rPr>
      </w:pPr>
      <w:r w:rsidRPr="006B67B5">
        <w:rPr>
          <w:sz w:val="26"/>
          <w:szCs w:val="26"/>
        </w:rPr>
        <w:t xml:space="preserve">- </w:t>
      </w:r>
      <w:r w:rsidR="00575226" w:rsidRPr="006B67B5">
        <w:rPr>
          <w:sz w:val="26"/>
          <w:szCs w:val="26"/>
        </w:rPr>
        <w:t>сбор и вывоз отходов по планово-регулярной системе согласно утвержденным графикам.</w:t>
      </w:r>
    </w:p>
    <w:p w:rsidR="00575226" w:rsidRPr="006B67B5" w:rsidRDefault="00575226">
      <w:pPr>
        <w:pStyle w:val="1e"/>
        <w:shd w:val="clear" w:color="auto" w:fill="FFFFFF"/>
        <w:ind w:firstLine="709"/>
        <w:jc w:val="both"/>
        <w:rPr>
          <w:color w:val="000000"/>
          <w:sz w:val="26"/>
          <w:szCs w:val="26"/>
        </w:rPr>
      </w:pPr>
      <w:r w:rsidRPr="006B67B5">
        <w:rPr>
          <w:color w:val="000000"/>
          <w:sz w:val="26"/>
          <w:szCs w:val="26"/>
        </w:rPr>
        <w:t>3.2. Работы по ремонту (текущему, капитальному) объектов благоустройства включают:</w:t>
      </w:r>
    </w:p>
    <w:p w:rsidR="00575226" w:rsidRPr="006B67B5" w:rsidRDefault="0004584E" w:rsidP="0004584E">
      <w:pPr>
        <w:pStyle w:val="1e"/>
        <w:shd w:val="clear" w:color="auto" w:fill="FFFFFF"/>
        <w:ind w:firstLine="709"/>
        <w:jc w:val="both"/>
        <w:rPr>
          <w:color w:val="000000"/>
          <w:sz w:val="26"/>
          <w:szCs w:val="26"/>
        </w:rPr>
      </w:pPr>
      <w:r w:rsidRPr="006B67B5">
        <w:rPr>
          <w:color w:val="000000"/>
          <w:sz w:val="26"/>
          <w:szCs w:val="26"/>
        </w:rPr>
        <w:t xml:space="preserve">- </w:t>
      </w:r>
      <w:r w:rsidR="00575226" w:rsidRPr="006B67B5">
        <w:rPr>
          <w:color w:val="000000"/>
          <w:sz w:val="26"/>
          <w:szCs w:val="26"/>
        </w:rPr>
        <w:t>восстановление и замену покрытий дорог, проездов, тротуаров и их конструктивных элементов по мере необходимости;</w:t>
      </w:r>
    </w:p>
    <w:p w:rsidR="00575226" w:rsidRPr="006B67B5" w:rsidRDefault="0004584E" w:rsidP="0004584E">
      <w:pPr>
        <w:pStyle w:val="1e"/>
        <w:shd w:val="clear" w:color="auto" w:fill="FFFFFF"/>
        <w:ind w:firstLine="709"/>
        <w:jc w:val="both"/>
        <w:rPr>
          <w:color w:val="000000"/>
          <w:sz w:val="26"/>
          <w:szCs w:val="26"/>
        </w:rPr>
      </w:pPr>
      <w:r w:rsidRPr="006B67B5">
        <w:rPr>
          <w:color w:val="000000"/>
          <w:sz w:val="26"/>
          <w:szCs w:val="26"/>
        </w:rPr>
        <w:t xml:space="preserve">- </w:t>
      </w:r>
      <w:r w:rsidR="00575226" w:rsidRPr="006B67B5">
        <w:rPr>
          <w:color w:val="000000"/>
          <w:sz w:val="26"/>
          <w:szCs w:val="26"/>
        </w:rPr>
        <w:t>установку, замену, восстановление МАФ и их отдельных элементов по мере необходимости;</w:t>
      </w:r>
    </w:p>
    <w:p w:rsidR="00575226" w:rsidRPr="006B67B5" w:rsidRDefault="0004584E" w:rsidP="0004584E">
      <w:pPr>
        <w:pStyle w:val="1e"/>
        <w:shd w:val="clear" w:color="auto" w:fill="FFFFFF"/>
        <w:ind w:firstLine="709"/>
        <w:jc w:val="both"/>
        <w:rPr>
          <w:color w:val="000000"/>
          <w:sz w:val="26"/>
          <w:szCs w:val="26"/>
        </w:rPr>
      </w:pPr>
      <w:r w:rsidRPr="006B67B5">
        <w:rPr>
          <w:color w:val="000000"/>
          <w:sz w:val="26"/>
          <w:szCs w:val="26"/>
        </w:rPr>
        <w:t xml:space="preserve">- </w:t>
      </w:r>
      <w:r w:rsidR="00575226" w:rsidRPr="006B67B5">
        <w:rPr>
          <w:color w:val="000000"/>
          <w:sz w:val="26"/>
          <w:szCs w:val="26"/>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575226" w:rsidRPr="006B67B5" w:rsidRDefault="0004584E" w:rsidP="0004584E">
      <w:pPr>
        <w:pStyle w:val="1e"/>
        <w:shd w:val="clear" w:color="auto" w:fill="FFFFFF"/>
        <w:ind w:firstLine="709"/>
        <w:jc w:val="both"/>
        <w:rPr>
          <w:color w:val="auto"/>
          <w:sz w:val="26"/>
          <w:szCs w:val="26"/>
        </w:rPr>
      </w:pPr>
      <w:r w:rsidRPr="006B67B5">
        <w:rPr>
          <w:color w:val="auto"/>
          <w:sz w:val="26"/>
          <w:szCs w:val="26"/>
        </w:rPr>
        <w:t xml:space="preserve">- </w:t>
      </w:r>
      <w:r w:rsidR="00575226" w:rsidRPr="006B67B5">
        <w:rPr>
          <w:color w:val="auto"/>
          <w:sz w:val="26"/>
          <w:szCs w:val="26"/>
        </w:rPr>
        <w:t>текущие работы по уходу за зелеными насаждениями по мере необходимости;</w:t>
      </w:r>
    </w:p>
    <w:p w:rsidR="00575226" w:rsidRPr="006B67B5" w:rsidRDefault="0004584E" w:rsidP="0004584E">
      <w:pPr>
        <w:pStyle w:val="1e"/>
        <w:shd w:val="clear" w:color="auto" w:fill="FFFFFF"/>
        <w:ind w:firstLine="709"/>
        <w:jc w:val="both"/>
        <w:rPr>
          <w:color w:val="auto"/>
          <w:sz w:val="26"/>
          <w:szCs w:val="26"/>
        </w:rPr>
      </w:pPr>
      <w:r w:rsidRPr="006B67B5">
        <w:rPr>
          <w:color w:val="auto"/>
          <w:sz w:val="26"/>
          <w:szCs w:val="26"/>
        </w:rPr>
        <w:t xml:space="preserve">- </w:t>
      </w:r>
      <w:r w:rsidR="00575226" w:rsidRPr="006B67B5">
        <w:rPr>
          <w:color w:val="auto"/>
          <w:sz w:val="26"/>
          <w:szCs w:val="26"/>
        </w:rPr>
        <w:t>ремонт и восстановление разрушенных ограждений и оборудования площадок;</w:t>
      </w:r>
    </w:p>
    <w:p w:rsidR="00575226" w:rsidRPr="006B67B5" w:rsidRDefault="0004584E" w:rsidP="0004584E">
      <w:pPr>
        <w:pStyle w:val="1e"/>
        <w:shd w:val="clear" w:color="auto" w:fill="FFFFFF"/>
        <w:ind w:firstLine="709"/>
        <w:jc w:val="both"/>
        <w:rPr>
          <w:color w:val="000000"/>
          <w:sz w:val="26"/>
          <w:szCs w:val="26"/>
        </w:rPr>
      </w:pPr>
      <w:r w:rsidRPr="006B67B5">
        <w:rPr>
          <w:color w:val="000000"/>
          <w:sz w:val="26"/>
          <w:szCs w:val="26"/>
        </w:rPr>
        <w:t>-</w:t>
      </w:r>
      <w:r w:rsidR="00575226" w:rsidRPr="006B67B5">
        <w:rPr>
          <w:color w:val="000000"/>
          <w:sz w:val="26"/>
          <w:szCs w:val="26"/>
        </w:rPr>
        <w:t xml:space="preserve"> восстановление объектов наружного освещения, окраску опор наружного освещения по мере необходимости, но не реже одного раза в два года;</w:t>
      </w:r>
    </w:p>
    <w:p w:rsidR="00575226" w:rsidRPr="006B67B5" w:rsidRDefault="0004584E" w:rsidP="0004584E">
      <w:pPr>
        <w:pStyle w:val="1e"/>
        <w:shd w:val="clear" w:color="auto" w:fill="FFFFFF"/>
        <w:ind w:firstLine="709"/>
        <w:jc w:val="both"/>
        <w:rPr>
          <w:color w:val="000000"/>
          <w:sz w:val="26"/>
          <w:szCs w:val="26"/>
        </w:rPr>
      </w:pPr>
      <w:r w:rsidRPr="006B67B5">
        <w:rPr>
          <w:color w:val="000000"/>
          <w:sz w:val="26"/>
          <w:szCs w:val="26"/>
        </w:rPr>
        <w:t xml:space="preserve">- </w:t>
      </w:r>
      <w:r w:rsidR="00575226" w:rsidRPr="006B67B5">
        <w:rPr>
          <w:color w:val="000000"/>
          <w:sz w:val="26"/>
          <w:szCs w:val="26"/>
        </w:rPr>
        <w:t>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 необходимости.</w:t>
      </w:r>
    </w:p>
    <w:p w:rsidR="00575226" w:rsidRPr="006B67B5" w:rsidRDefault="00575226">
      <w:pPr>
        <w:pStyle w:val="1e"/>
        <w:shd w:val="clear" w:color="auto" w:fill="FFFFFF"/>
        <w:ind w:firstLine="720"/>
        <w:jc w:val="both"/>
        <w:rPr>
          <w:b/>
          <w:color w:val="000000"/>
          <w:sz w:val="26"/>
          <w:szCs w:val="26"/>
        </w:rPr>
      </w:pPr>
      <w:r w:rsidRPr="006B67B5">
        <w:rPr>
          <w:color w:val="000000"/>
          <w:sz w:val="26"/>
          <w:szCs w:val="26"/>
        </w:rPr>
        <w:t>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575226" w:rsidRPr="006B67B5" w:rsidRDefault="00575226">
      <w:pPr>
        <w:pStyle w:val="1e"/>
        <w:shd w:val="clear" w:color="auto" w:fill="FFFFFF"/>
        <w:ind w:firstLine="709"/>
        <w:rPr>
          <w:color w:val="000000"/>
          <w:sz w:val="26"/>
          <w:szCs w:val="26"/>
        </w:rPr>
      </w:pPr>
      <w:r w:rsidRPr="006B67B5">
        <w:rPr>
          <w:color w:val="000000"/>
          <w:sz w:val="26"/>
          <w:szCs w:val="26"/>
        </w:rPr>
        <w:t>3.3.  Работы по созданию новых объектов благоустройства включают:</w:t>
      </w:r>
    </w:p>
    <w:p w:rsidR="00575226" w:rsidRPr="006B67B5" w:rsidRDefault="0004584E" w:rsidP="0004584E">
      <w:pPr>
        <w:pStyle w:val="1e"/>
        <w:shd w:val="clear" w:color="auto" w:fill="FFFFFF"/>
        <w:ind w:firstLine="709"/>
        <w:rPr>
          <w:color w:val="000000"/>
          <w:sz w:val="26"/>
          <w:szCs w:val="26"/>
        </w:rPr>
      </w:pPr>
      <w:r w:rsidRPr="006B67B5">
        <w:rPr>
          <w:color w:val="000000"/>
          <w:sz w:val="26"/>
          <w:szCs w:val="26"/>
        </w:rPr>
        <w:t xml:space="preserve">- </w:t>
      </w:r>
      <w:r w:rsidR="00575226" w:rsidRPr="006B67B5">
        <w:rPr>
          <w:color w:val="000000"/>
          <w:sz w:val="26"/>
          <w:szCs w:val="26"/>
        </w:rPr>
        <w:t xml:space="preserve">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и элементов благоустройства;</w:t>
      </w:r>
    </w:p>
    <w:p w:rsidR="00575226" w:rsidRPr="006B67B5" w:rsidRDefault="0004584E" w:rsidP="0004584E">
      <w:pPr>
        <w:pStyle w:val="1e"/>
        <w:shd w:val="clear" w:color="auto" w:fill="FFFFFF"/>
        <w:ind w:firstLine="709"/>
        <w:rPr>
          <w:color w:val="000000"/>
          <w:sz w:val="26"/>
          <w:szCs w:val="26"/>
        </w:rPr>
      </w:pPr>
      <w:r w:rsidRPr="006B67B5">
        <w:rPr>
          <w:color w:val="000000"/>
          <w:sz w:val="26"/>
          <w:szCs w:val="26"/>
        </w:rPr>
        <w:t xml:space="preserve">- </w:t>
      </w:r>
      <w:r w:rsidR="00575226" w:rsidRPr="006B67B5">
        <w:rPr>
          <w:color w:val="000000"/>
          <w:sz w:val="26"/>
          <w:szCs w:val="26"/>
        </w:rPr>
        <w:t>работы по созданию озелененных территорий: посадку зеленых насаждений, создание живых изгородей и иные работы;</w:t>
      </w:r>
    </w:p>
    <w:p w:rsidR="00575226" w:rsidRPr="006B67B5" w:rsidRDefault="0004584E" w:rsidP="0004584E">
      <w:pPr>
        <w:pStyle w:val="1e"/>
        <w:shd w:val="clear" w:color="auto" w:fill="FFFFFF"/>
        <w:ind w:firstLine="709"/>
        <w:rPr>
          <w:color w:val="000000"/>
          <w:sz w:val="26"/>
          <w:szCs w:val="26"/>
        </w:rPr>
      </w:pPr>
      <w:r w:rsidRPr="006B67B5">
        <w:rPr>
          <w:color w:val="000000"/>
          <w:sz w:val="26"/>
          <w:szCs w:val="26"/>
        </w:rPr>
        <w:t xml:space="preserve">- </w:t>
      </w:r>
      <w:r w:rsidR="00575226" w:rsidRPr="006B67B5">
        <w:rPr>
          <w:color w:val="000000"/>
          <w:sz w:val="26"/>
          <w:szCs w:val="26"/>
        </w:rPr>
        <w:t>мероприятия по созданию объектов наружного освещения и художественно-светового оформления территории муниципального образования.</w:t>
      </w:r>
    </w:p>
    <w:p w:rsidR="00575226" w:rsidRPr="006B67B5" w:rsidRDefault="00575226" w:rsidP="00E10BB6">
      <w:pPr>
        <w:pStyle w:val="1e"/>
        <w:shd w:val="clear" w:color="auto" w:fill="FFFFFF"/>
        <w:ind w:firstLine="709"/>
        <w:jc w:val="both"/>
        <w:rPr>
          <w:color w:val="000000"/>
          <w:sz w:val="26"/>
          <w:szCs w:val="26"/>
        </w:rPr>
      </w:pPr>
      <w:r w:rsidRPr="006B67B5">
        <w:rPr>
          <w:color w:val="000000"/>
          <w:sz w:val="26"/>
          <w:szCs w:val="26"/>
        </w:rPr>
        <w:lastRenderedPageBreak/>
        <w:t>3.4.  </w:t>
      </w:r>
      <w:r w:rsidRPr="006B67B5">
        <w:rPr>
          <w:bCs/>
          <w:color w:val="000000"/>
          <w:sz w:val="26"/>
          <w:szCs w:val="26"/>
        </w:rPr>
        <w:t>Работы, связанные с разработкой грунта, временным нарушением благоустройства территории</w:t>
      </w:r>
      <w:r w:rsidR="00CD14D9" w:rsidRPr="006B67B5">
        <w:rPr>
          <w:bCs/>
          <w:color w:val="000000"/>
          <w:sz w:val="26"/>
          <w:szCs w:val="26"/>
        </w:rPr>
        <w:t xml:space="preserve"> муниципального образования</w:t>
      </w:r>
      <w:r w:rsidRPr="006B67B5">
        <w:rPr>
          <w:bCs/>
          <w:color w:val="000000"/>
          <w:sz w:val="26"/>
          <w:szCs w:val="26"/>
        </w:rPr>
        <w:t>,</w:t>
      </w:r>
      <w:r w:rsidRPr="006B67B5">
        <w:rPr>
          <w:color w:val="000000"/>
          <w:sz w:val="26"/>
          <w:szCs w:val="26"/>
        </w:rPr>
        <w:t>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rsidR="00575226" w:rsidRPr="006B67B5" w:rsidRDefault="00575226">
      <w:pPr>
        <w:pStyle w:val="1e"/>
        <w:shd w:val="clear" w:color="auto" w:fill="FFFFFF"/>
        <w:ind w:firstLine="709"/>
        <w:jc w:val="both"/>
        <w:rPr>
          <w:color w:val="000000"/>
          <w:sz w:val="26"/>
          <w:szCs w:val="26"/>
        </w:rPr>
      </w:pPr>
      <w:r w:rsidRPr="006B67B5">
        <w:rPr>
          <w:bCs/>
          <w:color w:val="000000"/>
          <w:sz w:val="26"/>
          <w:szCs w:val="26"/>
        </w:rPr>
        <w:t>3.5. Работы по содержанию и уборке придомовых и дворовых территорий</w:t>
      </w:r>
      <w:r w:rsidRPr="006B67B5">
        <w:rPr>
          <w:color w:val="000000"/>
          <w:sz w:val="26"/>
          <w:szCs w:val="26"/>
        </w:rPr>
        <w:t>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w:t>
      </w:r>
      <w:r w:rsidR="00CD14D9" w:rsidRPr="006B67B5">
        <w:rPr>
          <w:color w:val="000000"/>
          <w:sz w:val="26"/>
          <w:szCs w:val="26"/>
        </w:rPr>
        <w:t>льному комплексу от 27.09.2003 №</w:t>
      </w:r>
      <w:r w:rsidRPr="006B67B5">
        <w:rPr>
          <w:color w:val="000000"/>
          <w:sz w:val="26"/>
          <w:szCs w:val="26"/>
        </w:rPr>
        <w:t xml:space="preserve"> 170</w:t>
      </w:r>
      <w:r w:rsidR="00CD14D9" w:rsidRPr="006B67B5">
        <w:rPr>
          <w:color w:val="000000"/>
          <w:sz w:val="26"/>
          <w:szCs w:val="26"/>
        </w:rPr>
        <w:t xml:space="preserve"> </w:t>
      </w:r>
      <w:r w:rsidR="006320CF" w:rsidRPr="006B67B5">
        <w:rPr>
          <w:color w:val="000000"/>
          <w:sz w:val="26"/>
          <w:szCs w:val="26"/>
        </w:rPr>
        <w:t>«</w:t>
      </w:r>
      <w:r w:rsidR="00CD14D9" w:rsidRPr="006B67B5">
        <w:rPr>
          <w:color w:val="000000"/>
          <w:sz w:val="26"/>
          <w:szCs w:val="26"/>
        </w:rPr>
        <w:t>Об утверждении Правил и норм технической эксплуатации жилищного фонда</w:t>
      </w:r>
      <w:r w:rsidR="006320CF" w:rsidRPr="006B67B5">
        <w:rPr>
          <w:color w:val="000000"/>
          <w:sz w:val="26"/>
          <w:szCs w:val="26"/>
        </w:rPr>
        <w:t>».</w:t>
      </w:r>
    </w:p>
    <w:p w:rsidR="006320CF" w:rsidRPr="006B67B5" w:rsidRDefault="00575226" w:rsidP="006320CF">
      <w:pPr>
        <w:pStyle w:val="1e"/>
        <w:ind w:firstLine="709"/>
        <w:jc w:val="both"/>
        <w:rPr>
          <w:color w:val="000000"/>
          <w:sz w:val="26"/>
          <w:szCs w:val="26"/>
        </w:rPr>
      </w:pPr>
      <w:r w:rsidRPr="006B67B5">
        <w:rPr>
          <w:bCs/>
          <w:color w:val="000000"/>
          <w:sz w:val="26"/>
          <w:szCs w:val="26"/>
        </w:rPr>
        <w:t>3.6. Виды работ по капитальному ремонту, ремонту, содержанию объектов благоустройства</w:t>
      </w:r>
      <w:r w:rsidRPr="006B67B5">
        <w:rPr>
          <w:color w:val="000000"/>
          <w:sz w:val="26"/>
          <w:szCs w:val="26"/>
        </w:rPr>
        <w:t>,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w:t>
      </w:r>
      <w:r w:rsidR="006320CF" w:rsidRPr="006B67B5">
        <w:rPr>
          <w:color w:val="000000"/>
          <w:sz w:val="26"/>
          <w:szCs w:val="26"/>
        </w:rPr>
        <w:t xml:space="preserve"> приказом  Министерства</w:t>
      </w:r>
      <w:r w:rsidRPr="006B67B5">
        <w:rPr>
          <w:color w:val="000000"/>
          <w:sz w:val="26"/>
          <w:szCs w:val="26"/>
        </w:rPr>
        <w:t xml:space="preserve"> транспорта Российской Федерации</w:t>
      </w:r>
      <w:r w:rsidR="006320CF" w:rsidRPr="006B67B5">
        <w:rPr>
          <w:color w:val="000000"/>
          <w:sz w:val="26"/>
          <w:szCs w:val="26"/>
        </w:rPr>
        <w:t xml:space="preserve">  от 12 ноября 2007 г. № 160 «Об утверждении Классификации работ по капитальному ремонту, ремонту и содержанию автомобильных дорог общего пользования и искусственных сооружений на них».</w:t>
      </w:r>
    </w:p>
    <w:p w:rsidR="00575226" w:rsidRPr="006B67B5" w:rsidRDefault="00575226">
      <w:pPr>
        <w:pStyle w:val="1e"/>
        <w:shd w:val="clear" w:color="auto" w:fill="FFFFFF"/>
        <w:ind w:firstLine="709"/>
        <w:jc w:val="both"/>
        <w:rPr>
          <w:b/>
          <w:bCs/>
          <w:color w:val="000000"/>
          <w:sz w:val="26"/>
          <w:szCs w:val="26"/>
        </w:rPr>
      </w:pPr>
      <w:r w:rsidRPr="006B67B5">
        <w:rPr>
          <w:color w:val="000000"/>
          <w:sz w:val="26"/>
          <w:szCs w:val="26"/>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575226" w:rsidRPr="006B67B5" w:rsidRDefault="00575226">
      <w:pPr>
        <w:pStyle w:val="1e"/>
        <w:shd w:val="clear" w:color="auto" w:fill="FFFFFF"/>
        <w:ind w:firstLine="709"/>
        <w:jc w:val="both"/>
        <w:rPr>
          <w:b/>
          <w:color w:val="000000"/>
          <w:sz w:val="26"/>
          <w:szCs w:val="26"/>
        </w:rPr>
      </w:pPr>
      <w:r w:rsidRPr="006B67B5">
        <w:rPr>
          <w:bCs/>
          <w:color w:val="000000"/>
          <w:sz w:val="26"/>
          <w:szCs w:val="26"/>
        </w:rPr>
        <w:t>3.7. Вывоз скола асфальта при проведении дорожно-ремонтных работ</w:t>
      </w:r>
      <w:r w:rsidRPr="006B67B5">
        <w:rPr>
          <w:color w:val="000000"/>
          <w:sz w:val="26"/>
          <w:szCs w:val="26"/>
        </w:rPr>
        <w:t> производится организациями, проводящими работы: на главных магистралях района - незамедлительно (в ходе работ), на остальных улицах и во дворах - в течение суток.</w:t>
      </w:r>
    </w:p>
    <w:p w:rsidR="0004584E" w:rsidRPr="006B67B5" w:rsidRDefault="00575226">
      <w:pPr>
        <w:pStyle w:val="1e"/>
        <w:shd w:val="clear" w:color="auto" w:fill="FFFFFF"/>
        <w:ind w:firstLine="709"/>
        <w:jc w:val="both"/>
        <w:rPr>
          <w:color w:val="000000"/>
          <w:sz w:val="26"/>
          <w:szCs w:val="26"/>
        </w:rPr>
      </w:pPr>
      <w:r w:rsidRPr="006B67B5">
        <w:rPr>
          <w:color w:val="000000"/>
          <w:sz w:val="26"/>
          <w:szCs w:val="26"/>
        </w:rPr>
        <w:t>3.8. </w:t>
      </w:r>
      <w:r w:rsidRPr="006B67B5">
        <w:rPr>
          <w:bCs/>
          <w:color w:val="000000"/>
          <w:sz w:val="26"/>
          <w:szCs w:val="26"/>
        </w:rPr>
        <w:t>Уборка отходов от вырубки</w:t>
      </w:r>
      <w:r w:rsidRPr="006B67B5">
        <w:rPr>
          <w:color w:val="000000"/>
          <w:sz w:val="26"/>
          <w:szCs w:val="26"/>
        </w:rPr>
        <w:t> (повреждения) зеленых насаждений осуществляется организациями, производящими работы по вырубке данных зеленых насаждений.</w:t>
      </w:r>
    </w:p>
    <w:p w:rsidR="0004584E" w:rsidRPr="006B67B5" w:rsidRDefault="00575226">
      <w:pPr>
        <w:pStyle w:val="1e"/>
        <w:shd w:val="clear" w:color="auto" w:fill="FFFFFF"/>
        <w:ind w:firstLine="709"/>
        <w:jc w:val="both"/>
        <w:rPr>
          <w:color w:val="000000"/>
          <w:sz w:val="26"/>
          <w:szCs w:val="26"/>
        </w:rPr>
      </w:pPr>
      <w:r w:rsidRPr="006B67B5">
        <w:rPr>
          <w:color w:val="000000"/>
          <w:sz w:val="26"/>
          <w:szCs w:val="26"/>
        </w:rPr>
        <w:t>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w:t>
      </w:r>
    </w:p>
    <w:p w:rsidR="00575226" w:rsidRPr="006B67B5" w:rsidRDefault="00575226">
      <w:pPr>
        <w:pStyle w:val="1e"/>
        <w:shd w:val="clear" w:color="auto" w:fill="FFFFFF"/>
        <w:ind w:firstLine="709"/>
        <w:jc w:val="both"/>
        <w:rPr>
          <w:b/>
          <w:bCs/>
          <w:color w:val="000000"/>
          <w:sz w:val="26"/>
          <w:szCs w:val="26"/>
        </w:rPr>
      </w:pPr>
      <w:r w:rsidRPr="006B67B5">
        <w:rPr>
          <w:color w:val="000000"/>
          <w:sz w:val="26"/>
          <w:szCs w:val="26"/>
        </w:rPr>
        <w:t>Пни, оставшиеся после вырубки зеленых насаждений, удаляются в течение суток на основных улицах и магистралях района и в течение трех суток - на улицах второстепенного значения и дворовых территориях.</w:t>
      </w:r>
      <w:r w:rsidRPr="006B67B5">
        <w:rPr>
          <w:color w:val="000000"/>
          <w:sz w:val="26"/>
          <w:szCs w:val="26"/>
        </w:rPr>
        <w:br/>
        <w:t>Упавшие деревья удаляются собственником отведенной (прилегающей)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8 часов с момента обнаружения.</w:t>
      </w:r>
    </w:p>
    <w:p w:rsidR="00575226" w:rsidRPr="006B67B5" w:rsidRDefault="00575226">
      <w:pPr>
        <w:pStyle w:val="1e"/>
        <w:shd w:val="clear" w:color="auto" w:fill="FFFFFF"/>
        <w:ind w:firstLine="709"/>
        <w:jc w:val="both"/>
        <w:rPr>
          <w:bCs/>
          <w:color w:val="000000"/>
          <w:sz w:val="26"/>
          <w:szCs w:val="26"/>
        </w:rPr>
      </w:pPr>
      <w:r w:rsidRPr="006B67B5">
        <w:rPr>
          <w:bCs/>
          <w:color w:val="000000"/>
          <w:sz w:val="26"/>
          <w:szCs w:val="26"/>
        </w:rPr>
        <w:t>3.9. Очистка урн</w:t>
      </w:r>
      <w:r w:rsidRPr="006B67B5">
        <w:rPr>
          <w:color w:val="000000"/>
          <w:sz w:val="26"/>
          <w:szCs w:val="26"/>
        </w:rPr>
        <w:t> должна производиться по мере наполнения, но не реже одного раза в сутки. Ремонт или замена урн производится в течение суток с момента обнаружения дефекта.</w:t>
      </w:r>
    </w:p>
    <w:p w:rsidR="0004584E" w:rsidRPr="006B67B5" w:rsidRDefault="00575226">
      <w:pPr>
        <w:pStyle w:val="1e"/>
        <w:shd w:val="clear" w:color="auto" w:fill="FFFFFF"/>
        <w:ind w:firstLine="709"/>
        <w:jc w:val="both"/>
        <w:rPr>
          <w:color w:val="000000"/>
          <w:sz w:val="26"/>
          <w:szCs w:val="26"/>
        </w:rPr>
      </w:pPr>
      <w:r w:rsidRPr="006B67B5">
        <w:rPr>
          <w:bCs/>
          <w:color w:val="000000"/>
          <w:sz w:val="26"/>
          <w:szCs w:val="26"/>
        </w:rPr>
        <w:t>3.10. Контейнерные площадки</w:t>
      </w:r>
      <w:r w:rsidRPr="006B67B5">
        <w:rPr>
          <w:color w:val="000000"/>
          <w:sz w:val="26"/>
          <w:szCs w:val="26"/>
        </w:rPr>
        <w:t xml:space="preserve"> должны содержаться в соответствии с санитарными нормами и правилами. Вывоз  отходов с контейнерных площадок осуществляется ежедневно. Вывоз вторичных ресурсов, собранных путем </w:t>
      </w:r>
      <w:r w:rsidRPr="006B67B5">
        <w:rPr>
          <w:color w:val="000000"/>
          <w:sz w:val="26"/>
          <w:szCs w:val="26"/>
        </w:rPr>
        <w:lastRenderedPageBreak/>
        <w:t>раздельного сбора отходов вывозится по мере заполнения контейнера,  не реже одного раза в семь дней. Уборка контейнерных п</w:t>
      </w:r>
      <w:r w:rsidR="0004584E" w:rsidRPr="006B67B5">
        <w:rPr>
          <w:color w:val="000000"/>
          <w:sz w:val="26"/>
          <w:szCs w:val="26"/>
        </w:rPr>
        <w:t>лощадок производится ежедневно.</w:t>
      </w:r>
    </w:p>
    <w:p w:rsidR="00575226" w:rsidRPr="006B67B5" w:rsidRDefault="00575226">
      <w:pPr>
        <w:pStyle w:val="1e"/>
        <w:shd w:val="clear" w:color="auto" w:fill="FFFFFF"/>
        <w:ind w:firstLine="709"/>
        <w:jc w:val="both"/>
        <w:rPr>
          <w:b/>
          <w:bCs/>
          <w:color w:val="000000"/>
          <w:sz w:val="26"/>
          <w:szCs w:val="26"/>
        </w:rPr>
      </w:pPr>
      <w:r w:rsidRPr="006B67B5">
        <w:rPr>
          <w:color w:val="000000"/>
          <w:sz w:val="26"/>
          <w:szCs w:val="26"/>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rsidR="00575226" w:rsidRPr="006B67B5" w:rsidRDefault="00575226">
      <w:pPr>
        <w:pStyle w:val="1e"/>
        <w:shd w:val="clear" w:color="auto" w:fill="FFFFFF"/>
        <w:ind w:firstLine="709"/>
        <w:jc w:val="both"/>
        <w:rPr>
          <w:b/>
          <w:sz w:val="26"/>
          <w:szCs w:val="26"/>
        </w:rPr>
      </w:pPr>
      <w:r w:rsidRPr="006B67B5">
        <w:rPr>
          <w:bCs/>
          <w:color w:val="000000"/>
          <w:sz w:val="26"/>
          <w:szCs w:val="26"/>
        </w:rPr>
        <w:t>3.11. Уборка</w:t>
      </w:r>
      <w:r w:rsidRPr="006B67B5">
        <w:rPr>
          <w:color w:val="000000"/>
          <w:sz w:val="26"/>
          <w:szCs w:val="26"/>
        </w:rPr>
        <w:t> мест массового пребывания людей (подходы к вокзалам, территории рынков, торговые зоны и др.) производится в течение всего рабочего дня.</w:t>
      </w:r>
    </w:p>
    <w:p w:rsidR="00575226" w:rsidRPr="006B67B5" w:rsidRDefault="00575226">
      <w:pPr>
        <w:ind w:firstLine="709"/>
        <w:jc w:val="both"/>
        <w:rPr>
          <w:sz w:val="26"/>
          <w:szCs w:val="26"/>
        </w:rPr>
      </w:pPr>
      <w:r w:rsidRPr="006B67B5">
        <w:rPr>
          <w:sz w:val="26"/>
          <w:szCs w:val="26"/>
        </w:rPr>
        <w:t>3.12. Организация и проведение уборочных работ в зимнее время</w:t>
      </w:r>
      <w:r w:rsidR="00E10BB6" w:rsidRPr="006B67B5">
        <w:rPr>
          <w:sz w:val="26"/>
          <w:szCs w:val="26"/>
        </w:rPr>
        <w:t>.</w:t>
      </w:r>
      <w:r w:rsidRPr="006B67B5">
        <w:rPr>
          <w:sz w:val="26"/>
          <w:szCs w:val="26"/>
        </w:rPr>
        <w:t xml:space="preserve"> </w:t>
      </w:r>
    </w:p>
    <w:p w:rsidR="00575226" w:rsidRPr="006B67B5" w:rsidRDefault="0004584E">
      <w:pPr>
        <w:ind w:firstLine="709"/>
        <w:jc w:val="both"/>
        <w:rPr>
          <w:sz w:val="26"/>
          <w:szCs w:val="26"/>
        </w:rPr>
      </w:pPr>
      <w:r w:rsidRPr="006B67B5">
        <w:rPr>
          <w:sz w:val="26"/>
          <w:szCs w:val="26"/>
        </w:rPr>
        <w:t>3.12.</w:t>
      </w:r>
      <w:r w:rsidR="00575226" w:rsidRPr="006B67B5">
        <w:rPr>
          <w:sz w:val="26"/>
          <w:szCs w:val="26"/>
        </w:rPr>
        <w:t>1. Период зимней уборки - с 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575226" w:rsidRPr="006B67B5" w:rsidRDefault="0004584E">
      <w:pPr>
        <w:ind w:firstLine="709"/>
        <w:jc w:val="both"/>
        <w:rPr>
          <w:sz w:val="26"/>
          <w:szCs w:val="26"/>
        </w:rPr>
      </w:pPr>
      <w:r w:rsidRPr="006B67B5">
        <w:rPr>
          <w:sz w:val="26"/>
          <w:szCs w:val="26"/>
        </w:rPr>
        <w:t>3.12.</w:t>
      </w:r>
      <w:r w:rsidR="00575226" w:rsidRPr="006B67B5">
        <w:rPr>
          <w:sz w:val="26"/>
          <w:szCs w:val="26"/>
        </w:rPr>
        <w:t xml:space="preserve">2. До 1 октября текущего года администрацией </w:t>
      </w:r>
      <w:r w:rsidR="0092741A" w:rsidRPr="006B67B5">
        <w:rPr>
          <w:sz w:val="26"/>
          <w:szCs w:val="26"/>
        </w:rPr>
        <w:t>поселения</w:t>
      </w:r>
      <w:r w:rsidR="00575226" w:rsidRPr="006B67B5">
        <w:rPr>
          <w:sz w:val="26"/>
          <w:szCs w:val="26"/>
        </w:rPr>
        <w:t xml:space="preserve"> и дорожными службами должны быть завершены работы по подготовке мест для приема снега (снегосвалки, площадки для вывоза и временного складирования снега).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575226" w:rsidRPr="006B67B5" w:rsidRDefault="0004584E">
      <w:pPr>
        <w:ind w:firstLine="709"/>
        <w:jc w:val="both"/>
        <w:rPr>
          <w:sz w:val="26"/>
          <w:szCs w:val="26"/>
        </w:rPr>
      </w:pPr>
      <w:r w:rsidRPr="006B67B5">
        <w:rPr>
          <w:sz w:val="26"/>
          <w:szCs w:val="26"/>
        </w:rPr>
        <w:t>3.12.</w:t>
      </w:r>
      <w:r w:rsidR="00575226" w:rsidRPr="006B67B5">
        <w:rPr>
          <w:sz w:val="26"/>
          <w:szCs w:val="26"/>
        </w:rPr>
        <w:t>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575226" w:rsidRPr="006B67B5" w:rsidRDefault="0004584E">
      <w:pPr>
        <w:ind w:firstLine="709"/>
        <w:jc w:val="both"/>
        <w:rPr>
          <w:sz w:val="26"/>
          <w:szCs w:val="26"/>
        </w:rPr>
      </w:pPr>
      <w:r w:rsidRPr="006B67B5">
        <w:rPr>
          <w:sz w:val="26"/>
          <w:szCs w:val="26"/>
        </w:rPr>
        <w:t>3.12.</w:t>
      </w:r>
      <w:r w:rsidR="00575226" w:rsidRPr="006B67B5">
        <w:rPr>
          <w:sz w:val="26"/>
          <w:szCs w:val="26"/>
        </w:rPr>
        <w:t>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6. Запрещается:</w:t>
      </w:r>
    </w:p>
    <w:p w:rsidR="00575226" w:rsidRPr="006B67B5" w:rsidRDefault="00575226">
      <w:pPr>
        <w:ind w:firstLine="709"/>
        <w:jc w:val="both"/>
        <w:rPr>
          <w:sz w:val="26"/>
          <w:szCs w:val="26"/>
        </w:rPr>
      </w:pPr>
      <w:r w:rsidRPr="006B67B5">
        <w:rPr>
          <w:sz w:val="26"/>
          <w:szCs w:val="26"/>
        </w:rPr>
        <w:t>-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575226" w:rsidRPr="006B67B5" w:rsidRDefault="00575226">
      <w:pPr>
        <w:ind w:firstLine="709"/>
        <w:jc w:val="both"/>
        <w:rPr>
          <w:sz w:val="26"/>
          <w:szCs w:val="26"/>
        </w:rPr>
      </w:pPr>
      <w:r w:rsidRPr="006B67B5">
        <w:rPr>
          <w:sz w:val="26"/>
          <w:szCs w:val="26"/>
        </w:rPr>
        <w:t>-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пешеходов и проезда автомобилей.</w:t>
      </w:r>
    </w:p>
    <w:p w:rsidR="00575226" w:rsidRPr="006B67B5" w:rsidRDefault="0004584E">
      <w:pPr>
        <w:ind w:firstLine="709"/>
        <w:jc w:val="both"/>
        <w:rPr>
          <w:sz w:val="26"/>
          <w:szCs w:val="26"/>
        </w:rPr>
      </w:pPr>
      <w:r w:rsidRPr="006B67B5">
        <w:rPr>
          <w:sz w:val="26"/>
          <w:szCs w:val="26"/>
        </w:rPr>
        <w:t>3.12.</w:t>
      </w:r>
      <w:r w:rsidR="00575226" w:rsidRPr="006B67B5">
        <w:rPr>
          <w:sz w:val="26"/>
          <w:szCs w:val="26"/>
        </w:rPr>
        <w:t>7. К первоочередным мероприятиям зимней уборки улиц, дорог и магистралей относятся:</w:t>
      </w:r>
    </w:p>
    <w:p w:rsidR="00575226" w:rsidRPr="006B67B5" w:rsidRDefault="00575226">
      <w:pPr>
        <w:ind w:firstLine="709"/>
        <w:jc w:val="both"/>
        <w:rPr>
          <w:sz w:val="26"/>
          <w:szCs w:val="26"/>
        </w:rPr>
      </w:pPr>
      <w:r w:rsidRPr="006B67B5">
        <w:rPr>
          <w:sz w:val="26"/>
          <w:szCs w:val="26"/>
        </w:rPr>
        <w:t>- обработка проезжей части дорог противогололедными средствами;</w:t>
      </w:r>
    </w:p>
    <w:p w:rsidR="00575226" w:rsidRPr="006B67B5" w:rsidRDefault="00575226">
      <w:pPr>
        <w:ind w:firstLine="709"/>
        <w:jc w:val="both"/>
        <w:rPr>
          <w:sz w:val="26"/>
          <w:szCs w:val="26"/>
        </w:rPr>
      </w:pPr>
      <w:r w:rsidRPr="006B67B5">
        <w:rPr>
          <w:sz w:val="26"/>
          <w:szCs w:val="26"/>
        </w:rPr>
        <w:t xml:space="preserve">- </w:t>
      </w:r>
      <w:r w:rsidR="00AF49A7" w:rsidRPr="006B67B5">
        <w:rPr>
          <w:sz w:val="26"/>
          <w:szCs w:val="26"/>
        </w:rPr>
        <w:t>очистка от снега и льда элементов дорожного полотна</w:t>
      </w:r>
      <w:r w:rsidRPr="006B67B5">
        <w:rPr>
          <w:sz w:val="26"/>
          <w:szCs w:val="26"/>
        </w:rPr>
        <w:t>;</w:t>
      </w:r>
    </w:p>
    <w:p w:rsidR="00575226" w:rsidRPr="006B67B5" w:rsidRDefault="00575226">
      <w:pPr>
        <w:ind w:firstLine="709"/>
        <w:jc w:val="both"/>
        <w:rPr>
          <w:sz w:val="26"/>
          <w:szCs w:val="26"/>
        </w:rPr>
      </w:pPr>
      <w:r w:rsidRPr="006B67B5">
        <w:rPr>
          <w:sz w:val="26"/>
          <w:szCs w:val="26"/>
        </w:rPr>
        <w:t>- формирование снежного вала для последующего вывоза;</w:t>
      </w:r>
    </w:p>
    <w:p w:rsidR="00575226" w:rsidRPr="006B67B5" w:rsidRDefault="00575226">
      <w:pPr>
        <w:ind w:firstLine="709"/>
        <w:jc w:val="both"/>
        <w:rPr>
          <w:sz w:val="26"/>
          <w:szCs w:val="26"/>
        </w:rPr>
      </w:pPr>
      <w:r w:rsidRPr="006B67B5">
        <w:rPr>
          <w:sz w:val="26"/>
          <w:szCs w:val="26"/>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75226" w:rsidRPr="006B67B5" w:rsidRDefault="0004584E">
      <w:pPr>
        <w:ind w:firstLine="709"/>
        <w:jc w:val="both"/>
        <w:rPr>
          <w:sz w:val="26"/>
          <w:szCs w:val="26"/>
        </w:rPr>
      </w:pPr>
      <w:r w:rsidRPr="006B67B5">
        <w:rPr>
          <w:sz w:val="26"/>
          <w:szCs w:val="26"/>
        </w:rPr>
        <w:t>3.12.</w:t>
      </w:r>
      <w:r w:rsidR="00575226" w:rsidRPr="006B67B5">
        <w:rPr>
          <w:sz w:val="26"/>
          <w:szCs w:val="26"/>
        </w:rPr>
        <w:t>8. К мероприятиям второй очереди относятся:</w:t>
      </w:r>
    </w:p>
    <w:p w:rsidR="00575226" w:rsidRPr="006B67B5" w:rsidRDefault="00575226">
      <w:pPr>
        <w:ind w:firstLine="709"/>
        <w:jc w:val="both"/>
        <w:rPr>
          <w:sz w:val="26"/>
          <w:szCs w:val="26"/>
        </w:rPr>
      </w:pPr>
      <w:r w:rsidRPr="006B67B5">
        <w:rPr>
          <w:sz w:val="26"/>
          <w:szCs w:val="26"/>
        </w:rPr>
        <w:t>-  удаление снега (вывоз);</w:t>
      </w:r>
    </w:p>
    <w:p w:rsidR="00575226" w:rsidRPr="006B67B5" w:rsidRDefault="00575226">
      <w:pPr>
        <w:ind w:firstLine="709"/>
        <w:jc w:val="both"/>
        <w:rPr>
          <w:sz w:val="26"/>
          <w:szCs w:val="26"/>
        </w:rPr>
      </w:pPr>
      <w:r w:rsidRPr="006B67B5">
        <w:rPr>
          <w:sz w:val="26"/>
          <w:szCs w:val="26"/>
        </w:rPr>
        <w:lastRenderedPageBreak/>
        <w:t>- зачистка дорожных лотков после удаления снега с проезжей части;</w:t>
      </w:r>
    </w:p>
    <w:p w:rsidR="00575226" w:rsidRPr="006B67B5" w:rsidRDefault="00575226">
      <w:pPr>
        <w:ind w:firstLine="709"/>
        <w:jc w:val="both"/>
        <w:rPr>
          <w:sz w:val="26"/>
          <w:szCs w:val="26"/>
        </w:rPr>
      </w:pPr>
      <w:r w:rsidRPr="006B67B5">
        <w:rPr>
          <w:sz w:val="26"/>
          <w:szCs w:val="26"/>
        </w:rPr>
        <w:t>-  скалывание льда и уборка снежно-ледяных образований.</w:t>
      </w:r>
    </w:p>
    <w:p w:rsidR="00575226" w:rsidRPr="006B67B5" w:rsidRDefault="0004584E">
      <w:pPr>
        <w:ind w:firstLine="709"/>
        <w:jc w:val="both"/>
        <w:rPr>
          <w:sz w:val="26"/>
          <w:szCs w:val="26"/>
        </w:rPr>
      </w:pPr>
      <w:r w:rsidRPr="006B67B5">
        <w:rPr>
          <w:sz w:val="26"/>
          <w:szCs w:val="26"/>
        </w:rPr>
        <w:t>3.12.</w:t>
      </w:r>
      <w:r w:rsidR="00575226" w:rsidRPr="006B67B5">
        <w:rPr>
          <w:sz w:val="26"/>
          <w:szCs w:val="26"/>
        </w:rPr>
        <w:t>9. Обработка проезжей части дорог противогололедными средствами должна начинаться с момента начала снегопада.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10. С началом снегопада в первую очередь противогололедными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575226" w:rsidRPr="006B67B5" w:rsidRDefault="00575226">
      <w:pPr>
        <w:ind w:firstLine="709"/>
        <w:jc w:val="both"/>
        <w:rPr>
          <w:sz w:val="26"/>
          <w:szCs w:val="26"/>
        </w:rPr>
      </w:pPr>
      <w:r w:rsidRPr="006B67B5">
        <w:rPr>
          <w:sz w:val="26"/>
          <w:szCs w:val="26"/>
        </w:rPr>
        <w:t>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противогололедными средствами при обнаружении гололеда.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575226" w:rsidRPr="006B67B5" w:rsidRDefault="0004584E">
      <w:pPr>
        <w:ind w:firstLine="709"/>
        <w:jc w:val="both"/>
        <w:rPr>
          <w:sz w:val="26"/>
          <w:szCs w:val="26"/>
        </w:rPr>
      </w:pPr>
      <w:r w:rsidRPr="006B67B5">
        <w:rPr>
          <w:sz w:val="26"/>
          <w:szCs w:val="26"/>
        </w:rPr>
        <w:t>3.12.</w:t>
      </w:r>
      <w:r w:rsidR="00575226" w:rsidRPr="006B67B5">
        <w:rPr>
          <w:sz w:val="26"/>
          <w:szCs w:val="26"/>
        </w:rPr>
        <w:t>12.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13. Формирование снежных валов не допускается:</w:t>
      </w:r>
    </w:p>
    <w:p w:rsidR="00575226" w:rsidRPr="006B67B5" w:rsidRDefault="00575226">
      <w:pPr>
        <w:ind w:firstLine="709"/>
        <w:jc w:val="both"/>
        <w:rPr>
          <w:sz w:val="26"/>
          <w:szCs w:val="26"/>
        </w:rPr>
      </w:pPr>
      <w:r w:rsidRPr="006B67B5">
        <w:rPr>
          <w:sz w:val="26"/>
          <w:szCs w:val="26"/>
        </w:rPr>
        <w:t>- на перекрестках и вблизи железнодорожных переездов;</w:t>
      </w:r>
    </w:p>
    <w:p w:rsidR="00575226" w:rsidRPr="006B67B5" w:rsidRDefault="00575226">
      <w:pPr>
        <w:ind w:firstLine="709"/>
        <w:jc w:val="both"/>
        <w:rPr>
          <w:sz w:val="26"/>
          <w:szCs w:val="26"/>
        </w:rPr>
      </w:pPr>
      <w:r w:rsidRPr="006B67B5">
        <w:rPr>
          <w:sz w:val="26"/>
          <w:szCs w:val="26"/>
        </w:rPr>
        <w:t>-  на тротуарах.</w:t>
      </w:r>
    </w:p>
    <w:p w:rsidR="00575226" w:rsidRPr="006B67B5" w:rsidRDefault="0004584E">
      <w:pPr>
        <w:ind w:firstLine="709"/>
        <w:jc w:val="both"/>
        <w:rPr>
          <w:sz w:val="26"/>
          <w:szCs w:val="26"/>
        </w:rPr>
      </w:pPr>
      <w:r w:rsidRPr="006B67B5">
        <w:rPr>
          <w:sz w:val="26"/>
          <w:szCs w:val="26"/>
        </w:rPr>
        <w:t>3.12.</w:t>
      </w:r>
      <w:r w:rsidR="00575226" w:rsidRPr="006B67B5">
        <w:rPr>
          <w:sz w:val="26"/>
          <w:szCs w:val="26"/>
        </w:rPr>
        <w:t>14. На улицах и проездах с односторонним движением транспорта двухметровые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575226" w:rsidRPr="006B67B5" w:rsidRDefault="0004584E">
      <w:pPr>
        <w:ind w:firstLine="709"/>
        <w:jc w:val="both"/>
        <w:rPr>
          <w:sz w:val="26"/>
          <w:szCs w:val="26"/>
        </w:rPr>
      </w:pPr>
      <w:r w:rsidRPr="006B67B5">
        <w:rPr>
          <w:sz w:val="26"/>
          <w:szCs w:val="26"/>
        </w:rPr>
        <w:t>3.12.</w:t>
      </w:r>
      <w:r w:rsidR="00575226" w:rsidRPr="006B67B5">
        <w:rPr>
          <w:sz w:val="26"/>
          <w:szCs w:val="26"/>
        </w:rPr>
        <w:t>15.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575226" w:rsidRPr="006B67B5" w:rsidRDefault="00575226">
      <w:pPr>
        <w:ind w:firstLine="709"/>
        <w:jc w:val="both"/>
        <w:rPr>
          <w:sz w:val="26"/>
          <w:szCs w:val="26"/>
        </w:rPr>
      </w:pPr>
      <w:r w:rsidRPr="006B67B5">
        <w:rPr>
          <w:sz w:val="26"/>
          <w:szCs w:val="26"/>
        </w:rPr>
        <w:t>- на остановках общественного пассажирского транспорта - на длину остановки;</w:t>
      </w:r>
    </w:p>
    <w:p w:rsidR="00575226" w:rsidRPr="006B67B5" w:rsidRDefault="00575226">
      <w:pPr>
        <w:ind w:firstLine="709"/>
        <w:jc w:val="both"/>
        <w:rPr>
          <w:sz w:val="26"/>
          <w:szCs w:val="26"/>
        </w:rPr>
      </w:pPr>
      <w:r w:rsidRPr="006B67B5">
        <w:rPr>
          <w:sz w:val="26"/>
          <w:szCs w:val="26"/>
        </w:rPr>
        <w:t>- на переходах, имеющих разметку, - на ширину разметки;</w:t>
      </w:r>
    </w:p>
    <w:p w:rsidR="00575226" w:rsidRPr="006B67B5" w:rsidRDefault="00575226">
      <w:pPr>
        <w:ind w:firstLine="709"/>
        <w:jc w:val="both"/>
        <w:rPr>
          <w:sz w:val="26"/>
          <w:szCs w:val="26"/>
        </w:rPr>
      </w:pPr>
      <w:r w:rsidRPr="006B67B5">
        <w:rPr>
          <w:sz w:val="26"/>
          <w:szCs w:val="26"/>
        </w:rPr>
        <w:t>- на переходах, не имеющих разметку, - не менее 5 м.</w:t>
      </w:r>
    </w:p>
    <w:p w:rsidR="00575226" w:rsidRPr="006B67B5" w:rsidRDefault="0004584E">
      <w:pPr>
        <w:ind w:firstLine="709"/>
        <w:jc w:val="both"/>
        <w:rPr>
          <w:sz w:val="26"/>
          <w:szCs w:val="26"/>
        </w:rPr>
      </w:pPr>
      <w:r w:rsidRPr="006B67B5">
        <w:rPr>
          <w:sz w:val="26"/>
          <w:szCs w:val="26"/>
        </w:rPr>
        <w:t>3.12.</w:t>
      </w:r>
      <w:r w:rsidR="00575226" w:rsidRPr="006B67B5">
        <w:rPr>
          <w:sz w:val="26"/>
          <w:szCs w:val="26"/>
        </w:rPr>
        <w:t>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 xml:space="preserve">17. В период снегопадов и гололеда тротуары и другие пешеходные зоны на территории муниципальных образований должны обрабатываться </w:t>
      </w:r>
      <w:r w:rsidR="00575226" w:rsidRPr="006B67B5">
        <w:rPr>
          <w:sz w:val="26"/>
          <w:szCs w:val="26"/>
        </w:rPr>
        <w:lastRenderedPageBreak/>
        <w:t>противогололедными материалами. Время на обработку всей площади тротуаров не должно превышать четырех часов с начала снегопада.</w:t>
      </w:r>
    </w:p>
    <w:p w:rsidR="00575226" w:rsidRPr="006B67B5" w:rsidRDefault="00575226">
      <w:pPr>
        <w:ind w:firstLine="709"/>
        <w:jc w:val="both"/>
        <w:rPr>
          <w:sz w:val="26"/>
          <w:szCs w:val="26"/>
        </w:rPr>
      </w:pPr>
      <w:r w:rsidRPr="006B67B5">
        <w:rPr>
          <w:sz w:val="26"/>
          <w:szCs w:val="26"/>
        </w:rP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575226" w:rsidRPr="006B67B5" w:rsidRDefault="0004584E">
      <w:pPr>
        <w:ind w:firstLine="709"/>
        <w:jc w:val="both"/>
        <w:rPr>
          <w:sz w:val="26"/>
          <w:szCs w:val="26"/>
        </w:rPr>
      </w:pPr>
      <w:r w:rsidRPr="006B67B5">
        <w:rPr>
          <w:sz w:val="26"/>
          <w:szCs w:val="26"/>
        </w:rPr>
        <w:t>3.12.</w:t>
      </w:r>
      <w:r w:rsidR="00575226" w:rsidRPr="006B67B5">
        <w:rPr>
          <w:sz w:val="26"/>
          <w:szCs w:val="26"/>
        </w:rPr>
        <w:t>18. Тротуары и лестничные сходы должны быть очищены на всю ширину до покрытия от свежевыпавшего или уплотненного снега (снежно-ледяных образований).</w:t>
      </w:r>
    </w:p>
    <w:p w:rsidR="00575226" w:rsidRPr="006B67B5" w:rsidRDefault="00575226">
      <w:pPr>
        <w:ind w:firstLine="709"/>
        <w:jc w:val="both"/>
        <w:rPr>
          <w:sz w:val="26"/>
          <w:szCs w:val="26"/>
        </w:rPr>
      </w:pPr>
      <w:r w:rsidRPr="006B67B5">
        <w:rPr>
          <w:sz w:val="26"/>
          <w:szCs w:val="26"/>
        </w:rPr>
        <w:t>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противогололедными материалами и расчищаться для движения пешеходов.</w:t>
      </w:r>
    </w:p>
    <w:p w:rsidR="00575226" w:rsidRPr="006B67B5" w:rsidRDefault="00575226">
      <w:pPr>
        <w:ind w:firstLine="709"/>
        <w:jc w:val="both"/>
        <w:rPr>
          <w:sz w:val="26"/>
          <w:szCs w:val="26"/>
        </w:rPr>
      </w:pPr>
      <w:r w:rsidRPr="006B67B5">
        <w:rPr>
          <w:sz w:val="26"/>
          <w:szCs w:val="26"/>
        </w:rPr>
        <w:t>При оповещении о гололеде или возможности его возникновения, в первую очередь, лестничные сходы, а затем и тротуары обрабатываются противогололедными материалами в полосе движения пешеходов в течение 2 часов.</w:t>
      </w:r>
    </w:p>
    <w:p w:rsidR="00575226" w:rsidRPr="006B67B5" w:rsidRDefault="0004584E">
      <w:pPr>
        <w:ind w:firstLine="709"/>
        <w:jc w:val="both"/>
        <w:rPr>
          <w:sz w:val="26"/>
          <w:szCs w:val="26"/>
        </w:rPr>
      </w:pPr>
      <w:r w:rsidRPr="006B67B5">
        <w:rPr>
          <w:sz w:val="26"/>
          <w:szCs w:val="26"/>
        </w:rPr>
        <w:t>3.12.</w:t>
      </w:r>
      <w:r w:rsidR="00575226" w:rsidRPr="006B67B5">
        <w:rPr>
          <w:sz w:val="26"/>
          <w:szCs w:val="26"/>
        </w:rPr>
        <w:t>19.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w:t>
      </w:r>
    </w:p>
    <w:p w:rsidR="00575226" w:rsidRPr="006B67B5" w:rsidRDefault="0004584E">
      <w:pPr>
        <w:ind w:firstLine="709"/>
        <w:jc w:val="both"/>
        <w:rPr>
          <w:sz w:val="26"/>
          <w:szCs w:val="26"/>
        </w:rPr>
      </w:pPr>
      <w:bookmarkStart w:id="24" w:name="1t3h5sf"/>
      <w:bookmarkEnd w:id="24"/>
      <w:r w:rsidRPr="006B67B5">
        <w:rPr>
          <w:sz w:val="26"/>
          <w:szCs w:val="26"/>
        </w:rPr>
        <w:t>3.12.</w:t>
      </w:r>
      <w:r w:rsidR="00575226" w:rsidRPr="006B67B5">
        <w:rPr>
          <w:sz w:val="26"/>
          <w:szCs w:val="26"/>
        </w:rPr>
        <w:t>20.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575226" w:rsidRPr="006B67B5" w:rsidRDefault="0004584E">
      <w:pPr>
        <w:ind w:firstLine="709"/>
        <w:jc w:val="both"/>
        <w:rPr>
          <w:sz w:val="26"/>
          <w:szCs w:val="26"/>
        </w:rPr>
      </w:pPr>
      <w:r w:rsidRPr="006B67B5">
        <w:rPr>
          <w:sz w:val="26"/>
          <w:szCs w:val="26"/>
        </w:rPr>
        <w:t>3.12.</w:t>
      </w:r>
      <w:r w:rsidR="00575226" w:rsidRPr="006B67B5">
        <w:rPr>
          <w:sz w:val="26"/>
          <w:szCs w:val="26"/>
        </w:rPr>
        <w:t>21. В зимнее время владельцами</w:t>
      </w:r>
      <w:r w:rsidR="0092741A" w:rsidRPr="006B67B5">
        <w:rPr>
          <w:sz w:val="26"/>
          <w:szCs w:val="26"/>
        </w:rPr>
        <w:t>,</w:t>
      </w:r>
      <w:r w:rsidR="00575226" w:rsidRPr="006B67B5">
        <w:rPr>
          <w:sz w:val="26"/>
          <w:szCs w:val="26"/>
        </w:rPr>
        <w:t xml:space="preserve"> арендаторами</w:t>
      </w:r>
      <w:r w:rsidR="0092741A" w:rsidRPr="006B67B5">
        <w:rPr>
          <w:sz w:val="26"/>
          <w:szCs w:val="26"/>
        </w:rPr>
        <w:t>, иными лицами, ответственными за содержание</w:t>
      </w:r>
      <w:r w:rsidR="00575226" w:rsidRPr="006B67B5">
        <w:rPr>
          <w:sz w:val="26"/>
          <w:szCs w:val="26"/>
        </w:rPr>
        <w:t xml:space="preserve"> зданий должна быть организована своевременная очистка кровель от снега, наледи и сосулек, особенно над электровводами.</w:t>
      </w:r>
    </w:p>
    <w:p w:rsidR="00575226" w:rsidRPr="006B67B5" w:rsidRDefault="00575226">
      <w:pPr>
        <w:ind w:firstLine="709"/>
        <w:jc w:val="both"/>
        <w:rPr>
          <w:sz w:val="26"/>
          <w:szCs w:val="26"/>
        </w:rPr>
      </w:pPr>
      <w:r w:rsidRPr="006B67B5">
        <w:rPr>
          <w:sz w:val="26"/>
          <w:szCs w:val="26"/>
        </w:rPr>
        <w:t>Очистка кровель зданий на сторонах, выходящих на пешеходные зоны, от наледеобразований должна производиться немедленно по мере их образования с предварительной установкой ограждения опасных участков.</w:t>
      </w:r>
    </w:p>
    <w:p w:rsidR="00575226" w:rsidRPr="006B67B5" w:rsidRDefault="00575226">
      <w:pPr>
        <w:ind w:firstLine="709"/>
        <w:jc w:val="both"/>
        <w:rPr>
          <w:sz w:val="26"/>
          <w:szCs w:val="26"/>
        </w:rPr>
      </w:pPr>
      <w:bookmarkStart w:id="25" w:name="4d34og8"/>
      <w:bookmarkEnd w:id="25"/>
      <w:r w:rsidRPr="006B67B5">
        <w:rPr>
          <w:sz w:val="26"/>
          <w:szCs w:val="26"/>
        </w:rPr>
        <w:t>Крыши с наружным водоотводом необходимо периодически очищать от снега, не допуская его накопления более 30 сантиметров.</w:t>
      </w:r>
    </w:p>
    <w:p w:rsidR="0004584E" w:rsidRPr="006B67B5" w:rsidRDefault="0004584E" w:rsidP="0004584E">
      <w:pPr>
        <w:ind w:firstLine="709"/>
        <w:jc w:val="both"/>
        <w:rPr>
          <w:sz w:val="26"/>
          <w:szCs w:val="26"/>
        </w:rPr>
      </w:pPr>
      <w:r w:rsidRPr="006B67B5">
        <w:rPr>
          <w:sz w:val="26"/>
          <w:szCs w:val="26"/>
        </w:rPr>
        <w:t>3.12.</w:t>
      </w:r>
      <w:r w:rsidR="00575226" w:rsidRPr="006B67B5">
        <w:rPr>
          <w:sz w:val="26"/>
          <w:szCs w:val="26"/>
        </w:rPr>
        <w:t xml:space="preserve">22. Очистка крыш зданий от снега, наледеобразований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организацией, </w:t>
      </w:r>
      <w:r w:rsidRPr="006B67B5">
        <w:rPr>
          <w:sz w:val="26"/>
          <w:szCs w:val="26"/>
        </w:rPr>
        <w:t xml:space="preserve">убирающей проезжую часть улицы. </w:t>
      </w:r>
    </w:p>
    <w:p w:rsidR="00575226" w:rsidRPr="006B67B5" w:rsidRDefault="00575226" w:rsidP="0004584E">
      <w:pPr>
        <w:ind w:firstLine="709"/>
        <w:jc w:val="both"/>
        <w:rPr>
          <w:sz w:val="26"/>
          <w:szCs w:val="26"/>
        </w:rPr>
      </w:pPr>
      <w:r w:rsidRPr="006B67B5">
        <w:rPr>
          <w:sz w:val="26"/>
          <w:szCs w:val="26"/>
        </w:rPr>
        <w:t>Запрещается сбрасывать снег, лед и мусор в воронки водосточных труб.</w:t>
      </w:r>
    </w:p>
    <w:p w:rsidR="00575226" w:rsidRPr="006B67B5" w:rsidRDefault="00575226">
      <w:pPr>
        <w:ind w:firstLine="709"/>
        <w:jc w:val="both"/>
        <w:rPr>
          <w:sz w:val="26"/>
          <w:szCs w:val="26"/>
        </w:rPr>
      </w:pPr>
      <w:r w:rsidRPr="006B67B5">
        <w:rPr>
          <w:sz w:val="26"/>
          <w:szCs w:val="26"/>
        </w:rPr>
        <w:t xml:space="preserve">При сбрасывании снега с крыш должны быть приняты меры, обеспечивающие полную сохранность деревьев, кустарников, воздушных линий </w:t>
      </w:r>
      <w:r w:rsidRPr="006B67B5">
        <w:rPr>
          <w:sz w:val="26"/>
          <w:szCs w:val="26"/>
        </w:rPr>
        <w:lastRenderedPageBreak/>
        <w:t>уличного электроосвещения, растяжек, рекламных конструкций, светофорных объектов, дорожных знаков, линий связи и др.</w:t>
      </w:r>
    </w:p>
    <w:p w:rsidR="00575226" w:rsidRPr="006B67B5" w:rsidRDefault="00575226">
      <w:pPr>
        <w:ind w:firstLine="709"/>
        <w:jc w:val="both"/>
        <w:rPr>
          <w:sz w:val="26"/>
          <w:szCs w:val="26"/>
        </w:rPr>
      </w:pPr>
      <w:r w:rsidRPr="006B67B5">
        <w:rPr>
          <w:sz w:val="26"/>
          <w:szCs w:val="26"/>
        </w:rPr>
        <w:t>3.13. Организация и проведение уборочных работ в летнее время</w:t>
      </w:r>
      <w:r w:rsidR="00F11BD0" w:rsidRPr="006B67B5">
        <w:rPr>
          <w:sz w:val="26"/>
          <w:szCs w:val="26"/>
        </w:rPr>
        <w:t>.</w:t>
      </w:r>
    </w:p>
    <w:p w:rsidR="00575226" w:rsidRPr="006B67B5" w:rsidRDefault="0004584E">
      <w:pPr>
        <w:ind w:firstLine="709"/>
        <w:jc w:val="both"/>
        <w:rPr>
          <w:sz w:val="26"/>
          <w:szCs w:val="26"/>
        </w:rPr>
      </w:pPr>
      <w:r w:rsidRPr="006B67B5">
        <w:rPr>
          <w:sz w:val="26"/>
          <w:szCs w:val="26"/>
        </w:rPr>
        <w:t>3.13.</w:t>
      </w:r>
      <w:r w:rsidR="00575226" w:rsidRPr="006B67B5">
        <w:rPr>
          <w:sz w:val="26"/>
          <w:szCs w:val="26"/>
        </w:rPr>
        <w:t>1. Период летней уборки - с 1 апреля по 31 октября. Мероприятия по подготовке уборочной техники к работе в летний период проводятся в сроки, определенные администрацией органа местного самоуправления и организациями, выполняющими функции заказчика работ по содержанию сети дорог и улиц.</w:t>
      </w:r>
    </w:p>
    <w:p w:rsidR="00575226" w:rsidRPr="006B67B5" w:rsidRDefault="0004584E">
      <w:pPr>
        <w:ind w:firstLine="709"/>
        <w:jc w:val="both"/>
        <w:rPr>
          <w:sz w:val="26"/>
          <w:szCs w:val="26"/>
        </w:rPr>
      </w:pPr>
      <w:r w:rsidRPr="006B67B5">
        <w:rPr>
          <w:sz w:val="26"/>
          <w:szCs w:val="26"/>
        </w:rPr>
        <w:t>3.13.</w:t>
      </w:r>
      <w:r w:rsidR="00575226" w:rsidRPr="006B67B5">
        <w:rPr>
          <w:sz w:val="26"/>
          <w:szCs w:val="26"/>
        </w:rPr>
        <w:t>2. Подметание дворовых территорий, внутридворовых проездов и тротуаров от смета, пыли и мелкого бытового мусора, их мойка осуществляются лицами, ответственными за содержание объектов. Чистота на территории должна поддерживаться в течение рабочего дня.</w:t>
      </w:r>
    </w:p>
    <w:p w:rsidR="00575226" w:rsidRPr="006B67B5" w:rsidRDefault="0004584E">
      <w:pPr>
        <w:ind w:firstLine="709"/>
        <w:jc w:val="both"/>
        <w:rPr>
          <w:sz w:val="26"/>
          <w:szCs w:val="26"/>
        </w:rPr>
      </w:pPr>
      <w:r w:rsidRPr="006B67B5">
        <w:rPr>
          <w:sz w:val="26"/>
          <w:szCs w:val="26"/>
        </w:rPr>
        <w:t>3.13.</w:t>
      </w:r>
      <w:r w:rsidR="00575226" w:rsidRPr="006B67B5">
        <w:rPr>
          <w:sz w:val="26"/>
          <w:szCs w:val="26"/>
        </w:rPr>
        <w:t>3.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575226" w:rsidRPr="006B67B5" w:rsidRDefault="0004584E">
      <w:pPr>
        <w:ind w:firstLine="709"/>
        <w:jc w:val="both"/>
        <w:rPr>
          <w:sz w:val="26"/>
          <w:szCs w:val="26"/>
        </w:rPr>
      </w:pPr>
      <w:r w:rsidRPr="006B67B5">
        <w:rPr>
          <w:sz w:val="26"/>
          <w:szCs w:val="26"/>
        </w:rPr>
        <w:t>3.13.</w:t>
      </w:r>
      <w:r w:rsidR="00575226" w:rsidRPr="006B67B5">
        <w:rPr>
          <w:sz w:val="26"/>
          <w:szCs w:val="26"/>
        </w:rPr>
        <w:t>4. 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75226" w:rsidRPr="006B67B5" w:rsidRDefault="0004584E">
      <w:pPr>
        <w:ind w:firstLine="709"/>
        <w:jc w:val="both"/>
        <w:rPr>
          <w:sz w:val="26"/>
          <w:szCs w:val="26"/>
        </w:rPr>
      </w:pPr>
      <w:r w:rsidRPr="006B67B5">
        <w:rPr>
          <w:sz w:val="26"/>
          <w:szCs w:val="26"/>
        </w:rPr>
        <w:t>3.13.</w:t>
      </w:r>
      <w:r w:rsidR="00575226" w:rsidRPr="006B67B5">
        <w:rPr>
          <w:sz w:val="26"/>
          <w:szCs w:val="26"/>
        </w:rPr>
        <w:t>5.  Мойка и поливка объектов улично-дорожной сети,  производятся с 22:00 до 06:00 часов, в другое время - по мере необходимости.</w:t>
      </w:r>
    </w:p>
    <w:p w:rsidR="00575226" w:rsidRPr="006B67B5" w:rsidRDefault="00575226">
      <w:pPr>
        <w:ind w:firstLine="709"/>
        <w:jc w:val="both"/>
        <w:rPr>
          <w:sz w:val="26"/>
          <w:szCs w:val="26"/>
        </w:rPr>
      </w:pPr>
      <w:r w:rsidRPr="006B67B5">
        <w:rPr>
          <w:sz w:val="26"/>
          <w:szCs w:val="26"/>
        </w:rPr>
        <w:t>Мойка объектов улично-дорожной сети, производится только после подметания лотковой части дороги и уборки смета. При этом не допускается выбивание струей воды загрязнений на прилегающие тротуары, зеленые насаждения, в том числе газоны (дернины), стены зданий, сооружений, иные объекты благоустройства.</w:t>
      </w:r>
    </w:p>
    <w:p w:rsidR="00575226" w:rsidRPr="006B67B5" w:rsidRDefault="0004584E">
      <w:pPr>
        <w:ind w:firstLine="709"/>
        <w:jc w:val="both"/>
        <w:rPr>
          <w:sz w:val="26"/>
          <w:szCs w:val="26"/>
        </w:rPr>
      </w:pPr>
      <w:r w:rsidRPr="006B67B5">
        <w:rPr>
          <w:sz w:val="26"/>
          <w:szCs w:val="26"/>
        </w:rPr>
        <w:t>3.13.</w:t>
      </w:r>
      <w:r w:rsidR="00575226" w:rsidRPr="006B67B5">
        <w:rPr>
          <w:sz w:val="26"/>
          <w:szCs w:val="26"/>
        </w:rPr>
        <w:t>6. Высота травяного покрова на территории муниципальных образований,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p>
    <w:p w:rsidR="00575226" w:rsidRPr="006B67B5" w:rsidRDefault="0004584E">
      <w:pPr>
        <w:ind w:firstLine="709"/>
        <w:jc w:val="both"/>
        <w:rPr>
          <w:b/>
          <w:sz w:val="26"/>
          <w:szCs w:val="26"/>
        </w:rPr>
      </w:pPr>
      <w:r w:rsidRPr="006B67B5">
        <w:rPr>
          <w:sz w:val="26"/>
          <w:szCs w:val="26"/>
        </w:rPr>
        <w:t>3.13.</w:t>
      </w:r>
      <w:r w:rsidR="00575226" w:rsidRPr="006B67B5">
        <w:rPr>
          <w:sz w:val="26"/>
          <w:szCs w:val="26"/>
        </w:rPr>
        <w:t>7. Подметание дворовых территорий, внутридворовых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rsidR="00575226" w:rsidRPr="006B67B5" w:rsidRDefault="00575226">
      <w:pPr>
        <w:ind w:firstLine="709"/>
        <w:jc w:val="both"/>
        <w:rPr>
          <w:sz w:val="26"/>
          <w:szCs w:val="26"/>
        </w:rPr>
      </w:pPr>
      <w:r w:rsidRPr="006B67B5">
        <w:rPr>
          <w:sz w:val="26"/>
          <w:szCs w:val="26"/>
        </w:rPr>
        <w:t>3.14. Вывоз отходов производства и потребления.</w:t>
      </w:r>
    </w:p>
    <w:p w:rsidR="00575226" w:rsidRPr="006B67B5" w:rsidRDefault="0004584E">
      <w:pPr>
        <w:ind w:firstLine="709"/>
        <w:jc w:val="both"/>
        <w:rPr>
          <w:sz w:val="26"/>
          <w:szCs w:val="26"/>
        </w:rPr>
      </w:pPr>
      <w:r w:rsidRPr="006B67B5">
        <w:rPr>
          <w:sz w:val="26"/>
          <w:szCs w:val="26"/>
        </w:rPr>
        <w:t>3.14.</w:t>
      </w:r>
      <w:r w:rsidR="00575226" w:rsidRPr="006B67B5">
        <w:rPr>
          <w:sz w:val="26"/>
          <w:szCs w:val="26"/>
        </w:rPr>
        <w:t xml:space="preserve">1. Вывоз отходов осуществляется специализированными организациями. Вывоз твердых коммунальных отходов производится ежедневно в соответствии с условиями договора на оказание услуг по сбору и транспортированию твердых коммунальных отходов. </w:t>
      </w:r>
    </w:p>
    <w:p w:rsidR="00575226" w:rsidRPr="006B67B5" w:rsidRDefault="00575226">
      <w:pPr>
        <w:ind w:firstLine="709"/>
        <w:jc w:val="both"/>
        <w:rPr>
          <w:sz w:val="26"/>
          <w:szCs w:val="26"/>
        </w:rPr>
      </w:pPr>
      <w:r w:rsidRPr="006B67B5">
        <w:rPr>
          <w:sz w:val="26"/>
          <w:szCs w:val="26"/>
        </w:rPr>
        <w:t>Вывоз строительных отходов должен осуществляться по мере заполнения бункера, но не реже 1 раз в пять дней. Размещение бункера для строительных отходов допускается до момента окончания строительных работ.</w:t>
      </w:r>
    </w:p>
    <w:p w:rsidR="00575226" w:rsidRPr="006B67B5" w:rsidRDefault="00575226">
      <w:pPr>
        <w:ind w:firstLine="709"/>
        <w:jc w:val="both"/>
        <w:rPr>
          <w:sz w:val="26"/>
          <w:szCs w:val="26"/>
        </w:rPr>
      </w:pPr>
      <w:r w:rsidRPr="006B67B5">
        <w:rPr>
          <w:sz w:val="26"/>
          <w:szCs w:val="26"/>
        </w:rPr>
        <w:t xml:space="preserve"> Ответственность за внешний вид и санитарное состояние контейнеров и бункеров  во время транспортировки возлагается на организации и физических лиц, осуществляющих данный вид работ. </w:t>
      </w:r>
    </w:p>
    <w:p w:rsidR="00575226" w:rsidRPr="006B67B5" w:rsidRDefault="0004584E">
      <w:pPr>
        <w:ind w:firstLine="709"/>
        <w:jc w:val="both"/>
        <w:rPr>
          <w:sz w:val="26"/>
          <w:szCs w:val="26"/>
        </w:rPr>
      </w:pPr>
      <w:r w:rsidRPr="006B67B5">
        <w:rPr>
          <w:sz w:val="26"/>
          <w:szCs w:val="26"/>
        </w:rPr>
        <w:lastRenderedPageBreak/>
        <w:t>3.14.</w:t>
      </w:r>
      <w:r w:rsidR="00575226" w:rsidRPr="006B67B5">
        <w:rPr>
          <w:sz w:val="26"/>
          <w:szCs w:val="26"/>
        </w:rPr>
        <w:t>2. Уборку отходов, просыпавшихся при выгрузке из контейнеров в мусоровоз или загрузке бункера, производят работники организации, осуществляющей вывоз мусора.</w:t>
      </w:r>
    </w:p>
    <w:p w:rsidR="00575226" w:rsidRPr="006B67B5" w:rsidRDefault="0004584E">
      <w:pPr>
        <w:ind w:firstLine="709"/>
        <w:jc w:val="both"/>
        <w:rPr>
          <w:sz w:val="26"/>
          <w:szCs w:val="26"/>
        </w:rPr>
      </w:pPr>
      <w:r w:rsidRPr="006B67B5">
        <w:rPr>
          <w:sz w:val="26"/>
          <w:szCs w:val="26"/>
        </w:rPr>
        <w:t>3.14.</w:t>
      </w:r>
      <w:r w:rsidR="00575226" w:rsidRPr="006B67B5">
        <w:rPr>
          <w:sz w:val="26"/>
          <w:szCs w:val="26"/>
        </w:rPr>
        <w:t>3.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 Контейнеры для сбора мусора должны быть оборудованы плотно закрывающейся крышкой, а на автозаправочных станциях (АЗС) - запираться на замки.</w:t>
      </w:r>
    </w:p>
    <w:p w:rsidR="00575226" w:rsidRPr="006B67B5" w:rsidRDefault="0004584E">
      <w:pPr>
        <w:ind w:firstLine="709"/>
        <w:jc w:val="both"/>
        <w:rPr>
          <w:sz w:val="26"/>
          <w:szCs w:val="26"/>
        </w:rPr>
      </w:pPr>
      <w:r w:rsidRPr="006B67B5">
        <w:rPr>
          <w:sz w:val="26"/>
          <w:szCs w:val="26"/>
        </w:rPr>
        <w:t>3.14.</w:t>
      </w:r>
      <w:r w:rsidR="00575226" w:rsidRPr="006B67B5">
        <w:rPr>
          <w:sz w:val="26"/>
          <w:szCs w:val="26"/>
        </w:rPr>
        <w:t>4. На вокзалах, пристанях, рынках,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Урны устанавливаются на расстоянии 50 м одна от другой на улицах, рынках, вокзалах и в других местах массового посещения населения, на остальных улицах, во дворах, парках, садах и на других территориях - на расстоянии до 100 м. На остановках пассажирского транспорта и у входов в торговые объекты - в количестве не менее двух.</w:t>
      </w:r>
    </w:p>
    <w:p w:rsidR="00575226" w:rsidRPr="006B67B5" w:rsidRDefault="00575226">
      <w:pPr>
        <w:ind w:firstLine="709"/>
        <w:jc w:val="both"/>
        <w:rPr>
          <w:sz w:val="26"/>
          <w:szCs w:val="26"/>
        </w:rPr>
      </w:pPr>
      <w:r w:rsidRPr="006B67B5">
        <w:rPr>
          <w:sz w:val="26"/>
          <w:szCs w:val="26"/>
        </w:rPr>
        <w:t>Очистка урн производится собственником (правообладателем) или организацией, осуществляющей функции управления домовладением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575226" w:rsidRPr="006B67B5" w:rsidRDefault="00575226">
      <w:pPr>
        <w:ind w:firstLine="709"/>
        <w:jc w:val="both"/>
        <w:rPr>
          <w:strike/>
          <w:sz w:val="26"/>
          <w:szCs w:val="26"/>
        </w:rPr>
      </w:pPr>
      <w:r w:rsidRPr="006B67B5">
        <w:rPr>
          <w:sz w:val="26"/>
          <w:szCs w:val="26"/>
        </w:rPr>
        <w:t>Покраска урн осуществляется собственником (владельцем) или организацией, осуществляющей функции управления домовладением, а также по мере необходимости или по предписаниям уполномоченного органа местного самоуправления.</w:t>
      </w:r>
    </w:p>
    <w:p w:rsidR="00575226" w:rsidRPr="006B67B5" w:rsidRDefault="00575226">
      <w:pPr>
        <w:pStyle w:val="1e"/>
        <w:shd w:val="clear" w:color="auto" w:fill="FFFFFF"/>
        <w:ind w:firstLine="709"/>
        <w:jc w:val="both"/>
        <w:rPr>
          <w:sz w:val="26"/>
          <w:szCs w:val="26"/>
        </w:rPr>
      </w:pPr>
      <w:r w:rsidRPr="006B67B5">
        <w:rPr>
          <w:strike/>
          <w:sz w:val="26"/>
          <w:szCs w:val="26"/>
        </w:rPr>
        <w:tab/>
      </w:r>
      <w:r w:rsidR="0004584E" w:rsidRPr="006B67B5">
        <w:rPr>
          <w:sz w:val="26"/>
          <w:szCs w:val="26"/>
        </w:rPr>
        <w:t>3.14.</w:t>
      </w:r>
      <w:r w:rsidRPr="006B67B5">
        <w:rPr>
          <w:sz w:val="26"/>
          <w:szCs w:val="26"/>
        </w:rPr>
        <w:t xml:space="preserve">15. </w:t>
      </w:r>
      <w:r w:rsidRPr="006B67B5">
        <w:rPr>
          <w:color w:val="000000"/>
          <w:sz w:val="26"/>
          <w:szCs w:val="26"/>
        </w:rPr>
        <w:t>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настоящем разделе Правил, обязаны выполнять иные виды работ, предусмотренные требованиям к объектам, элементам благоустройства и их содержанию, установленным Правилами.</w:t>
      </w:r>
    </w:p>
    <w:p w:rsidR="00575226" w:rsidRPr="006B67B5" w:rsidRDefault="00575226">
      <w:pPr>
        <w:ind w:firstLine="284"/>
        <w:jc w:val="both"/>
        <w:rPr>
          <w:sz w:val="26"/>
          <w:szCs w:val="26"/>
        </w:rPr>
      </w:pPr>
    </w:p>
    <w:p w:rsidR="00F11BD0" w:rsidRPr="006B67B5" w:rsidRDefault="00575226">
      <w:pPr>
        <w:ind w:firstLine="709"/>
        <w:jc w:val="both"/>
        <w:rPr>
          <w:sz w:val="26"/>
          <w:szCs w:val="26"/>
        </w:rPr>
      </w:pPr>
      <w:bookmarkStart w:id="26" w:name="17dp8vu"/>
      <w:bookmarkEnd w:id="26"/>
      <w:r w:rsidRPr="006B67B5">
        <w:rPr>
          <w:color w:val="00000A"/>
          <w:sz w:val="26"/>
          <w:szCs w:val="26"/>
        </w:rPr>
        <w:t xml:space="preserve">4. </w:t>
      </w:r>
      <w:r w:rsidRPr="006B67B5">
        <w:rPr>
          <w:sz w:val="26"/>
          <w:szCs w:val="26"/>
        </w:rPr>
        <w:t>Участие собственников (правообладателей) зданий (помещений в них) и сооружений в благоустройстве прилегающих территорий</w:t>
      </w:r>
      <w:r w:rsidR="0004584E" w:rsidRPr="006B67B5">
        <w:rPr>
          <w:sz w:val="26"/>
          <w:szCs w:val="26"/>
        </w:rPr>
        <w:t>.</w:t>
      </w:r>
    </w:p>
    <w:p w:rsidR="00F11BD0" w:rsidRPr="006B67B5" w:rsidRDefault="00F11BD0">
      <w:pPr>
        <w:ind w:firstLine="709"/>
        <w:jc w:val="both"/>
        <w:rPr>
          <w:sz w:val="26"/>
          <w:szCs w:val="26"/>
        </w:rPr>
      </w:pPr>
    </w:p>
    <w:p w:rsidR="00575226" w:rsidRPr="006B67B5" w:rsidRDefault="0004584E">
      <w:pPr>
        <w:ind w:firstLine="709"/>
        <w:jc w:val="both"/>
        <w:rPr>
          <w:sz w:val="26"/>
          <w:szCs w:val="26"/>
        </w:rPr>
      </w:pPr>
      <w:r w:rsidRPr="006B67B5">
        <w:rPr>
          <w:color w:val="00000A"/>
          <w:sz w:val="26"/>
          <w:szCs w:val="26"/>
        </w:rPr>
        <w:t>4.</w:t>
      </w:r>
      <w:r w:rsidR="00575226" w:rsidRPr="006B67B5">
        <w:rPr>
          <w:sz w:val="26"/>
          <w:szCs w:val="26"/>
        </w:rPr>
        <w:t>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rsidR="00575226" w:rsidRPr="006B67B5" w:rsidRDefault="0004584E">
      <w:pPr>
        <w:ind w:firstLine="709"/>
        <w:jc w:val="both"/>
        <w:rPr>
          <w:sz w:val="26"/>
          <w:szCs w:val="26"/>
        </w:rPr>
      </w:pPr>
      <w:r w:rsidRPr="006B67B5">
        <w:rPr>
          <w:color w:val="00000A"/>
          <w:sz w:val="26"/>
          <w:szCs w:val="26"/>
        </w:rPr>
        <w:t>4.</w:t>
      </w:r>
      <w:r w:rsidR="00575226" w:rsidRPr="006B67B5">
        <w:rPr>
          <w:sz w:val="26"/>
          <w:szCs w:val="26"/>
        </w:rPr>
        <w:t>2. Ответственными за благоустройство прилегающих территорий к зданиям (помещениям в них) и сооружениям являются собственники, владельцы и (или) пользователи.</w:t>
      </w:r>
    </w:p>
    <w:p w:rsidR="00575226" w:rsidRPr="006B67B5" w:rsidRDefault="0004584E">
      <w:pPr>
        <w:ind w:firstLine="709"/>
        <w:jc w:val="both"/>
        <w:rPr>
          <w:sz w:val="26"/>
          <w:szCs w:val="26"/>
        </w:rPr>
      </w:pPr>
      <w:r w:rsidRPr="006B67B5">
        <w:rPr>
          <w:color w:val="00000A"/>
          <w:sz w:val="26"/>
          <w:szCs w:val="26"/>
        </w:rPr>
        <w:t>4.</w:t>
      </w:r>
      <w:r w:rsidR="00575226" w:rsidRPr="006B67B5">
        <w:rPr>
          <w:sz w:val="26"/>
          <w:szCs w:val="26"/>
        </w:rPr>
        <w:t>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575226" w:rsidRPr="006B67B5" w:rsidRDefault="00575226">
      <w:pPr>
        <w:ind w:firstLine="709"/>
        <w:jc w:val="both"/>
        <w:rPr>
          <w:sz w:val="26"/>
          <w:szCs w:val="26"/>
        </w:rPr>
      </w:pPr>
      <w:r w:rsidRPr="006B67B5">
        <w:rPr>
          <w:sz w:val="26"/>
          <w:szCs w:val="26"/>
        </w:rPr>
        <w:lastRenderedPageBreak/>
        <w:t>- организации, осуществляющие управление многоквартирными домами;</w:t>
      </w:r>
    </w:p>
    <w:p w:rsidR="00575226" w:rsidRPr="006B67B5" w:rsidRDefault="00575226">
      <w:pPr>
        <w:ind w:firstLine="709"/>
        <w:jc w:val="both"/>
        <w:rPr>
          <w:sz w:val="26"/>
          <w:szCs w:val="26"/>
        </w:rPr>
      </w:pPr>
      <w:r w:rsidRPr="006B67B5">
        <w:rPr>
          <w:sz w:val="26"/>
          <w:szCs w:val="26"/>
        </w:rPr>
        <w:t>-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575226" w:rsidRPr="006B67B5" w:rsidRDefault="00575226">
      <w:pPr>
        <w:ind w:firstLine="709"/>
        <w:jc w:val="both"/>
        <w:rPr>
          <w:sz w:val="26"/>
          <w:szCs w:val="26"/>
        </w:rPr>
      </w:pPr>
      <w:r w:rsidRPr="006B67B5">
        <w:rPr>
          <w:sz w:val="26"/>
          <w:szCs w:val="26"/>
        </w:rPr>
        <w:t>- собственники помещений, если они избрали непосредственную форму управления многоквартирным домом и если иное не установлено договором.</w:t>
      </w:r>
    </w:p>
    <w:p w:rsidR="00575226" w:rsidRPr="006B67B5" w:rsidRDefault="00575226">
      <w:pPr>
        <w:ind w:firstLine="709"/>
        <w:jc w:val="both"/>
        <w:rPr>
          <w:sz w:val="26"/>
          <w:szCs w:val="26"/>
        </w:rPr>
      </w:pPr>
      <w:r w:rsidRPr="006B67B5">
        <w:rPr>
          <w:sz w:val="26"/>
          <w:szCs w:val="26"/>
        </w:rPr>
        <w:t>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органы местного самоуправления.</w:t>
      </w:r>
    </w:p>
    <w:p w:rsidR="00575226" w:rsidRPr="006B67B5" w:rsidRDefault="0004584E">
      <w:pPr>
        <w:ind w:firstLine="709"/>
        <w:jc w:val="both"/>
        <w:rPr>
          <w:sz w:val="26"/>
          <w:szCs w:val="26"/>
        </w:rPr>
      </w:pPr>
      <w:r w:rsidRPr="006B67B5">
        <w:rPr>
          <w:color w:val="00000A"/>
          <w:sz w:val="26"/>
          <w:szCs w:val="26"/>
        </w:rPr>
        <w:t>4.</w:t>
      </w:r>
      <w:r w:rsidR="00575226" w:rsidRPr="006B67B5">
        <w:rPr>
          <w:sz w:val="26"/>
          <w:szCs w:val="26"/>
        </w:rPr>
        <w:t>4. Собственники объектов капитального строительства (помещений в них) несут бремя содержания прилегающей территории:</w:t>
      </w:r>
    </w:p>
    <w:p w:rsidR="00575226" w:rsidRPr="006B67B5" w:rsidRDefault="00575226">
      <w:pPr>
        <w:ind w:firstLine="709"/>
        <w:jc w:val="both"/>
        <w:rPr>
          <w:sz w:val="26"/>
          <w:szCs w:val="26"/>
        </w:rPr>
      </w:pPr>
      <w:r w:rsidRPr="006B67B5">
        <w:rPr>
          <w:sz w:val="26"/>
          <w:szCs w:val="26"/>
        </w:rPr>
        <w:t>- 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10 метров от границ земельных участков;</w:t>
      </w:r>
    </w:p>
    <w:p w:rsidR="00575226" w:rsidRPr="006B67B5" w:rsidRDefault="00575226">
      <w:pPr>
        <w:ind w:firstLine="709"/>
        <w:jc w:val="both"/>
        <w:rPr>
          <w:sz w:val="26"/>
          <w:szCs w:val="26"/>
        </w:rPr>
      </w:pPr>
      <w:r w:rsidRPr="006B67B5">
        <w:rPr>
          <w:sz w:val="26"/>
          <w:szCs w:val="26"/>
        </w:rPr>
        <w:t>- если границы земельного участка установлены землеустроительной или технической документацией, то в пределах границ земельного участка, установленных землеустроительной или технической документацией, а также 10 метров от границ земельных участков;</w:t>
      </w:r>
    </w:p>
    <w:p w:rsidR="00575226" w:rsidRPr="006B67B5" w:rsidRDefault="00575226">
      <w:pPr>
        <w:ind w:firstLine="709"/>
        <w:jc w:val="both"/>
        <w:rPr>
          <w:sz w:val="26"/>
          <w:szCs w:val="26"/>
        </w:rPr>
      </w:pPr>
      <w:r w:rsidRPr="006B67B5">
        <w:rPr>
          <w:sz w:val="26"/>
          <w:szCs w:val="26"/>
        </w:rPr>
        <w:t>- 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10 метров от границ объектов капитального строительства, если иное расстояние прилегающей территории не установлено органом местного самоуправления.</w:t>
      </w:r>
    </w:p>
    <w:p w:rsidR="00575226" w:rsidRPr="006B67B5" w:rsidRDefault="007716AD">
      <w:pPr>
        <w:ind w:firstLine="709"/>
        <w:jc w:val="both"/>
        <w:rPr>
          <w:b/>
          <w:sz w:val="26"/>
          <w:szCs w:val="26"/>
        </w:rPr>
      </w:pPr>
      <w:r w:rsidRPr="006B67B5">
        <w:rPr>
          <w:color w:val="00000A"/>
          <w:sz w:val="26"/>
          <w:szCs w:val="26"/>
        </w:rPr>
        <w:t>4.</w:t>
      </w:r>
      <w:r w:rsidR="00575226" w:rsidRPr="006B67B5">
        <w:rPr>
          <w:sz w:val="26"/>
          <w:szCs w:val="26"/>
        </w:rPr>
        <w:t>5. 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настоящими Правилами или муниципальным правовым актом, их размеры определяются половиной расстояния между объектами.</w:t>
      </w:r>
    </w:p>
    <w:p w:rsidR="00575226" w:rsidRPr="006B67B5" w:rsidRDefault="00575226">
      <w:pPr>
        <w:ind w:firstLine="709"/>
        <w:rPr>
          <w:b/>
          <w:sz w:val="26"/>
          <w:szCs w:val="26"/>
        </w:rPr>
      </w:pPr>
    </w:p>
    <w:p w:rsidR="00575226" w:rsidRPr="006B67B5" w:rsidRDefault="007716AD">
      <w:pPr>
        <w:ind w:firstLine="709"/>
        <w:jc w:val="both"/>
        <w:rPr>
          <w:sz w:val="26"/>
          <w:szCs w:val="26"/>
        </w:rPr>
      </w:pPr>
      <w:r w:rsidRPr="006B67B5">
        <w:rPr>
          <w:sz w:val="26"/>
          <w:szCs w:val="26"/>
        </w:rPr>
        <w:t xml:space="preserve">5. </w:t>
      </w:r>
      <w:r w:rsidR="00575226" w:rsidRPr="006B67B5">
        <w:rPr>
          <w:sz w:val="26"/>
          <w:szCs w:val="26"/>
        </w:rPr>
        <w:t xml:space="preserve">Общественное участие в принятии решений и реализации проектов комплексного благоустройства и развития территории </w:t>
      </w:r>
      <w:r w:rsidR="0024715F" w:rsidRPr="006B67B5">
        <w:rPr>
          <w:sz w:val="26"/>
          <w:szCs w:val="26"/>
        </w:rPr>
        <w:t>поселения</w:t>
      </w:r>
      <w:r w:rsidR="00575226" w:rsidRPr="006B67B5">
        <w:rPr>
          <w:sz w:val="26"/>
          <w:szCs w:val="26"/>
        </w:rPr>
        <w:t>.</w:t>
      </w:r>
    </w:p>
    <w:p w:rsidR="00575226" w:rsidRPr="006B67B5" w:rsidRDefault="007716AD">
      <w:pPr>
        <w:ind w:firstLine="709"/>
        <w:jc w:val="both"/>
        <w:rPr>
          <w:sz w:val="26"/>
          <w:szCs w:val="26"/>
        </w:rPr>
      </w:pPr>
      <w:r w:rsidRPr="006B67B5">
        <w:rPr>
          <w:sz w:val="26"/>
          <w:szCs w:val="26"/>
        </w:rPr>
        <w:t>5.</w:t>
      </w:r>
      <w:r w:rsidR="00575226" w:rsidRPr="006B67B5">
        <w:rPr>
          <w:sz w:val="26"/>
          <w:szCs w:val="26"/>
        </w:rPr>
        <w:t>1. 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проводятся следующие процедуры:</w:t>
      </w:r>
    </w:p>
    <w:p w:rsidR="00575226" w:rsidRPr="006B67B5" w:rsidRDefault="00F11BD0">
      <w:pPr>
        <w:ind w:firstLine="709"/>
        <w:jc w:val="both"/>
        <w:rPr>
          <w:sz w:val="26"/>
          <w:szCs w:val="26"/>
        </w:rPr>
      </w:pPr>
      <w:r w:rsidRPr="006B67B5">
        <w:rPr>
          <w:sz w:val="26"/>
          <w:szCs w:val="26"/>
        </w:rPr>
        <w:t xml:space="preserve">- </w:t>
      </w:r>
      <w:r w:rsidR="00575226" w:rsidRPr="006B67B5">
        <w:rPr>
          <w:sz w:val="26"/>
          <w:szCs w:val="26"/>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r w:rsidRPr="006B67B5">
        <w:rPr>
          <w:sz w:val="26"/>
          <w:szCs w:val="26"/>
        </w:rPr>
        <w:t xml:space="preserve"> (1 этап)</w:t>
      </w:r>
      <w:r w:rsidR="00575226" w:rsidRPr="006B67B5">
        <w:rPr>
          <w:sz w:val="26"/>
          <w:szCs w:val="26"/>
        </w:rPr>
        <w:t>;</w:t>
      </w:r>
    </w:p>
    <w:p w:rsidR="00575226" w:rsidRPr="006B67B5" w:rsidRDefault="00F11BD0">
      <w:pPr>
        <w:ind w:firstLine="709"/>
        <w:jc w:val="both"/>
        <w:rPr>
          <w:sz w:val="26"/>
          <w:szCs w:val="26"/>
        </w:rPr>
      </w:pPr>
      <w:r w:rsidRPr="006B67B5">
        <w:rPr>
          <w:sz w:val="26"/>
          <w:szCs w:val="26"/>
        </w:rPr>
        <w:t xml:space="preserve">- </w:t>
      </w:r>
      <w:r w:rsidR="00575226" w:rsidRPr="006B67B5">
        <w:rPr>
          <w:sz w:val="26"/>
          <w:szCs w:val="26"/>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r w:rsidRPr="006B67B5">
        <w:rPr>
          <w:sz w:val="26"/>
          <w:szCs w:val="26"/>
        </w:rPr>
        <w:t xml:space="preserve"> (2 этап)</w:t>
      </w:r>
      <w:r w:rsidR="00575226" w:rsidRPr="006B67B5">
        <w:rPr>
          <w:sz w:val="26"/>
          <w:szCs w:val="26"/>
        </w:rPr>
        <w:t>;</w:t>
      </w:r>
    </w:p>
    <w:p w:rsidR="00575226" w:rsidRPr="006B67B5" w:rsidRDefault="00F11BD0">
      <w:pPr>
        <w:ind w:firstLine="709"/>
        <w:jc w:val="both"/>
        <w:rPr>
          <w:sz w:val="26"/>
          <w:szCs w:val="26"/>
        </w:rPr>
      </w:pPr>
      <w:r w:rsidRPr="006B67B5">
        <w:rPr>
          <w:sz w:val="26"/>
          <w:szCs w:val="26"/>
        </w:rPr>
        <w:lastRenderedPageBreak/>
        <w:t xml:space="preserve">- </w:t>
      </w:r>
      <w:r w:rsidR="00575226" w:rsidRPr="006B67B5">
        <w:rPr>
          <w:sz w:val="26"/>
          <w:szCs w:val="26"/>
        </w:rPr>
        <w:t>рассмотрение созданных вариантов с вовлечением всех заинтересованных лиц, имеющих отношение к данной территории и данному вопросу</w:t>
      </w:r>
      <w:r w:rsidRPr="006B67B5">
        <w:rPr>
          <w:sz w:val="26"/>
          <w:szCs w:val="26"/>
        </w:rPr>
        <w:t xml:space="preserve"> (3 этап)</w:t>
      </w:r>
      <w:r w:rsidR="00575226" w:rsidRPr="006B67B5">
        <w:rPr>
          <w:sz w:val="26"/>
          <w:szCs w:val="26"/>
        </w:rPr>
        <w:t>;</w:t>
      </w:r>
    </w:p>
    <w:p w:rsidR="00575226" w:rsidRPr="006B67B5" w:rsidRDefault="00F11BD0">
      <w:pPr>
        <w:ind w:firstLine="709"/>
        <w:jc w:val="both"/>
        <w:rPr>
          <w:sz w:val="26"/>
          <w:szCs w:val="26"/>
        </w:rPr>
      </w:pPr>
      <w:r w:rsidRPr="006B67B5">
        <w:rPr>
          <w:sz w:val="26"/>
          <w:szCs w:val="26"/>
        </w:rPr>
        <w:t xml:space="preserve">- </w:t>
      </w:r>
      <w:r w:rsidR="00575226" w:rsidRPr="006B67B5">
        <w:rPr>
          <w:sz w:val="26"/>
          <w:szCs w:val="26"/>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r w:rsidRPr="006B67B5">
        <w:rPr>
          <w:sz w:val="26"/>
          <w:szCs w:val="26"/>
        </w:rPr>
        <w:t xml:space="preserve"> (4 этап)</w:t>
      </w:r>
      <w:r w:rsidR="00575226" w:rsidRPr="006B67B5">
        <w:rPr>
          <w:sz w:val="26"/>
          <w:szCs w:val="26"/>
        </w:rPr>
        <w:t>.</w:t>
      </w:r>
    </w:p>
    <w:p w:rsidR="00575226" w:rsidRPr="006B67B5" w:rsidRDefault="007716AD">
      <w:pPr>
        <w:ind w:firstLine="709"/>
        <w:jc w:val="both"/>
        <w:rPr>
          <w:sz w:val="26"/>
          <w:szCs w:val="26"/>
        </w:rPr>
      </w:pPr>
      <w:r w:rsidRPr="006B67B5">
        <w:rPr>
          <w:sz w:val="26"/>
          <w:szCs w:val="26"/>
        </w:rPr>
        <w:t>5.</w:t>
      </w:r>
      <w:r w:rsidR="00575226" w:rsidRPr="006B67B5">
        <w:rPr>
          <w:sz w:val="26"/>
          <w:szCs w:val="26"/>
        </w:rPr>
        <w:t>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575226" w:rsidRPr="006B67B5" w:rsidRDefault="00575226">
      <w:pPr>
        <w:ind w:firstLine="709"/>
        <w:jc w:val="both"/>
        <w:rPr>
          <w:sz w:val="26"/>
          <w:szCs w:val="26"/>
        </w:rPr>
      </w:pPr>
      <w:r w:rsidRPr="006B67B5">
        <w:rPr>
          <w:sz w:val="26"/>
          <w:szCs w:val="26"/>
        </w:rPr>
        <w:t>- совместное определение целей и задач по развитию территории, инвентаризация проблем и потенциалов среды;</w:t>
      </w:r>
    </w:p>
    <w:p w:rsidR="00575226" w:rsidRPr="006B67B5" w:rsidRDefault="00575226">
      <w:pPr>
        <w:ind w:firstLine="709"/>
        <w:jc w:val="both"/>
        <w:rPr>
          <w:sz w:val="26"/>
          <w:szCs w:val="26"/>
        </w:rPr>
      </w:pPr>
      <w:r w:rsidRPr="006B67B5">
        <w:rPr>
          <w:sz w:val="26"/>
          <w:szCs w:val="26"/>
        </w:rPr>
        <w:t>-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575226" w:rsidRPr="006B67B5" w:rsidRDefault="00575226">
      <w:pPr>
        <w:ind w:firstLine="709"/>
        <w:jc w:val="both"/>
        <w:rPr>
          <w:sz w:val="26"/>
          <w:szCs w:val="26"/>
        </w:rPr>
      </w:pPr>
      <w:r w:rsidRPr="006B67B5">
        <w:rPr>
          <w:sz w:val="26"/>
          <w:szCs w:val="26"/>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75226" w:rsidRPr="006B67B5" w:rsidRDefault="00575226">
      <w:pPr>
        <w:ind w:firstLine="709"/>
        <w:jc w:val="both"/>
        <w:rPr>
          <w:sz w:val="26"/>
          <w:szCs w:val="26"/>
        </w:rPr>
      </w:pPr>
      <w:r w:rsidRPr="006B67B5">
        <w:rPr>
          <w:sz w:val="26"/>
          <w:szCs w:val="26"/>
        </w:rPr>
        <w:t>- консультации в выборе типов покрытий, с учетом функционального зонирования территории,  предполагаемым типам озеленения, освещения и осветительного оборудования;</w:t>
      </w:r>
    </w:p>
    <w:p w:rsidR="00575226" w:rsidRPr="006B67B5" w:rsidRDefault="00575226">
      <w:pPr>
        <w:ind w:firstLine="709"/>
        <w:jc w:val="both"/>
        <w:rPr>
          <w:sz w:val="26"/>
          <w:szCs w:val="26"/>
        </w:rPr>
      </w:pPr>
      <w:r w:rsidRPr="006B67B5">
        <w:rPr>
          <w:sz w:val="26"/>
          <w:szCs w:val="26"/>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575226" w:rsidRPr="006B67B5" w:rsidRDefault="00575226">
      <w:pPr>
        <w:ind w:firstLine="709"/>
        <w:jc w:val="both"/>
        <w:rPr>
          <w:sz w:val="26"/>
          <w:szCs w:val="26"/>
        </w:rPr>
      </w:pPr>
      <w:r w:rsidRPr="006B67B5">
        <w:rPr>
          <w:sz w:val="26"/>
          <w:szCs w:val="26"/>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575226" w:rsidRPr="006B67B5" w:rsidRDefault="00575226">
      <w:pPr>
        <w:ind w:firstLine="709"/>
        <w:jc w:val="both"/>
        <w:rPr>
          <w:sz w:val="26"/>
          <w:szCs w:val="26"/>
        </w:rPr>
      </w:pPr>
      <w:r w:rsidRPr="006B67B5">
        <w:rPr>
          <w:sz w:val="26"/>
          <w:szCs w:val="26"/>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75226" w:rsidRPr="006B67B5" w:rsidRDefault="00575226">
      <w:pPr>
        <w:ind w:firstLine="709"/>
        <w:jc w:val="both"/>
        <w:rPr>
          <w:sz w:val="26"/>
          <w:szCs w:val="26"/>
        </w:rPr>
      </w:pPr>
      <w:r w:rsidRPr="006B67B5">
        <w:rPr>
          <w:sz w:val="26"/>
          <w:szCs w:val="26"/>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575226" w:rsidRPr="006B67B5" w:rsidRDefault="00575226">
      <w:pPr>
        <w:ind w:firstLine="709"/>
        <w:jc w:val="both"/>
        <w:rPr>
          <w:sz w:val="26"/>
          <w:szCs w:val="26"/>
        </w:rPr>
      </w:pPr>
      <w:r w:rsidRPr="006B67B5">
        <w:rPr>
          <w:sz w:val="26"/>
          <w:szCs w:val="26"/>
        </w:rPr>
        <w:t xml:space="preserve"> 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575226" w:rsidRPr="006B67B5" w:rsidRDefault="00575226">
      <w:pPr>
        <w:ind w:firstLine="709"/>
        <w:jc w:val="both"/>
        <w:rPr>
          <w:sz w:val="26"/>
          <w:szCs w:val="26"/>
        </w:rPr>
      </w:pPr>
      <w:r w:rsidRPr="006B67B5">
        <w:rPr>
          <w:sz w:val="26"/>
          <w:szCs w:val="26"/>
        </w:rPr>
        <w:t>- создания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575226" w:rsidRPr="006B67B5" w:rsidRDefault="00575226">
      <w:pPr>
        <w:ind w:firstLine="709"/>
        <w:jc w:val="both"/>
        <w:rPr>
          <w:sz w:val="26"/>
          <w:szCs w:val="26"/>
        </w:rPr>
      </w:pPr>
      <w:r w:rsidRPr="006B67B5">
        <w:rPr>
          <w:sz w:val="26"/>
          <w:szCs w:val="26"/>
        </w:rPr>
        <w:t>- работы с  средствами массовой информации, охватывающими широкий круг людей разных возрастных групп и потенциальные аудитории проекта;</w:t>
      </w:r>
    </w:p>
    <w:p w:rsidR="00575226" w:rsidRPr="006B67B5" w:rsidRDefault="00575226">
      <w:pPr>
        <w:ind w:firstLine="709"/>
        <w:jc w:val="both"/>
        <w:rPr>
          <w:sz w:val="26"/>
          <w:szCs w:val="26"/>
        </w:rPr>
      </w:pPr>
      <w:r w:rsidRPr="006B67B5">
        <w:rPr>
          <w:sz w:val="26"/>
          <w:szCs w:val="26"/>
        </w:rPr>
        <w:lastRenderedPageBreak/>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575226" w:rsidRPr="006B67B5" w:rsidRDefault="00575226">
      <w:pPr>
        <w:ind w:firstLine="709"/>
        <w:jc w:val="both"/>
        <w:rPr>
          <w:sz w:val="26"/>
          <w:szCs w:val="26"/>
        </w:rPr>
      </w:pPr>
      <w:r w:rsidRPr="006B67B5">
        <w:rPr>
          <w:sz w:val="26"/>
          <w:szCs w:val="26"/>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575226" w:rsidRPr="006B67B5" w:rsidRDefault="00575226">
      <w:pPr>
        <w:ind w:firstLine="709"/>
        <w:jc w:val="both"/>
        <w:rPr>
          <w:sz w:val="26"/>
          <w:szCs w:val="26"/>
        </w:rPr>
      </w:pPr>
      <w:r w:rsidRPr="006B67B5">
        <w:rPr>
          <w:sz w:val="26"/>
          <w:szCs w:val="26"/>
        </w:rPr>
        <w:t>- индивидуальных приглашений участников встречи лично, по электронной почте или по телефону;</w:t>
      </w:r>
    </w:p>
    <w:p w:rsidR="00575226" w:rsidRPr="006B67B5" w:rsidRDefault="00575226">
      <w:pPr>
        <w:ind w:firstLine="709"/>
        <w:jc w:val="both"/>
        <w:rPr>
          <w:sz w:val="26"/>
          <w:szCs w:val="26"/>
        </w:rPr>
      </w:pPr>
      <w:r w:rsidRPr="006B67B5">
        <w:rPr>
          <w:sz w:val="26"/>
          <w:szCs w:val="26"/>
        </w:rPr>
        <w:t>-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575226" w:rsidRPr="006B67B5" w:rsidRDefault="00575226">
      <w:pPr>
        <w:ind w:firstLine="709"/>
        <w:jc w:val="both"/>
        <w:rPr>
          <w:sz w:val="26"/>
          <w:szCs w:val="26"/>
        </w:rPr>
      </w:pPr>
      <w:r w:rsidRPr="006B67B5">
        <w:rPr>
          <w:sz w:val="26"/>
          <w:szCs w:val="26"/>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575226" w:rsidRPr="006B67B5" w:rsidRDefault="00575226">
      <w:pPr>
        <w:ind w:firstLine="709"/>
        <w:jc w:val="both"/>
        <w:rPr>
          <w:sz w:val="26"/>
          <w:szCs w:val="26"/>
        </w:rPr>
      </w:pPr>
      <w:r w:rsidRPr="006B67B5">
        <w:rPr>
          <w:sz w:val="26"/>
          <w:szCs w:val="26"/>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575226" w:rsidRPr="006B67B5" w:rsidRDefault="007716AD">
      <w:pPr>
        <w:ind w:firstLine="709"/>
        <w:jc w:val="both"/>
        <w:rPr>
          <w:sz w:val="26"/>
          <w:szCs w:val="26"/>
        </w:rPr>
      </w:pPr>
      <w:r w:rsidRPr="006B67B5">
        <w:rPr>
          <w:sz w:val="26"/>
          <w:szCs w:val="26"/>
        </w:rPr>
        <w:t>5.</w:t>
      </w:r>
      <w:r w:rsidR="00575226" w:rsidRPr="006B67B5">
        <w:rPr>
          <w:sz w:val="26"/>
          <w:szCs w:val="26"/>
        </w:rPr>
        <w:t>3. Механизмы общественного участия.</w:t>
      </w:r>
    </w:p>
    <w:p w:rsidR="00575226" w:rsidRPr="006B67B5" w:rsidRDefault="00575226">
      <w:pPr>
        <w:ind w:firstLine="709"/>
        <w:jc w:val="both"/>
        <w:rPr>
          <w:sz w:val="26"/>
          <w:szCs w:val="26"/>
        </w:rPr>
      </w:pPr>
      <w:r w:rsidRPr="006B67B5">
        <w:rPr>
          <w:sz w:val="26"/>
          <w:szCs w:val="26"/>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21.07. 2014 г. № 212-ФЗ "Об основах общественного контроля в Российской Федерации".</w:t>
      </w:r>
    </w:p>
    <w:p w:rsidR="00575226" w:rsidRPr="006B67B5" w:rsidRDefault="00575226">
      <w:pPr>
        <w:ind w:firstLine="709"/>
        <w:jc w:val="both"/>
        <w:rPr>
          <w:sz w:val="26"/>
          <w:szCs w:val="26"/>
        </w:rPr>
      </w:pPr>
      <w:r w:rsidRPr="006B67B5">
        <w:rPr>
          <w:sz w:val="26"/>
          <w:szCs w:val="26"/>
        </w:rPr>
        <w:t>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575226" w:rsidRPr="006B67B5" w:rsidRDefault="00575226">
      <w:pPr>
        <w:ind w:firstLine="709"/>
        <w:jc w:val="both"/>
        <w:rPr>
          <w:sz w:val="26"/>
          <w:szCs w:val="26"/>
        </w:rPr>
      </w:pPr>
      <w:r w:rsidRPr="006B67B5">
        <w:rPr>
          <w:sz w:val="26"/>
          <w:szCs w:val="26"/>
        </w:rPr>
        <w:t>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выладывается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575226" w:rsidRPr="006B67B5" w:rsidRDefault="00EF6A0A">
      <w:pPr>
        <w:ind w:firstLine="709"/>
        <w:jc w:val="both"/>
        <w:rPr>
          <w:sz w:val="26"/>
          <w:szCs w:val="26"/>
        </w:rPr>
      </w:pPr>
      <w:r w:rsidRPr="006B67B5">
        <w:rPr>
          <w:sz w:val="26"/>
          <w:szCs w:val="26"/>
        </w:rPr>
        <w:lastRenderedPageBreak/>
        <w:t>5.</w:t>
      </w:r>
      <w:r w:rsidR="00575226" w:rsidRPr="006B67B5">
        <w:rPr>
          <w:sz w:val="26"/>
          <w:szCs w:val="26"/>
        </w:rPr>
        <w:t>4. Участие лиц, осуществляющих предпринимательскую деятельность, в реализации комплексных проектов благоустройства может заключаться:</w:t>
      </w:r>
    </w:p>
    <w:p w:rsidR="00575226" w:rsidRPr="006B67B5" w:rsidRDefault="00575226">
      <w:pPr>
        <w:ind w:firstLine="709"/>
        <w:jc w:val="both"/>
        <w:rPr>
          <w:sz w:val="26"/>
          <w:szCs w:val="26"/>
        </w:rPr>
      </w:pPr>
      <w:r w:rsidRPr="006B67B5">
        <w:rPr>
          <w:sz w:val="26"/>
          <w:szCs w:val="26"/>
        </w:rPr>
        <w:tab/>
        <w:t>- в создании и предоставлении разного рода услуг и сервисов для посетителей общественных пространств;</w:t>
      </w:r>
    </w:p>
    <w:p w:rsidR="00575226" w:rsidRPr="006B67B5" w:rsidRDefault="00575226">
      <w:pPr>
        <w:ind w:firstLine="709"/>
        <w:jc w:val="both"/>
        <w:rPr>
          <w:sz w:val="26"/>
          <w:szCs w:val="26"/>
        </w:rPr>
      </w:pPr>
      <w:r w:rsidRPr="006B67B5">
        <w:rPr>
          <w:sz w:val="26"/>
          <w:szCs w:val="26"/>
        </w:rPr>
        <w:t xml:space="preserve"> -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575226" w:rsidRPr="006B67B5" w:rsidRDefault="00575226">
      <w:pPr>
        <w:ind w:firstLine="709"/>
        <w:jc w:val="both"/>
        <w:rPr>
          <w:sz w:val="26"/>
          <w:szCs w:val="26"/>
        </w:rPr>
      </w:pPr>
      <w:r w:rsidRPr="006B67B5">
        <w:rPr>
          <w:sz w:val="26"/>
          <w:szCs w:val="26"/>
        </w:rPr>
        <w:t>- в строительстве, реконструкции, реставрации объектов недвижимости;</w:t>
      </w:r>
    </w:p>
    <w:p w:rsidR="00575226" w:rsidRPr="006B67B5" w:rsidRDefault="00575226">
      <w:pPr>
        <w:ind w:firstLine="709"/>
        <w:jc w:val="both"/>
        <w:rPr>
          <w:sz w:val="26"/>
          <w:szCs w:val="26"/>
        </w:rPr>
      </w:pPr>
      <w:r w:rsidRPr="006B67B5">
        <w:rPr>
          <w:sz w:val="26"/>
          <w:szCs w:val="26"/>
        </w:rPr>
        <w:t>- в производстве или размещении элементов благоустройства;</w:t>
      </w:r>
    </w:p>
    <w:p w:rsidR="00575226" w:rsidRPr="006B67B5" w:rsidRDefault="00575226">
      <w:pPr>
        <w:ind w:firstLine="709"/>
        <w:jc w:val="both"/>
        <w:rPr>
          <w:sz w:val="26"/>
          <w:szCs w:val="26"/>
        </w:rPr>
      </w:pPr>
      <w:r w:rsidRPr="006B67B5">
        <w:rPr>
          <w:sz w:val="26"/>
          <w:szCs w:val="26"/>
        </w:rPr>
        <w:t>-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575226" w:rsidRPr="006B67B5" w:rsidRDefault="00575226">
      <w:pPr>
        <w:ind w:firstLine="709"/>
        <w:jc w:val="both"/>
        <w:rPr>
          <w:sz w:val="26"/>
          <w:szCs w:val="26"/>
        </w:rPr>
      </w:pPr>
      <w:r w:rsidRPr="006B67B5">
        <w:rPr>
          <w:sz w:val="26"/>
          <w:szCs w:val="26"/>
        </w:rPr>
        <w:t>- в организации мероприятий, обеспечивающих приток посетителей на создаваемые общественные пространства;</w:t>
      </w:r>
    </w:p>
    <w:p w:rsidR="00575226" w:rsidRPr="006B67B5" w:rsidRDefault="00575226">
      <w:pPr>
        <w:ind w:firstLine="709"/>
        <w:jc w:val="both"/>
        <w:rPr>
          <w:sz w:val="26"/>
          <w:szCs w:val="26"/>
        </w:rPr>
      </w:pPr>
      <w:r w:rsidRPr="006B67B5">
        <w:rPr>
          <w:sz w:val="26"/>
          <w:szCs w:val="26"/>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575226" w:rsidRPr="006B67B5" w:rsidRDefault="00575226">
      <w:pPr>
        <w:ind w:firstLine="709"/>
        <w:jc w:val="both"/>
        <w:rPr>
          <w:b/>
          <w:sz w:val="26"/>
          <w:szCs w:val="26"/>
        </w:rPr>
      </w:pPr>
      <w:r w:rsidRPr="006B67B5">
        <w:rPr>
          <w:sz w:val="26"/>
          <w:szCs w:val="26"/>
        </w:rPr>
        <w:t>- в иных формах.</w:t>
      </w:r>
    </w:p>
    <w:p w:rsidR="00575226" w:rsidRDefault="00575226">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Default="00AA215E">
      <w:pPr>
        <w:ind w:firstLine="284"/>
        <w:jc w:val="both"/>
        <w:rPr>
          <w:b/>
          <w:sz w:val="26"/>
          <w:szCs w:val="26"/>
        </w:rPr>
      </w:pPr>
    </w:p>
    <w:p w:rsidR="00AA215E" w:rsidRPr="006B67B5" w:rsidRDefault="00AA215E">
      <w:pPr>
        <w:ind w:firstLine="284"/>
        <w:jc w:val="both"/>
        <w:rPr>
          <w:b/>
          <w:sz w:val="26"/>
          <w:szCs w:val="26"/>
        </w:rPr>
      </w:pPr>
    </w:p>
    <w:sectPr w:rsidR="00AA215E" w:rsidRPr="006B67B5" w:rsidSect="00006C45">
      <w:headerReference w:type="even" r:id="rId10"/>
      <w:headerReference w:type="default" r:id="rId11"/>
      <w:footerReference w:type="even" r:id="rId12"/>
      <w:footerReference w:type="default" r:id="rId13"/>
      <w:headerReference w:type="first" r:id="rId14"/>
      <w:footerReference w:type="first" r:id="rId15"/>
      <w:pgSz w:w="11906" w:h="16838"/>
      <w:pgMar w:top="993" w:right="567" w:bottom="1134" w:left="1985" w:header="720" w:footer="720" w:gutter="0"/>
      <w:cols w:space="720"/>
      <w:titlePg/>
      <w:docGrid w:linePitch="272"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A6E" w:rsidRDefault="00F24A6E">
      <w:r>
        <w:separator/>
      </w:r>
    </w:p>
  </w:endnote>
  <w:endnote w:type="continuationSeparator" w:id="0">
    <w:p w:rsidR="00F24A6E" w:rsidRDefault="00F2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font191">
    <w:charset w:val="CC"/>
    <w:family w:val="auto"/>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D9E" w:rsidRDefault="004E5D9E">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D9E" w:rsidRDefault="004E5D9E">
    <w:pPr>
      <w:pStyle w:val="af2"/>
    </w:pPr>
    <w:r>
      <w:fldChar w:fldCharType="begin"/>
    </w:r>
    <w:r>
      <w:instrText xml:space="preserve"> PAGE </w:instrText>
    </w:r>
    <w:r>
      <w:fldChar w:fldCharType="separate"/>
    </w:r>
    <w:r w:rsidR="004F7ED1">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D9E" w:rsidRDefault="004E5D9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A6E" w:rsidRDefault="00F24A6E">
      <w:r>
        <w:separator/>
      </w:r>
    </w:p>
  </w:footnote>
  <w:footnote w:type="continuationSeparator" w:id="0">
    <w:p w:rsidR="00F24A6E" w:rsidRDefault="00F24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D9E" w:rsidRDefault="004E5D9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D9E" w:rsidRDefault="004E5D9E">
    <w:pPr>
      <w:pStyle w:val="af1"/>
      <w:jc w:val="center"/>
    </w:pPr>
    <w:r>
      <w:fldChar w:fldCharType="begin"/>
    </w:r>
    <w:r>
      <w:instrText>PAGE   \* MERGEFORMAT</w:instrText>
    </w:r>
    <w:r>
      <w:fldChar w:fldCharType="separate"/>
    </w:r>
    <w:r w:rsidR="004F7ED1">
      <w:rPr>
        <w:noProof/>
      </w:rPr>
      <w:t>2</w:t>
    </w:r>
    <w:r>
      <w:rPr>
        <w:noProof/>
      </w:rPr>
      <w:fldChar w:fldCharType="end"/>
    </w:r>
  </w:p>
  <w:p w:rsidR="004E5D9E" w:rsidRDefault="004E5D9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D9E" w:rsidRDefault="004E5D9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firstLine="360"/>
      </w:pPr>
      <w:rPr>
        <w:position w:val="0"/>
        <w:sz w:val="20"/>
        <w:vertAlign w:val="baseline"/>
      </w:rPr>
    </w:lvl>
    <w:lvl w:ilvl="1">
      <w:start w:val="1"/>
      <w:numFmt w:val="bullet"/>
      <w:lvlText w:val="◦"/>
      <w:lvlJc w:val="left"/>
      <w:pPr>
        <w:tabs>
          <w:tab w:val="num" w:pos="0"/>
        </w:tabs>
        <w:ind w:left="0" w:firstLine="0"/>
      </w:pPr>
      <w:rPr>
        <w:rFonts w:ascii="OpenSymbol" w:hAnsi="OpenSymbol"/>
      </w:rPr>
    </w:lvl>
    <w:lvl w:ilvl="2">
      <w:start w:val="1"/>
      <w:numFmt w:val="bullet"/>
      <w:lvlText w:val="▪"/>
      <w:lvlJc w:val="left"/>
      <w:pPr>
        <w:tabs>
          <w:tab w:val="num" w:pos="0"/>
        </w:tabs>
        <w:ind w:left="0" w:firstLine="0"/>
      </w:pPr>
      <w:rPr>
        <w:rFonts w:ascii="OpenSymbol" w:hAnsi="OpenSymbol"/>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OpenSymbol" w:hAnsi="OpenSymbol"/>
      </w:rPr>
    </w:lvl>
    <w:lvl w:ilvl="5">
      <w:start w:val="1"/>
      <w:numFmt w:val="bullet"/>
      <w:lvlText w:val="▪"/>
      <w:lvlJc w:val="left"/>
      <w:pPr>
        <w:tabs>
          <w:tab w:val="num" w:pos="0"/>
        </w:tabs>
        <w:ind w:left="0" w:firstLine="0"/>
      </w:pPr>
      <w:rPr>
        <w:rFonts w:ascii="OpenSymbol" w:hAnsi="Open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OpenSymbol" w:hAnsi="OpenSymbol"/>
      </w:rPr>
    </w:lvl>
    <w:lvl w:ilvl="8">
      <w:start w:val="1"/>
      <w:numFmt w:val="bullet"/>
      <w:lvlText w:val="▪"/>
      <w:lvlJc w:val="left"/>
      <w:pPr>
        <w:tabs>
          <w:tab w:val="num" w:pos="0"/>
        </w:tabs>
        <w:ind w:left="0" w:firstLine="0"/>
      </w:pPr>
      <w:rPr>
        <w:rFonts w:ascii="OpenSymbol" w:hAnsi="OpenSymbol"/>
      </w:rPr>
    </w:lvl>
  </w:abstractNum>
  <w:abstractNum w:abstractNumId="2" w15:restartNumberingAfterBreak="0">
    <w:nsid w:val="00000003"/>
    <w:multiLevelType w:val="multilevel"/>
    <w:tmpl w:val="00000003"/>
    <w:name w:val="WWNum31"/>
    <w:lvl w:ilvl="0">
      <w:start w:val="1"/>
      <w:numFmt w:val="decimal"/>
      <w:lvlText w:val="%1)"/>
      <w:lvlJc w:val="left"/>
      <w:pPr>
        <w:tabs>
          <w:tab w:val="num" w:pos="0"/>
        </w:tabs>
        <w:ind w:left="869" w:hanging="585"/>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 w15:restartNumberingAfterBreak="0">
    <w:nsid w:val="00000004"/>
    <w:multiLevelType w:val="multilevel"/>
    <w:tmpl w:val="00000004"/>
    <w:name w:val="WWNum32"/>
    <w:lvl w:ilvl="0">
      <w:start w:val="6"/>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4" w15:restartNumberingAfterBreak="0">
    <w:nsid w:val="00000005"/>
    <w:multiLevelType w:val="multilevel"/>
    <w:tmpl w:val="00000005"/>
    <w:name w:val="WWNum33"/>
    <w:lvl w:ilvl="0">
      <w:start w:val="1"/>
      <w:numFmt w:val="decimal"/>
      <w:lvlText w:val="%1)"/>
      <w:lvlJc w:val="left"/>
      <w:pPr>
        <w:tabs>
          <w:tab w:val="num" w:pos="0"/>
        </w:tabs>
        <w:ind w:left="2138" w:hanging="360"/>
      </w:pPr>
    </w:lvl>
    <w:lvl w:ilvl="1">
      <w:start w:val="1"/>
      <w:numFmt w:val="lowerLetter"/>
      <w:lvlText w:val="%2."/>
      <w:lvlJc w:val="left"/>
      <w:pPr>
        <w:tabs>
          <w:tab w:val="num" w:pos="0"/>
        </w:tabs>
        <w:ind w:left="2858" w:hanging="360"/>
      </w:pPr>
    </w:lvl>
    <w:lvl w:ilvl="2">
      <w:start w:val="1"/>
      <w:numFmt w:val="lowerRoman"/>
      <w:lvlText w:val="%2.%3."/>
      <w:lvlJc w:val="right"/>
      <w:pPr>
        <w:tabs>
          <w:tab w:val="num" w:pos="0"/>
        </w:tabs>
        <w:ind w:left="3578" w:hanging="180"/>
      </w:pPr>
    </w:lvl>
    <w:lvl w:ilvl="3">
      <w:start w:val="1"/>
      <w:numFmt w:val="decimal"/>
      <w:lvlText w:val="%2.%3.%4."/>
      <w:lvlJc w:val="left"/>
      <w:pPr>
        <w:tabs>
          <w:tab w:val="num" w:pos="0"/>
        </w:tabs>
        <w:ind w:left="4298" w:hanging="360"/>
      </w:pPr>
    </w:lvl>
    <w:lvl w:ilvl="4">
      <w:start w:val="1"/>
      <w:numFmt w:val="lowerLetter"/>
      <w:lvlText w:val="%2.%3.%4.%5."/>
      <w:lvlJc w:val="left"/>
      <w:pPr>
        <w:tabs>
          <w:tab w:val="num" w:pos="0"/>
        </w:tabs>
        <w:ind w:left="5018" w:hanging="360"/>
      </w:pPr>
    </w:lvl>
    <w:lvl w:ilvl="5">
      <w:start w:val="1"/>
      <w:numFmt w:val="lowerRoman"/>
      <w:lvlText w:val="%2.%3.%4.%5.%6."/>
      <w:lvlJc w:val="right"/>
      <w:pPr>
        <w:tabs>
          <w:tab w:val="num" w:pos="0"/>
        </w:tabs>
        <w:ind w:left="5738" w:hanging="180"/>
      </w:pPr>
    </w:lvl>
    <w:lvl w:ilvl="6">
      <w:start w:val="1"/>
      <w:numFmt w:val="decimal"/>
      <w:lvlText w:val="%2.%3.%4.%5.%6.%7."/>
      <w:lvlJc w:val="left"/>
      <w:pPr>
        <w:tabs>
          <w:tab w:val="num" w:pos="0"/>
        </w:tabs>
        <w:ind w:left="6458" w:hanging="360"/>
      </w:pPr>
    </w:lvl>
    <w:lvl w:ilvl="7">
      <w:start w:val="1"/>
      <w:numFmt w:val="lowerLetter"/>
      <w:lvlText w:val="%2.%3.%4.%5.%6.%7.%8."/>
      <w:lvlJc w:val="left"/>
      <w:pPr>
        <w:tabs>
          <w:tab w:val="num" w:pos="0"/>
        </w:tabs>
        <w:ind w:left="7178" w:hanging="360"/>
      </w:pPr>
    </w:lvl>
    <w:lvl w:ilvl="8">
      <w:start w:val="1"/>
      <w:numFmt w:val="lowerRoman"/>
      <w:lvlText w:val="%2.%3.%4.%5.%6.%7.%8.%9."/>
      <w:lvlJc w:val="right"/>
      <w:pPr>
        <w:tabs>
          <w:tab w:val="num" w:pos="0"/>
        </w:tabs>
        <w:ind w:left="7898" w:hanging="180"/>
      </w:pPr>
    </w:lvl>
  </w:abstractNum>
  <w:abstractNum w:abstractNumId="5" w15:restartNumberingAfterBreak="0">
    <w:nsid w:val="278E3B65"/>
    <w:multiLevelType w:val="hybridMultilevel"/>
    <w:tmpl w:val="5F664FC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C3A18D7"/>
    <w:multiLevelType w:val="multilevel"/>
    <w:tmpl w:val="07D834D8"/>
    <w:lvl w:ilvl="0">
      <w:start w:val="1"/>
      <w:numFmt w:val="decimal"/>
      <w:lvlText w:val="%1."/>
      <w:lvlJc w:val="left"/>
      <w:pPr>
        <w:ind w:left="1785" w:hanging="1065"/>
      </w:pPr>
      <w:rPr>
        <w:rFonts w:ascii="Times New Roman" w:eastAsia="Times New Roman" w:hAnsi="Times New Roman" w:cs="Times New Roman"/>
      </w:rPr>
    </w:lvl>
    <w:lvl w:ilvl="1">
      <w:start w:val="1"/>
      <w:numFmt w:val="decimal"/>
      <w:isLgl/>
      <w:lvlText w:val="%1.%2."/>
      <w:lvlJc w:val="left"/>
      <w:pPr>
        <w:ind w:left="2505" w:hanging="720"/>
      </w:pPr>
      <w:rPr>
        <w:rFonts w:hint="default"/>
      </w:rPr>
    </w:lvl>
    <w:lvl w:ilvl="2">
      <w:start w:val="1"/>
      <w:numFmt w:val="decimal"/>
      <w:isLgl/>
      <w:lvlText w:val="%1.%2.%3."/>
      <w:lvlJc w:val="left"/>
      <w:pPr>
        <w:ind w:left="3570" w:hanging="720"/>
      </w:pPr>
      <w:rPr>
        <w:rFonts w:hint="default"/>
      </w:rPr>
    </w:lvl>
    <w:lvl w:ilvl="3">
      <w:start w:val="1"/>
      <w:numFmt w:val="decimal"/>
      <w:isLgl/>
      <w:lvlText w:val="%1.%2.%3.%4."/>
      <w:lvlJc w:val="left"/>
      <w:pPr>
        <w:ind w:left="4995" w:hanging="1080"/>
      </w:pPr>
      <w:rPr>
        <w:rFonts w:hint="default"/>
      </w:rPr>
    </w:lvl>
    <w:lvl w:ilvl="4">
      <w:start w:val="1"/>
      <w:numFmt w:val="decimal"/>
      <w:isLgl/>
      <w:lvlText w:val="%1.%2.%3.%4.%5."/>
      <w:lvlJc w:val="left"/>
      <w:pPr>
        <w:ind w:left="6060" w:hanging="1080"/>
      </w:pPr>
      <w:rPr>
        <w:rFonts w:hint="default"/>
      </w:rPr>
    </w:lvl>
    <w:lvl w:ilvl="5">
      <w:start w:val="1"/>
      <w:numFmt w:val="decimal"/>
      <w:isLgl/>
      <w:lvlText w:val="%1.%2.%3.%4.%5.%6."/>
      <w:lvlJc w:val="left"/>
      <w:pPr>
        <w:ind w:left="7485" w:hanging="1440"/>
      </w:pPr>
      <w:rPr>
        <w:rFonts w:hint="default"/>
      </w:rPr>
    </w:lvl>
    <w:lvl w:ilvl="6">
      <w:start w:val="1"/>
      <w:numFmt w:val="decimal"/>
      <w:isLgl/>
      <w:lvlText w:val="%1.%2.%3.%4.%5.%6.%7."/>
      <w:lvlJc w:val="left"/>
      <w:pPr>
        <w:ind w:left="8550" w:hanging="1440"/>
      </w:pPr>
      <w:rPr>
        <w:rFonts w:hint="default"/>
      </w:rPr>
    </w:lvl>
    <w:lvl w:ilvl="7">
      <w:start w:val="1"/>
      <w:numFmt w:val="decimal"/>
      <w:isLgl/>
      <w:lvlText w:val="%1.%2.%3.%4.%5.%6.%7.%8."/>
      <w:lvlJc w:val="left"/>
      <w:pPr>
        <w:ind w:left="9975" w:hanging="1800"/>
      </w:pPr>
      <w:rPr>
        <w:rFonts w:hint="default"/>
      </w:rPr>
    </w:lvl>
    <w:lvl w:ilvl="8">
      <w:start w:val="1"/>
      <w:numFmt w:val="decimal"/>
      <w:isLgl/>
      <w:lvlText w:val="%1.%2.%3.%4.%5.%6.%7.%8.%9."/>
      <w:lvlJc w:val="left"/>
      <w:pPr>
        <w:ind w:left="1104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2F6"/>
    <w:rsid w:val="00006C45"/>
    <w:rsid w:val="00033D23"/>
    <w:rsid w:val="0004584E"/>
    <w:rsid w:val="0006587E"/>
    <w:rsid w:val="000742DE"/>
    <w:rsid w:val="000C7995"/>
    <w:rsid w:val="001302E4"/>
    <w:rsid w:val="00135BEE"/>
    <w:rsid w:val="001679DC"/>
    <w:rsid w:val="00190F07"/>
    <w:rsid w:val="00196A40"/>
    <w:rsid w:val="001A2114"/>
    <w:rsid w:val="001B3CD9"/>
    <w:rsid w:val="001D322F"/>
    <w:rsid w:val="001D631C"/>
    <w:rsid w:val="001D676F"/>
    <w:rsid w:val="001D7B1F"/>
    <w:rsid w:val="001E3A31"/>
    <w:rsid w:val="002022B6"/>
    <w:rsid w:val="002151B8"/>
    <w:rsid w:val="0024715F"/>
    <w:rsid w:val="00257397"/>
    <w:rsid w:val="002D0BE0"/>
    <w:rsid w:val="002D158F"/>
    <w:rsid w:val="002D6A7F"/>
    <w:rsid w:val="00332850"/>
    <w:rsid w:val="00337DC8"/>
    <w:rsid w:val="003623C3"/>
    <w:rsid w:val="00371E7E"/>
    <w:rsid w:val="00374F15"/>
    <w:rsid w:val="003B7699"/>
    <w:rsid w:val="003C11A8"/>
    <w:rsid w:val="003C3CB5"/>
    <w:rsid w:val="003D511D"/>
    <w:rsid w:val="003F3F4B"/>
    <w:rsid w:val="0042219D"/>
    <w:rsid w:val="00433CE3"/>
    <w:rsid w:val="0043527B"/>
    <w:rsid w:val="00447F9F"/>
    <w:rsid w:val="004515AA"/>
    <w:rsid w:val="004601DD"/>
    <w:rsid w:val="0046268F"/>
    <w:rsid w:val="004731AD"/>
    <w:rsid w:val="00490BCA"/>
    <w:rsid w:val="004D5394"/>
    <w:rsid w:val="004D5FB4"/>
    <w:rsid w:val="004E2323"/>
    <w:rsid w:val="004E5D9E"/>
    <w:rsid w:val="004F7ED1"/>
    <w:rsid w:val="0050284E"/>
    <w:rsid w:val="00506F4E"/>
    <w:rsid w:val="00513984"/>
    <w:rsid w:val="00566E71"/>
    <w:rsid w:val="0057099B"/>
    <w:rsid w:val="00575226"/>
    <w:rsid w:val="00583F88"/>
    <w:rsid w:val="005A19FC"/>
    <w:rsid w:val="005A64A7"/>
    <w:rsid w:val="005B06FC"/>
    <w:rsid w:val="005B39FC"/>
    <w:rsid w:val="005B5499"/>
    <w:rsid w:val="005C4314"/>
    <w:rsid w:val="006102E2"/>
    <w:rsid w:val="00616451"/>
    <w:rsid w:val="006239FA"/>
    <w:rsid w:val="006320CF"/>
    <w:rsid w:val="006760E3"/>
    <w:rsid w:val="006A26B5"/>
    <w:rsid w:val="006B67B5"/>
    <w:rsid w:val="006B6BF3"/>
    <w:rsid w:val="006D3243"/>
    <w:rsid w:val="006E0023"/>
    <w:rsid w:val="006E2120"/>
    <w:rsid w:val="006F0800"/>
    <w:rsid w:val="006F33F9"/>
    <w:rsid w:val="00732787"/>
    <w:rsid w:val="00757F82"/>
    <w:rsid w:val="00761ED0"/>
    <w:rsid w:val="007716AD"/>
    <w:rsid w:val="007B083C"/>
    <w:rsid w:val="007B2345"/>
    <w:rsid w:val="007C3ECB"/>
    <w:rsid w:val="007F25CD"/>
    <w:rsid w:val="007F51C2"/>
    <w:rsid w:val="008002F6"/>
    <w:rsid w:val="00800440"/>
    <w:rsid w:val="00804A6C"/>
    <w:rsid w:val="00857EAB"/>
    <w:rsid w:val="0086686D"/>
    <w:rsid w:val="00877DD1"/>
    <w:rsid w:val="008A1E6F"/>
    <w:rsid w:val="008A7EF6"/>
    <w:rsid w:val="008B3762"/>
    <w:rsid w:val="008C25FC"/>
    <w:rsid w:val="008E2B18"/>
    <w:rsid w:val="008E3F57"/>
    <w:rsid w:val="008F4867"/>
    <w:rsid w:val="00902E63"/>
    <w:rsid w:val="00902F8F"/>
    <w:rsid w:val="00904AD7"/>
    <w:rsid w:val="0092741A"/>
    <w:rsid w:val="00936EF9"/>
    <w:rsid w:val="00981E63"/>
    <w:rsid w:val="009B3E33"/>
    <w:rsid w:val="009D4D2C"/>
    <w:rsid w:val="00A14DDD"/>
    <w:rsid w:val="00A1639B"/>
    <w:rsid w:val="00A17A49"/>
    <w:rsid w:val="00A27ED0"/>
    <w:rsid w:val="00A454DD"/>
    <w:rsid w:val="00A60F9C"/>
    <w:rsid w:val="00A610BE"/>
    <w:rsid w:val="00A7255B"/>
    <w:rsid w:val="00A80424"/>
    <w:rsid w:val="00A80F51"/>
    <w:rsid w:val="00A921F5"/>
    <w:rsid w:val="00AA215E"/>
    <w:rsid w:val="00AF49A7"/>
    <w:rsid w:val="00AF5CF5"/>
    <w:rsid w:val="00B1086D"/>
    <w:rsid w:val="00B47510"/>
    <w:rsid w:val="00B57148"/>
    <w:rsid w:val="00B577F8"/>
    <w:rsid w:val="00B630D2"/>
    <w:rsid w:val="00B70B6A"/>
    <w:rsid w:val="00B84BF8"/>
    <w:rsid w:val="00B930AB"/>
    <w:rsid w:val="00BD1501"/>
    <w:rsid w:val="00BD2A1A"/>
    <w:rsid w:val="00BE0FA5"/>
    <w:rsid w:val="00BE4C98"/>
    <w:rsid w:val="00BF2217"/>
    <w:rsid w:val="00BF28BE"/>
    <w:rsid w:val="00C1477F"/>
    <w:rsid w:val="00C15256"/>
    <w:rsid w:val="00C35F29"/>
    <w:rsid w:val="00C4780C"/>
    <w:rsid w:val="00C52F46"/>
    <w:rsid w:val="00C67FF3"/>
    <w:rsid w:val="00C77905"/>
    <w:rsid w:val="00CA030B"/>
    <w:rsid w:val="00CA1891"/>
    <w:rsid w:val="00CB5E55"/>
    <w:rsid w:val="00CC3570"/>
    <w:rsid w:val="00CC57E2"/>
    <w:rsid w:val="00CD14D9"/>
    <w:rsid w:val="00CD770C"/>
    <w:rsid w:val="00CE7F9D"/>
    <w:rsid w:val="00D003BF"/>
    <w:rsid w:val="00D05B84"/>
    <w:rsid w:val="00D3033A"/>
    <w:rsid w:val="00D30704"/>
    <w:rsid w:val="00D5638F"/>
    <w:rsid w:val="00D66BFC"/>
    <w:rsid w:val="00D715E3"/>
    <w:rsid w:val="00D9266F"/>
    <w:rsid w:val="00D92807"/>
    <w:rsid w:val="00D92BB7"/>
    <w:rsid w:val="00DA5FA7"/>
    <w:rsid w:val="00DC04CC"/>
    <w:rsid w:val="00DC070A"/>
    <w:rsid w:val="00DE624F"/>
    <w:rsid w:val="00DF77FF"/>
    <w:rsid w:val="00E0602C"/>
    <w:rsid w:val="00E10BB6"/>
    <w:rsid w:val="00E14A50"/>
    <w:rsid w:val="00E175E7"/>
    <w:rsid w:val="00E54E78"/>
    <w:rsid w:val="00E652DC"/>
    <w:rsid w:val="00E81253"/>
    <w:rsid w:val="00EB533C"/>
    <w:rsid w:val="00EB7E90"/>
    <w:rsid w:val="00EC4A5D"/>
    <w:rsid w:val="00EC7175"/>
    <w:rsid w:val="00EE681F"/>
    <w:rsid w:val="00EF6A0A"/>
    <w:rsid w:val="00EF774D"/>
    <w:rsid w:val="00F032B6"/>
    <w:rsid w:val="00F11BD0"/>
    <w:rsid w:val="00F15BBE"/>
    <w:rsid w:val="00F16512"/>
    <w:rsid w:val="00F24A6E"/>
    <w:rsid w:val="00F366DC"/>
    <w:rsid w:val="00F42531"/>
    <w:rsid w:val="00F611B6"/>
    <w:rsid w:val="00F87754"/>
    <w:rsid w:val="00F951B6"/>
    <w:rsid w:val="00FA1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2A3C645C-1390-45BC-AC0A-5E519C33C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BB7"/>
    <w:pPr>
      <w:suppressAutoHyphens/>
    </w:pPr>
    <w:rPr>
      <w:kern w:val="1"/>
      <w:lang w:eastAsia="ar-SA"/>
    </w:rPr>
  </w:style>
  <w:style w:type="paragraph" w:styleId="1">
    <w:name w:val="heading 1"/>
    <w:basedOn w:val="a"/>
    <w:next w:val="a0"/>
    <w:qFormat/>
    <w:rsid w:val="00D92BB7"/>
    <w:pPr>
      <w:keepNext/>
      <w:keepLines/>
      <w:spacing w:before="480" w:after="120"/>
      <w:outlineLvl w:val="0"/>
    </w:pPr>
    <w:rPr>
      <w:b/>
      <w:sz w:val="48"/>
      <w:szCs w:val="48"/>
    </w:rPr>
  </w:style>
  <w:style w:type="paragraph" w:styleId="2">
    <w:name w:val="heading 2"/>
    <w:basedOn w:val="a"/>
    <w:next w:val="a0"/>
    <w:qFormat/>
    <w:rsid w:val="00D92BB7"/>
    <w:pPr>
      <w:keepNext/>
      <w:keepLines/>
      <w:tabs>
        <w:tab w:val="num" w:pos="576"/>
      </w:tabs>
      <w:spacing w:before="360" w:after="80"/>
      <w:ind w:left="576" w:hanging="576"/>
      <w:outlineLvl w:val="1"/>
    </w:pPr>
    <w:rPr>
      <w:b/>
      <w:sz w:val="36"/>
      <w:szCs w:val="36"/>
    </w:rPr>
  </w:style>
  <w:style w:type="paragraph" w:styleId="3">
    <w:name w:val="heading 3"/>
    <w:basedOn w:val="a"/>
    <w:next w:val="a0"/>
    <w:qFormat/>
    <w:rsid w:val="00D92BB7"/>
    <w:pPr>
      <w:keepNext/>
      <w:keepLines/>
      <w:tabs>
        <w:tab w:val="num" w:pos="720"/>
      </w:tabs>
      <w:spacing w:before="280" w:after="80"/>
      <w:ind w:left="720" w:hanging="720"/>
      <w:outlineLvl w:val="2"/>
    </w:pPr>
    <w:rPr>
      <w:b/>
      <w:sz w:val="28"/>
      <w:szCs w:val="28"/>
    </w:rPr>
  </w:style>
  <w:style w:type="paragraph" w:styleId="4">
    <w:name w:val="heading 4"/>
    <w:basedOn w:val="a"/>
    <w:next w:val="a0"/>
    <w:qFormat/>
    <w:rsid w:val="00D92BB7"/>
    <w:pPr>
      <w:keepNext/>
      <w:keepLines/>
      <w:tabs>
        <w:tab w:val="num" w:pos="864"/>
      </w:tabs>
      <w:spacing w:before="240" w:after="40"/>
      <w:ind w:left="864" w:hanging="864"/>
      <w:outlineLvl w:val="3"/>
    </w:pPr>
    <w:rPr>
      <w:b/>
      <w:sz w:val="24"/>
      <w:szCs w:val="24"/>
    </w:rPr>
  </w:style>
  <w:style w:type="paragraph" w:styleId="5">
    <w:name w:val="heading 5"/>
    <w:basedOn w:val="a"/>
    <w:next w:val="a0"/>
    <w:qFormat/>
    <w:rsid w:val="00D92BB7"/>
    <w:pPr>
      <w:keepNext/>
      <w:keepLines/>
      <w:tabs>
        <w:tab w:val="num" w:pos="1008"/>
      </w:tabs>
      <w:spacing w:before="220" w:after="40"/>
      <w:ind w:left="1008" w:hanging="1008"/>
      <w:outlineLvl w:val="4"/>
    </w:pPr>
    <w:rPr>
      <w:b/>
      <w:sz w:val="22"/>
      <w:szCs w:val="22"/>
    </w:rPr>
  </w:style>
  <w:style w:type="paragraph" w:styleId="6">
    <w:name w:val="heading 6"/>
    <w:basedOn w:val="a"/>
    <w:next w:val="a0"/>
    <w:qFormat/>
    <w:rsid w:val="00D92BB7"/>
    <w:pPr>
      <w:keepNext/>
      <w:keepLines/>
      <w:tabs>
        <w:tab w:val="num" w:pos="1152"/>
      </w:tabs>
      <w:spacing w:before="200" w:after="40"/>
      <w:ind w:left="1152" w:hanging="1152"/>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D92BB7"/>
  </w:style>
  <w:style w:type="character" w:customStyle="1" w:styleId="11">
    <w:name w:val="Знак примечания1"/>
    <w:rsid w:val="00D92BB7"/>
    <w:rPr>
      <w:sz w:val="16"/>
      <w:szCs w:val="16"/>
    </w:rPr>
  </w:style>
  <w:style w:type="character" w:customStyle="1" w:styleId="a4">
    <w:name w:val="Текст примечания Знак"/>
    <w:basedOn w:val="10"/>
    <w:rsid w:val="00D92BB7"/>
  </w:style>
  <w:style w:type="character" w:customStyle="1" w:styleId="a5">
    <w:name w:val="Тема примечания Знак"/>
    <w:rsid w:val="00D92BB7"/>
    <w:rPr>
      <w:b/>
      <w:bCs/>
    </w:rPr>
  </w:style>
  <w:style w:type="character" w:customStyle="1" w:styleId="a6">
    <w:name w:val="Текст выноски Знак"/>
    <w:rsid w:val="00D92BB7"/>
    <w:rPr>
      <w:rFonts w:ascii="Tahoma" w:hAnsi="Tahoma" w:cs="Tahoma"/>
      <w:sz w:val="16"/>
      <w:szCs w:val="16"/>
    </w:rPr>
  </w:style>
  <w:style w:type="character" w:customStyle="1" w:styleId="apple-converted-space">
    <w:name w:val="apple-converted-space"/>
    <w:basedOn w:val="10"/>
    <w:rsid w:val="00D92BB7"/>
  </w:style>
  <w:style w:type="character" w:customStyle="1" w:styleId="a7">
    <w:name w:val="Гипертекстовая ссылка"/>
    <w:rsid w:val="00D92BB7"/>
    <w:rPr>
      <w:color w:val="106BBE"/>
    </w:rPr>
  </w:style>
  <w:style w:type="character" w:customStyle="1" w:styleId="12">
    <w:name w:val="Номер строки1"/>
    <w:basedOn w:val="10"/>
    <w:rsid w:val="00D92BB7"/>
  </w:style>
  <w:style w:type="character" w:customStyle="1" w:styleId="a8">
    <w:name w:val="Верхний колонтитул Знак"/>
    <w:basedOn w:val="10"/>
    <w:uiPriority w:val="99"/>
    <w:rsid w:val="00D92BB7"/>
  </w:style>
  <w:style w:type="character" w:customStyle="1" w:styleId="a9">
    <w:name w:val="Нижний колонтитул Знак"/>
    <w:basedOn w:val="10"/>
    <w:rsid w:val="00D92BB7"/>
  </w:style>
  <w:style w:type="character" w:customStyle="1" w:styleId="aa">
    <w:name w:val="Цветовое выделение"/>
    <w:rsid w:val="00D92BB7"/>
    <w:rPr>
      <w:b/>
      <w:bCs/>
      <w:color w:val="26282F"/>
    </w:rPr>
  </w:style>
  <w:style w:type="character" w:customStyle="1" w:styleId="30">
    <w:name w:val="Заголовок 3 Знак"/>
    <w:rsid w:val="00D92BB7"/>
    <w:rPr>
      <w:b/>
      <w:sz w:val="28"/>
      <w:szCs w:val="28"/>
    </w:rPr>
  </w:style>
  <w:style w:type="character" w:customStyle="1" w:styleId="ab">
    <w:name w:val="Текст сноски Знак"/>
    <w:rsid w:val="00D92BB7"/>
    <w:rPr>
      <w:color w:val="00000A"/>
    </w:rPr>
  </w:style>
  <w:style w:type="character" w:customStyle="1" w:styleId="13">
    <w:name w:val="Знак сноски1"/>
    <w:rsid w:val="00D92BB7"/>
    <w:rPr>
      <w:vertAlign w:val="superscript"/>
    </w:rPr>
  </w:style>
  <w:style w:type="character" w:styleId="ac">
    <w:name w:val="Strong"/>
    <w:qFormat/>
    <w:rsid w:val="00D92BB7"/>
    <w:rPr>
      <w:b/>
      <w:bCs/>
    </w:rPr>
  </w:style>
  <w:style w:type="character" w:customStyle="1" w:styleId="ListLabel1">
    <w:name w:val="ListLabel 1"/>
    <w:rsid w:val="00D92BB7"/>
    <w:rPr>
      <w:position w:val="0"/>
      <w:sz w:val="20"/>
      <w:vertAlign w:val="baseline"/>
    </w:rPr>
  </w:style>
  <w:style w:type="character" w:customStyle="1" w:styleId="ListLabel2">
    <w:name w:val="ListLabel 2"/>
    <w:rsid w:val="00D92BB7"/>
    <w:rPr>
      <w:b/>
      <w:color w:val="26282F"/>
      <w:position w:val="0"/>
      <w:sz w:val="20"/>
      <w:vertAlign w:val="baseline"/>
    </w:rPr>
  </w:style>
  <w:style w:type="character" w:customStyle="1" w:styleId="ListLabel3">
    <w:name w:val="ListLabel 3"/>
    <w:rsid w:val="00D92BB7"/>
    <w:rPr>
      <w:rFonts w:eastAsia="Arial" w:cs="Arial"/>
      <w:position w:val="0"/>
      <w:sz w:val="20"/>
      <w:vertAlign w:val="baseline"/>
    </w:rPr>
  </w:style>
  <w:style w:type="character" w:customStyle="1" w:styleId="ListLabel4">
    <w:name w:val="ListLabel 4"/>
    <w:rsid w:val="00D92BB7"/>
    <w:rPr>
      <w:b/>
    </w:rPr>
  </w:style>
  <w:style w:type="character" w:customStyle="1" w:styleId="ListLabel5">
    <w:name w:val="ListLabel 5"/>
    <w:rsid w:val="00D92BB7"/>
    <w:rPr>
      <w:rFonts w:eastAsia="Times New Roman" w:cs="Times New Roman"/>
      <w:b/>
    </w:rPr>
  </w:style>
  <w:style w:type="character" w:customStyle="1" w:styleId="ListLabel6">
    <w:name w:val="ListLabel 6"/>
    <w:rsid w:val="00D92BB7"/>
    <w:rPr>
      <w:sz w:val="28"/>
    </w:rPr>
  </w:style>
  <w:style w:type="character" w:customStyle="1" w:styleId="ListLabel7">
    <w:name w:val="ListLabel 7"/>
    <w:rsid w:val="00D92BB7"/>
    <w:rPr>
      <w:rFonts w:eastAsia="Times New Roman" w:cs="Times New Roman"/>
    </w:rPr>
  </w:style>
  <w:style w:type="character" w:customStyle="1" w:styleId="ListLabel8">
    <w:name w:val="ListLabel 8"/>
    <w:rsid w:val="00D92BB7"/>
    <w:rPr>
      <w:i w:val="0"/>
      <w:sz w:val="28"/>
      <w:szCs w:val="28"/>
    </w:rPr>
  </w:style>
  <w:style w:type="character" w:customStyle="1" w:styleId="ListLabel9">
    <w:name w:val="ListLabel 9"/>
    <w:rsid w:val="00D92BB7"/>
    <w:rPr>
      <w:sz w:val="28"/>
      <w:szCs w:val="28"/>
    </w:rPr>
  </w:style>
  <w:style w:type="character" w:customStyle="1" w:styleId="ListLabel10">
    <w:name w:val="ListLabel 10"/>
    <w:rsid w:val="00D92BB7"/>
    <w:rPr>
      <w:rFonts w:cs="Courier New"/>
    </w:rPr>
  </w:style>
  <w:style w:type="character" w:styleId="ad">
    <w:name w:val="Hyperlink"/>
    <w:rsid w:val="00D92BB7"/>
    <w:rPr>
      <w:color w:val="000080"/>
      <w:u w:val="single"/>
    </w:rPr>
  </w:style>
  <w:style w:type="paragraph" w:customStyle="1" w:styleId="14">
    <w:name w:val="Заголовок1"/>
    <w:basedOn w:val="a"/>
    <w:next w:val="a0"/>
    <w:rsid w:val="00D92BB7"/>
    <w:pPr>
      <w:keepNext/>
      <w:spacing w:before="240" w:after="120"/>
    </w:pPr>
    <w:rPr>
      <w:rFonts w:ascii="Arial" w:eastAsia="Microsoft YaHei" w:hAnsi="Arial" w:cs="Mangal"/>
      <w:sz w:val="28"/>
      <w:szCs w:val="28"/>
    </w:rPr>
  </w:style>
  <w:style w:type="paragraph" w:styleId="a0">
    <w:name w:val="Body Text"/>
    <w:basedOn w:val="a"/>
    <w:rsid w:val="00D92BB7"/>
    <w:pPr>
      <w:spacing w:after="120"/>
    </w:pPr>
  </w:style>
  <w:style w:type="paragraph" w:styleId="ae">
    <w:name w:val="List"/>
    <w:basedOn w:val="a0"/>
    <w:rsid w:val="00D92BB7"/>
    <w:rPr>
      <w:rFonts w:cs="Mangal"/>
    </w:rPr>
  </w:style>
  <w:style w:type="paragraph" w:customStyle="1" w:styleId="15">
    <w:name w:val="Название1"/>
    <w:basedOn w:val="a"/>
    <w:rsid w:val="00D92BB7"/>
    <w:pPr>
      <w:suppressLineNumbers/>
      <w:spacing w:before="120" w:after="120"/>
    </w:pPr>
    <w:rPr>
      <w:rFonts w:cs="Mangal"/>
      <w:i/>
      <w:iCs/>
      <w:sz w:val="24"/>
      <w:szCs w:val="24"/>
    </w:rPr>
  </w:style>
  <w:style w:type="paragraph" w:customStyle="1" w:styleId="16">
    <w:name w:val="Указатель1"/>
    <w:basedOn w:val="a"/>
    <w:rsid w:val="00D92BB7"/>
    <w:pPr>
      <w:suppressLineNumbers/>
    </w:pPr>
    <w:rPr>
      <w:rFonts w:cs="Mangal"/>
    </w:rPr>
  </w:style>
  <w:style w:type="paragraph" w:styleId="af">
    <w:name w:val="Title"/>
    <w:basedOn w:val="a"/>
    <w:next w:val="af0"/>
    <w:qFormat/>
    <w:rsid w:val="00D92BB7"/>
    <w:pPr>
      <w:keepNext/>
      <w:keepLines/>
      <w:spacing w:before="480" w:after="120"/>
      <w:jc w:val="center"/>
    </w:pPr>
    <w:rPr>
      <w:b/>
      <w:bCs/>
      <w:sz w:val="72"/>
      <w:szCs w:val="72"/>
    </w:rPr>
  </w:style>
  <w:style w:type="paragraph" w:styleId="af0">
    <w:name w:val="Subtitle"/>
    <w:basedOn w:val="a"/>
    <w:next w:val="a0"/>
    <w:qFormat/>
    <w:rsid w:val="00D92BB7"/>
    <w:pPr>
      <w:keepNext/>
      <w:keepLines/>
      <w:spacing w:before="360" w:after="80"/>
      <w:jc w:val="center"/>
    </w:pPr>
    <w:rPr>
      <w:rFonts w:ascii="Georgia" w:eastAsia="Georgia" w:hAnsi="Georgia" w:cs="Georgia"/>
      <w:i/>
      <w:iCs/>
      <w:color w:val="666666"/>
      <w:sz w:val="48"/>
      <w:szCs w:val="48"/>
    </w:rPr>
  </w:style>
  <w:style w:type="paragraph" w:customStyle="1" w:styleId="17">
    <w:name w:val="Текст примечания1"/>
    <w:basedOn w:val="a"/>
    <w:rsid w:val="00D92BB7"/>
  </w:style>
  <w:style w:type="paragraph" w:customStyle="1" w:styleId="18">
    <w:name w:val="Тема примечания1"/>
    <w:basedOn w:val="17"/>
    <w:rsid w:val="00D92BB7"/>
    <w:rPr>
      <w:b/>
      <w:bCs/>
    </w:rPr>
  </w:style>
  <w:style w:type="paragraph" w:customStyle="1" w:styleId="19">
    <w:name w:val="Текст выноски1"/>
    <w:basedOn w:val="a"/>
    <w:rsid w:val="00D92BB7"/>
    <w:rPr>
      <w:rFonts w:ascii="Tahoma" w:hAnsi="Tahoma" w:cs="Tahoma"/>
      <w:sz w:val="16"/>
      <w:szCs w:val="16"/>
    </w:rPr>
  </w:style>
  <w:style w:type="paragraph" w:customStyle="1" w:styleId="1a">
    <w:name w:val="Рецензия1"/>
    <w:rsid w:val="00D92BB7"/>
    <w:pPr>
      <w:suppressAutoHyphens/>
    </w:pPr>
    <w:rPr>
      <w:kern w:val="1"/>
      <w:lang w:eastAsia="ar-SA"/>
    </w:rPr>
  </w:style>
  <w:style w:type="paragraph" w:customStyle="1" w:styleId="1b">
    <w:name w:val="Абзац списка1"/>
    <w:basedOn w:val="a"/>
    <w:rsid w:val="00D92BB7"/>
    <w:pPr>
      <w:ind w:left="720"/>
    </w:pPr>
  </w:style>
  <w:style w:type="paragraph" w:styleId="af1">
    <w:name w:val="header"/>
    <w:basedOn w:val="a"/>
    <w:uiPriority w:val="99"/>
    <w:rsid w:val="00D92BB7"/>
    <w:pPr>
      <w:suppressLineNumbers/>
      <w:tabs>
        <w:tab w:val="center" w:pos="4677"/>
        <w:tab w:val="right" w:pos="9355"/>
      </w:tabs>
    </w:pPr>
  </w:style>
  <w:style w:type="paragraph" w:styleId="af2">
    <w:name w:val="footer"/>
    <w:basedOn w:val="a"/>
    <w:rsid w:val="00D92BB7"/>
    <w:pPr>
      <w:suppressLineNumbers/>
      <w:tabs>
        <w:tab w:val="center" w:pos="4677"/>
        <w:tab w:val="right" w:pos="9355"/>
      </w:tabs>
    </w:pPr>
  </w:style>
  <w:style w:type="paragraph" w:customStyle="1" w:styleId="af3">
    <w:name w:val="Комментарий"/>
    <w:basedOn w:val="a"/>
    <w:rsid w:val="00D92BB7"/>
    <w:pPr>
      <w:spacing w:before="75"/>
      <w:ind w:left="170"/>
      <w:jc w:val="both"/>
    </w:pPr>
    <w:rPr>
      <w:rFonts w:ascii="Arial" w:hAnsi="Arial" w:cs="font191"/>
      <w:color w:val="353842"/>
      <w:sz w:val="24"/>
      <w:szCs w:val="24"/>
    </w:rPr>
  </w:style>
  <w:style w:type="paragraph" w:customStyle="1" w:styleId="af4">
    <w:name w:val="Информация об изменениях документа"/>
    <w:basedOn w:val="af3"/>
    <w:rsid w:val="00D92BB7"/>
    <w:rPr>
      <w:i/>
      <w:iCs/>
    </w:rPr>
  </w:style>
  <w:style w:type="paragraph" w:customStyle="1" w:styleId="af5">
    <w:name w:val="Заголовок статьи"/>
    <w:basedOn w:val="a"/>
    <w:rsid w:val="00D92BB7"/>
    <w:pPr>
      <w:ind w:left="1612" w:hanging="892"/>
      <w:jc w:val="both"/>
    </w:pPr>
    <w:rPr>
      <w:rFonts w:ascii="Arial" w:hAnsi="Arial" w:cs="font191"/>
      <w:color w:val="00000A"/>
      <w:sz w:val="24"/>
      <w:szCs w:val="24"/>
    </w:rPr>
  </w:style>
  <w:style w:type="paragraph" w:customStyle="1" w:styleId="1c">
    <w:name w:val="Текст сноски1"/>
    <w:basedOn w:val="a"/>
    <w:rsid w:val="00D92BB7"/>
    <w:rPr>
      <w:color w:val="00000A"/>
    </w:rPr>
  </w:style>
  <w:style w:type="paragraph" w:customStyle="1" w:styleId="af6">
    <w:name w:val="Пункт_пост"/>
    <w:basedOn w:val="a"/>
    <w:rsid w:val="00D92BB7"/>
    <w:pPr>
      <w:spacing w:before="120"/>
      <w:ind w:firstLine="720"/>
      <w:jc w:val="both"/>
    </w:pPr>
    <w:rPr>
      <w:color w:val="00000A"/>
      <w:sz w:val="26"/>
      <w:szCs w:val="24"/>
    </w:rPr>
  </w:style>
  <w:style w:type="paragraph" w:customStyle="1" w:styleId="af7">
    <w:name w:val="Абзац_пост"/>
    <w:basedOn w:val="a"/>
    <w:rsid w:val="00D92BB7"/>
    <w:pPr>
      <w:spacing w:before="120"/>
      <w:ind w:firstLine="720"/>
      <w:jc w:val="both"/>
    </w:pPr>
    <w:rPr>
      <w:color w:val="00000A"/>
      <w:sz w:val="26"/>
      <w:szCs w:val="24"/>
    </w:rPr>
  </w:style>
  <w:style w:type="paragraph" w:customStyle="1" w:styleId="1d">
    <w:name w:val="1"/>
    <w:basedOn w:val="a"/>
    <w:rsid w:val="00D92BB7"/>
    <w:pPr>
      <w:spacing w:before="28" w:after="28"/>
    </w:pPr>
    <w:rPr>
      <w:rFonts w:ascii="Tahoma" w:hAnsi="Tahoma" w:cs="Tahoma"/>
      <w:color w:val="00000A"/>
      <w:sz w:val="24"/>
      <w:szCs w:val="24"/>
    </w:rPr>
  </w:style>
  <w:style w:type="paragraph" w:customStyle="1" w:styleId="ConsPlusTitle">
    <w:name w:val="ConsPlusTitle"/>
    <w:rsid w:val="00D92BB7"/>
    <w:pPr>
      <w:suppressAutoHyphens/>
    </w:pPr>
    <w:rPr>
      <w:b/>
      <w:bCs/>
      <w:color w:val="00000A"/>
      <w:kern w:val="1"/>
      <w:sz w:val="24"/>
      <w:szCs w:val="24"/>
      <w:lang w:eastAsia="ar-SA"/>
    </w:rPr>
  </w:style>
  <w:style w:type="paragraph" w:customStyle="1" w:styleId="ConsPlusNormal">
    <w:name w:val="ConsPlusNormal"/>
    <w:rsid w:val="00D92BB7"/>
    <w:pPr>
      <w:suppressAutoHyphens/>
      <w:ind w:firstLine="720"/>
    </w:pPr>
    <w:rPr>
      <w:rFonts w:ascii="Arial" w:hAnsi="Arial" w:cs="Arial"/>
      <w:color w:val="00000A"/>
      <w:kern w:val="1"/>
      <w:lang w:eastAsia="ar-SA"/>
    </w:rPr>
  </w:style>
  <w:style w:type="paragraph" w:customStyle="1" w:styleId="1e">
    <w:name w:val="Обычный (веб)1"/>
    <w:basedOn w:val="a"/>
    <w:rsid w:val="00D92BB7"/>
    <w:pPr>
      <w:spacing w:before="28" w:after="28"/>
    </w:pPr>
    <w:rPr>
      <w:color w:val="00000A"/>
      <w:sz w:val="24"/>
      <w:szCs w:val="24"/>
    </w:rPr>
  </w:style>
  <w:style w:type="paragraph" w:styleId="HTML">
    <w:name w:val="HTML Preformatted"/>
    <w:basedOn w:val="a"/>
    <w:link w:val="HTML0"/>
    <w:uiPriority w:val="99"/>
    <w:semiHidden/>
    <w:unhideWhenUsed/>
    <w:rsid w:val="006320CF"/>
    <w:rPr>
      <w:rFonts w:ascii="Courier New" w:hAnsi="Courier New"/>
    </w:rPr>
  </w:style>
  <w:style w:type="character" w:customStyle="1" w:styleId="HTML0">
    <w:name w:val="Стандартный HTML Знак"/>
    <w:link w:val="HTML"/>
    <w:uiPriority w:val="99"/>
    <w:semiHidden/>
    <w:rsid w:val="006320CF"/>
    <w:rPr>
      <w:rFonts w:ascii="Courier New" w:hAnsi="Courier New" w:cs="Courier New"/>
      <w:kern w:val="1"/>
      <w:lang w:eastAsia="ar-SA"/>
    </w:rPr>
  </w:style>
  <w:style w:type="paragraph" w:styleId="af8">
    <w:name w:val="Balloon Text"/>
    <w:basedOn w:val="a"/>
    <w:link w:val="1f"/>
    <w:uiPriority w:val="99"/>
    <w:semiHidden/>
    <w:unhideWhenUsed/>
    <w:rsid w:val="00CC57E2"/>
    <w:rPr>
      <w:rFonts w:ascii="Tahoma" w:hAnsi="Tahoma"/>
      <w:sz w:val="16"/>
      <w:szCs w:val="16"/>
    </w:rPr>
  </w:style>
  <w:style w:type="character" w:customStyle="1" w:styleId="1f">
    <w:name w:val="Текст выноски Знак1"/>
    <w:link w:val="af8"/>
    <w:uiPriority w:val="99"/>
    <w:semiHidden/>
    <w:rsid w:val="00CC57E2"/>
    <w:rPr>
      <w:rFonts w:ascii="Tahoma" w:hAnsi="Tahoma" w:cs="Tahoma"/>
      <w:kern w:val="1"/>
      <w:sz w:val="16"/>
      <w:szCs w:val="16"/>
      <w:lang w:eastAsia="ar-SA"/>
    </w:rPr>
  </w:style>
  <w:style w:type="paragraph" w:styleId="af9">
    <w:name w:val="Normal (Web)"/>
    <w:basedOn w:val="a"/>
    <w:uiPriority w:val="99"/>
    <w:rsid w:val="007C3ECB"/>
    <w:pPr>
      <w:suppressAutoHyphens w:val="0"/>
      <w:spacing w:before="100" w:beforeAutospacing="1" w:after="100" w:afterAutospacing="1"/>
      <w:ind w:firstLine="567"/>
      <w:jc w:val="both"/>
    </w:pPr>
    <w:rPr>
      <w:kern w:val="0"/>
      <w:sz w:val="24"/>
      <w:szCs w:val="24"/>
      <w:lang w:eastAsia="ru-RU"/>
    </w:rPr>
  </w:style>
  <w:style w:type="paragraph" w:styleId="afa">
    <w:name w:val="List Paragraph"/>
    <w:basedOn w:val="a"/>
    <w:uiPriority w:val="34"/>
    <w:qFormat/>
    <w:rsid w:val="00F16512"/>
    <w:pPr>
      <w:ind w:left="720"/>
      <w:contextualSpacing/>
    </w:pPr>
  </w:style>
  <w:style w:type="table" w:styleId="afb">
    <w:name w:val="Table Grid"/>
    <w:basedOn w:val="a2"/>
    <w:uiPriority w:val="59"/>
    <w:rsid w:val="004E5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71090">
      <w:bodyDiv w:val="1"/>
      <w:marLeft w:val="0"/>
      <w:marRight w:val="0"/>
      <w:marTop w:val="0"/>
      <w:marBottom w:val="0"/>
      <w:divBdr>
        <w:top w:val="none" w:sz="0" w:space="0" w:color="auto"/>
        <w:left w:val="none" w:sz="0" w:space="0" w:color="auto"/>
        <w:bottom w:val="none" w:sz="0" w:space="0" w:color="auto"/>
        <w:right w:val="none" w:sz="0" w:space="0" w:color="auto"/>
      </w:divBdr>
    </w:div>
    <w:div w:id="1753964292">
      <w:bodyDiv w:val="1"/>
      <w:marLeft w:val="0"/>
      <w:marRight w:val="0"/>
      <w:marTop w:val="0"/>
      <w:marBottom w:val="0"/>
      <w:divBdr>
        <w:top w:val="none" w:sz="0" w:space="0" w:color="auto"/>
        <w:left w:val="none" w:sz="0" w:space="0" w:color="auto"/>
        <w:bottom w:val="none" w:sz="0" w:space="0" w:color="auto"/>
        <w:right w:val="none" w:sz="0" w:space="0" w:color="auto"/>
      </w:divBdr>
    </w:div>
    <w:div w:id="175659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2205985.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2B6F3-6D51-49AD-AEDE-DFBE85F7D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24528</Words>
  <Characters>139814</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164014</CharactersWithSpaces>
  <SharedDoc>false</SharedDoc>
  <HLinks>
    <vt:vector size="24" baseType="variant">
      <vt:variant>
        <vt:i4>5505049</vt:i4>
      </vt:variant>
      <vt:variant>
        <vt:i4>18</vt:i4>
      </vt:variant>
      <vt:variant>
        <vt:i4>0</vt:i4>
      </vt:variant>
      <vt:variant>
        <vt:i4>5</vt:i4>
      </vt:variant>
      <vt:variant>
        <vt:lpwstr>garantf1://2205985.0/</vt:lpwstr>
      </vt:variant>
      <vt:variant>
        <vt:lpwstr/>
      </vt:variant>
      <vt:variant>
        <vt:i4>3080313</vt:i4>
      </vt:variant>
      <vt:variant>
        <vt:i4>15</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Беседина Оксана Анатольевна</dc:creator>
  <cp:lastModifiedBy>user</cp:lastModifiedBy>
  <cp:revision>3</cp:revision>
  <cp:lastPrinted>2018-04-24T09:43:00Z</cp:lastPrinted>
  <dcterms:created xsi:type="dcterms:W3CDTF">2020-05-29T11:42:00Z</dcterms:created>
  <dcterms:modified xsi:type="dcterms:W3CDTF">2020-05-29T11:42:00Z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Правительство Ярославской области</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